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97C66" w14:textId="3CFF4DD9" w:rsidR="003A254B" w:rsidRPr="00315217" w:rsidRDefault="003A254B" w:rsidP="00315217">
      <w:pPr>
        <w:ind w:left="-284"/>
        <w:jc w:val="center"/>
        <w:rPr>
          <w:rFonts w:ascii="Arial Unicode MS" w:eastAsia="Arial Unicode MS" w:hAnsi="Arial Unicode MS" w:cs="Arial Unicode MS"/>
          <w:sz w:val="28"/>
          <w:szCs w:val="28"/>
        </w:rPr>
      </w:pPr>
      <w:r w:rsidRPr="00315217">
        <w:rPr>
          <w:rFonts w:ascii="Arial Unicode MS" w:eastAsia="Arial Unicode MS" w:hAnsi="Arial Unicode MS" w:cs="Arial Unicode MS"/>
          <w:b/>
          <w:bCs/>
          <w:sz w:val="28"/>
          <w:szCs w:val="28"/>
        </w:rPr>
        <w:t xml:space="preserve">Abstimmung </w:t>
      </w:r>
      <w:r w:rsidRPr="00315217">
        <w:rPr>
          <w:rFonts w:ascii="Arial Unicode MS" w:eastAsia="Arial Unicode MS" w:hAnsi="Arial Unicode MS" w:cs="Arial Unicode MS"/>
          <w:sz w:val="28"/>
          <w:szCs w:val="28"/>
        </w:rPr>
        <w:t>(Informationen zum Ablauf für die Lehrkraft)</w:t>
      </w:r>
    </w:p>
    <w:p w14:paraId="16B64107" w14:textId="77777777" w:rsidR="003A254B" w:rsidRPr="00315217" w:rsidRDefault="003A254B" w:rsidP="003A254B">
      <w:pPr>
        <w:rPr>
          <w:rFonts w:ascii="Arial Unicode MS" w:eastAsia="Arial Unicode MS" w:hAnsi="Arial Unicode MS" w:cs="Arial Unicode MS"/>
        </w:rPr>
      </w:pPr>
    </w:p>
    <w:p w14:paraId="68E97990" w14:textId="77777777" w:rsidR="003A254B" w:rsidRPr="00315217" w:rsidRDefault="003A254B" w:rsidP="00C20243">
      <w:pPr>
        <w:ind w:left="-284"/>
        <w:jc w:val="both"/>
        <w:rPr>
          <w:rFonts w:ascii="Arial Unicode MS" w:eastAsia="Arial Unicode MS" w:hAnsi="Arial Unicode MS" w:cs="Arial Unicode MS"/>
          <w:sz w:val="22"/>
          <w:szCs w:val="22"/>
        </w:rPr>
      </w:pPr>
      <w:r w:rsidRPr="00315217">
        <w:rPr>
          <w:rFonts w:ascii="Arial Unicode MS" w:eastAsia="Arial Unicode MS" w:hAnsi="Arial Unicode MS" w:cs="Arial Unicode MS"/>
          <w:b/>
          <w:bCs/>
          <w:sz w:val="22"/>
          <w:szCs w:val="22"/>
        </w:rPr>
        <w:t xml:space="preserve">Informationen zum Ablauf: </w:t>
      </w:r>
      <w:r w:rsidRPr="00315217">
        <w:rPr>
          <w:rFonts w:ascii="Arial Unicode MS" w:eastAsia="Arial Unicode MS" w:hAnsi="Arial Unicode MS" w:cs="Arial Unicode MS"/>
          <w:sz w:val="22"/>
          <w:szCs w:val="22"/>
        </w:rPr>
        <w:t xml:space="preserve">zum Einstieg in das Thema „Demokratie – Warum ist wählen wichtig?“ führen die Schülerinnen und Schüler drei Abstimmungen durch, bei denen es um einen gemeinsamen Ausflug der Klasse geht.  Bei jeder Abstimmung ändern sich die Regeln. Vor- und Nachteile der jeweiligen Abstimmungsform werden im Anschluss besprochen und in einen Zusammenhang zu verschiedenen politischen Systemen gesetzt. Dabei sollen auch die Bedeutung der einzelnen Stimme und die aus Abstimmungen hervorgehenden Entscheidungen thematisiert werden.  </w:t>
      </w:r>
    </w:p>
    <w:p w14:paraId="5FE98937" w14:textId="77777777" w:rsidR="003A254B" w:rsidRPr="00315217" w:rsidRDefault="003A254B" w:rsidP="00C20243">
      <w:pPr>
        <w:ind w:left="-284"/>
        <w:jc w:val="both"/>
        <w:rPr>
          <w:rFonts w:ascii="Arial Unicode MS" w:eastAsia="Arial Unicode MS" w:hAnsi="Arial Unicode MS" w:cs="Arial Unicode MS"/>
          <w:sz w:val="22"/>
          <w:szCs w:val="22"/>
        </w:rPr>
      </w:pPr>
    </w:p>
    <w:p w14:paraId="1D41DF25" w14:textId="77777777" w:rsidR="003A254B" w:rsidRPr="00315217" w:rsidRDefault="003A254B" w:rsidP="00C20243">
      <w:pPr>
        <w:ind w:left="-284"/>
        <w:jc w:val="both"/>
        <w:rPr>
          <w:rFonts w:ascii="Arial Unicode MS" w:eastAsia="Arial Unicode MS" w:hAnsi="Arial Unicode MS" w:cs="Arial Unicode MS"/>
          <w:sz w:val="22"/>
          <w:szCs w:val="22"/>
        </w:rPr>
      </w:pPr>
      <w:r w:rsidRPr="00315217">
        <w:rPr>
          <w:rFonts w:ascii="Arial Unicode MS" w:eastAsia="Arial Unicode MS" w:hAnsi="Arial Unicode MS" w:cs="Arial Unicode MS"/>
          <w:b/>
          <w:bCs/>
          <w:sz w:val="22"/>
          <w:szCs w:val="22"/>
        </w:rPr>
        <w:t>Abstimmung 1 –</w:t>
      </w:r>
      <w:r w:rsidRPr="00315217">
        <w:rPr>
          <w:rFonts w:ascii="Arial Unicode MS" w:eastAsia="Arial Unicode MS" w:hAnsi="Arial Unicode MS" w:cs="Arial Unicode MS"/>
          <w:sz w:val="22"/>
          <w:szCs w:val="22"/>
        </w:rPr>
        <w:t xml:space="preserve"> </w:t>
      </w:r>
      <w:r w:rsidRPr="00315217">
        <w:rPr>
          <w:rFonts w:ascii="Arial Unicode MS" w:eastAsia="Arial Unicode MS" w:hAnsi="Arial Unicode MS" w:cs="Arial Unicode MS"/>
          <w:i/>
          <w:iCs/>
          <w:sz w:val="22"/>
          <w:szCs w:val="22"/>
        </w:rPr>
        <w:t xml:space="preserve">Die Klasse möchte einen gemeinsamen Ausflug/Wandertag machen. Alle Schülerinnen und Schüler sind aufgefordert, Ideen zu sammeln und an die Tafel zu schreiben (es werden alle Ideen an die Tafel geschrieben, es soll nicht über die Ideen diskutiert werden!). Die Lehrkraft schreibt zusätzlich eine eigene Idee an die Tafel, die absichtlich langweilig für die Schüler erscheint. </w:t>
      </w:r>
    </w:p>
    <w:p w14:paraId="031A51F5" w14:textId="77777777" w:rsidR="003A254B" w:rsidRPr="00315217" w:rsidRDefault="003A254B" w:rsidP="00C20243">
      <w:pPr>
        <w:ind w:left="-284"/>
        <w:jc w:val="both"/>
        <w:rPr>
          <w:rFonts w:ascii="Arial Unicode MS" w:eastAsia="Arial Unicode MS" w:hAnsi="Arial Unicode MS" w:cs="Arial Unicode MS"/>
          <w:sz w:val="22"/>
          <w:szCs w:val="22"/>
        </w:rPr>
      </w:pPr>
      <w:r w:rsidRPr="00315217">
        <w:rPr>
          <w:rFonts w:ascii="Arial Unicode MS" w:eastAsia="Arial Unicode MS" w:hAnsi="Arial Unicode MS" w:cs="Arial Unicode MS"/>
          <w:i/>
          <w:iCs/>
          <w:sz w:val="22"/>
          <w:szCs w:val="22"/>
        </w:rPr>
        <w:t xml:space="preserve">Im nächsten Schritt wird abgestimmt, jede(r) hat eine Stimme. </w:t>
      </w:r>
      <w:r w:rsidRPr="00315217">
        <w:rPr>
          <w:rFonts w:ascii="Arial Unicode MS" w:eastAsia="Arial Unicode MS" w:hAnsi="Arial Unicode MS" w:cs="Arial Unicode MS"/>
          <w:b/>
          <w:bCs/>
          <w:i/>
          <w:iCs/>
          <w:sz w:val="22"/>
          <w:szCs w:val="22"/>
        </w:rPr>
        <w:t>Nach der Abstimmung empfindet die Lehrkraft die gewählte Idee doof und entscheidet, dass der eigene Vorschlag genommen wird.</w:t>
      </w:r>
      <w:r w:rsidRPr="00315217">
        <w:rPr>
          <w:rFonts w:ascii="Arial Unicode MS" w:eastAsia="Arial Unicode MS" w:hAnsi="Arial Unicode MS" w:cs="Arial Unicode MS"/>
          <w:i/>
          <w:iCs/>
          <w:sz w:val="22"/>
          <w:szCs w:val="22"/>
        </w:rPr>
        <w:t xml:space="preserve"> </w:t>
      </w:r>
    </w:p>
    <w:p w14:paraId="23C6CA5F" w14:textId="77777777" w:rsidR="003A254B" w:rsidRPr="00315217" w:rsidRDefault="003A254B" w:rsidP="00C20243">
      <w:pPr>
        <w:ind w:left="-284"/>
        <w:jc w:val="both"/>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Anschließend wird diese Form der Abstimmung und Entscheidungsfindung diskutiert:</w:t>
      </w:r>
    </w:p>
    <w:p w14:paraId="1C4E51FE" w14:textId="77777777" w:rsidR="003A254B" w:rsidRPr="00315217" w:rsidRDefault="003A254B" w:rsidP="00C20243">
      <w:pPr>
        <w:numPr>
          <w:ilvl w:val="0"/>
          <w:numId w:val="3"/>
        </w:numPr>
        <w:tabs>
          <w:tab w:val="clear" w:pos="720"/>
        </w:tabs>
        <w:ind w:left="-284" w:firstLine="0"/>
        <w:jc w:val="both"/>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Was war an dieser Form der Abstimmung positiv / negativ?</w:t>
      </w:r>
    </w:p>
    <w:p w14:paraId="03AC3F97" w14:textId="77777777" w:rsidR="003A254B" w:rsidRPr="00315217" w:rsidRDefault="003A254B" w:rsidP="00C20243">
      <w:pPr>
        <w:numPr>
          <w:ilvl w:val="0"/>
          <w:numId w:val="3"/>
        </w:numPr>
        <w:tabs>
          <w:tab w:val="clear" w:pos="720"/>
        </w:tabs>
        <w:ind w:left="-284" w:firstLine="0"/>
        <w:jc w:val="both"/>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Wie habt Ihr Euch während und nach der endgültigen Entscheidungsfindung gefühlt?</w:t>
      </w:r>
    </w:p>
    <w:p w14:paraId="02102DD2" w14:textId="77777777" w:rsidR="003A254B" w:rsidRPr="00315217" w:rsidRDefault="003A254B" w:rsidP="00C20243">
      <w:pPr>
        <w:numPr>
          <w:ilvl w:val="0"/>
          <w:numId w:val="3"/>
        </w:numPr>
        <w:tabs>
          <w:tab w:val="clear" w:pos="720"/>
        </w:tabs>
        <w:ind w:left="-284" w:firstLine="0"/>
        <w:jc w:val="both"/>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Gab oder gibt es politische Systeme/Länder, wo in dieser Art und Weise Entscheidungen getroffen werden (Verweis auf politische Systeme ohne Mitbestimmung</w:t>
      </w:r>
      <w:r w:rsidR="00545BB0">
        <w:rPr>
          <w:rFonts w:ascii="Arial Unicode MS" w:eastAsia="Arial Unicode MS" w:hAnsi="Arial Unicode MS" w:cs="Arial Unicode MS"/>
          <w:sz w:val="22"/>
          <w:szCs w:val="22"/>
        </w:rPr>
        <w:t xml:space="preserve">; </w:t>
      </w:r>
      <w:r w:rsidRPr="00315217">
        <w:rPr>
          <w:rFonts w:ascii="Arial Unicode MS" w:eastAsia="Arial Unicode MS" w:hAnsi="Arial Unicode MS" w:cs="Arial Unicode MS"/>
          <w:sz w:val="22"/>
          <w:szCs w:val="22"/>
        </w:rPr>
        <w:t>Monarchie, Diktatur)?</w:t>
      </w:r>
    </w:p>
    <w:p w14:paraId="41BA79FA" w14:textId="77777777" w:rsidR="003A254B" w:rsidRPr="00315217" w:rsidRDefault="003A254B" w:rsidP="00C20243">
      <w:pPr>
        <w:ind w:left="-284"/>
        <w:jc w:val="both"/>
        <w:rPr>
          <w:rFonts w:ascii="Arial Unicode MS" w:eastAsia="Arial Unicode MS" w:hAnsi="Arial Unicode MS" w:cs="Arial Unicode MS"/>
          <w:sz w:val="22"/>
          <w:szCs w:val="22"/>
        </w:rPr>
      </w:pPr>
    </w:p>
    <w:p w14:paraId="29E63780" w14:textId="04BECFC9" w:rsidR="003A254B" w:rsidRPr="00315217" w:rsidRDefault="003A254B" w:rsidP="00C20243">
      <w:pPr>
        <w:ind w:left="-284"/>
        <w:jc w:val="both"/>
        <w:rPr>
          <w:rFonts w:ascii="Arial Unicode MS" w:eastAsia="Arial Unicode MS" w:hAnsi="Arial Unicode MS" w:cs="Arial Unicode MS"/>
          <w:sz w:val="22"/>
          <w:szCs w:val="22"/>
        </w:rPr>
      </w:pPr>
      <w:r w:rsidRPr="00315217">
        <w:rPr>
          <w:rFonts w:ascii="Arial Unicode MS" w:eastAsia="Arial Unicode MS" w:hAnsi="Arial Unicode MS" w:cs="Arial Unicode MS"/>
          <w:b/>
          <w:bCs/>
          <w:sz w:val="22"/>
          <w:szCs w:val="22"/>
        </w:rPr>
        <w:t>Abstimmung 2 –</w:t>
      </w:r>
      <w:r w:rsidRPr="00315217">
        <w:rPr>
          <w:rFonts w:ascii="Arial Unicode MS" w:eastAsia="Arial Unicode MS" w:hAnsi="Arial Unicode MS" w:cs="Arial Unicode MS"/>
          <w:sz w:val="22"/>
          <w:szCs w:val="22"/>
        </w:rPr>
        <w:t xml:space="preserve"> </w:t>
      </w:r>
      <w:r w:rsidRPr="00315217">
        <w:rPr>
          <w:rFonts w:ascii="Arial Unicode MS" w:eastAsia="Arial Unicode MS" w:hAnsi="Arial Unicode MS" w:cs="Arial Unicode MS"/>
          <w:i/>
          <w:iCs/>
          <w:sz w:val="22"/>
          <w:szCs w:val="22"/>
        </w:rPr>
        <w:t>die Vorschläge aus Abstimmung 1 werden zunächst diskutiert (zu jedem Vorschlag ein pro und ein Contra-Argument nennen) und anschließend erneut zur Abstimmung gestellt, jede</w:t>
      </w:r>
      <w:r w:rsidR="008655A1">
        <w:rPr>
          <w:rFonts w:ascii="Arial Unicode MS" w:eastAsia="Arial Unicode MS" w:hAnsi="Arial Unicode MS" w:cs="Arial Unicode MS"/>
          <w:i/>
          <w:iCs/>
          <w:sz w:val="22"/>
          <w:szCs w:val="22"/>
        </w:rPr>
        <w:t>/</w:t>
      </w:r>
      <w:r w:rsidRPr="00315217">
        <w:rPr>
          <w:rFonts w:ascii="Arial Unicode MS" w:eastAsia="Arial Unicode MS" w:hAnsi="Arial Unicode MS" w:cs="Arial Unicode MS"/>
          <w:i/>
          <w:iCs/>
          <w:sz w:val="22"/>
          <w:szCs w:val="22"/>
        </w:rPr>
        <w:t xml:space="preserve">r hat eine Stimme. </w:t>
      </w:r>
      <w:r w:rsidRPr="00315217">
        <w:rPr>
          <w:rFonts w:ascii="Arial Unicode MS" w:eastAsia="Arial Unicode MS" w:hAnsi="Arial Unicode MS" w:cs="Arial Unicode MS"/>
          <w:b/>
          <w:bCs/>
          <w:i/>
          <w:iCs/>
          <w:sz w:val="22"/>
          <w:szCs w:val="22"/>
        </w:rPr>
        <w:t xml:space="preserve">Der Vorschlag mit den meisten Stimmen ist gewählt. </w:t>
      </w:r>
    </w:p>
    <w:p w14:paraId="7FEC0582" w14:textId="77777777" w:rsidR="003A254B" w:rsidRPr="00315217" w:rsidRDefault="003A254B" w:rsidP="00C20243">
      <w:pPr>
        <w:ind w:left="-284"/>
        <w:jc w:val="both"/>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Anschließend wird diese Form der Abstimmung und Entscheidungsfindung diskutiert:</w:t>
      </w:r>
    </w:p>
    <w:p w14:paraId="1C9C4E88" w14:textId="77777777" w:rsidR="003A254B" w:rsidRPr="00315217" w:rsidRDefault="003A254B" w:rsidP="00C20243">
      <w:pPr>
        <w:numPr>
          <w:ilvl w:val="0"/>
          <w:numId w:val="3"/>
        </w:numPr>
        <w:tabs>
          <w:tab w:val="clear" w:pos="720"/>
        </w:tabs>
        <w:ind w:left="-284" w:firstLine="0"/>
        <w:jc w:val="both"/>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Was war an dieser Form der Abstimmung positiv / negativ?</w:t>
      </w:r>
    </w:p>
    <w:p w14:paraId="337D6616" w14:textId="77777777" w:rsidR="003A254B" w:rsidRPr="00315217" w:rsidRDefault="003A254B" w:rsidP="00C20243">
      <w:pPr>
        <w:numPr>
          <w:ilvl w:val="0"/>
          <w:numId w:val="3"/>
        </w:numPr>
        <w:tabs>
          <w:tab w:val="clear" w:pos="720"/>
        </w:tabs>
        <w:ind w:left="-284" w:firstLine="0"/>
        <w:jc w:val="both"/>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Inwiefern hat Euch die vorherige Diskussion bei der Abstimmung beeinflusst?</w:t>
      </w:r>
    </w:p>
    <w:p w14:paraId="6CC23A0C" w14:textId="77777777" w:rsidR="003A254B" w:rsidRPr="00315217" w:rsidRDefault="003A254B" w:rsidP="00C20243">
      <w:pPr>
        <w:numPr>
          <w:ilvl w:val="0"/>
          <w:numId w:val="3"/>
        </w:numPr>
        <w:tabs>
          <w:tab w:val="clear" w:pos="720"/>
        </w:tabs>
        <w:ind w:left="-284" w:firstLine="0"/>
        <w:jc w:val="both"/>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Gibt es politische Systeme/Länder, wo in dieser Art und Weise Entscheidungen getroffen werden (Verweis auf politische Systeme mit Mitbestimmung</w:t>
      </w:r>
      <w:r w:rsidR="00545BB0">
        <w:rPr>
          <w:rFonts w:ascii="Arial Unicode MS" w:eastAsia="Arial Unicode MS" w:hAnsi="Arial Unicode MS" w:cs="Arial Unicode MS"/>
          <w:sz w:val="22"/>
          <w:szCs w:val="22"/>
        </w:rPr>
        <w:t xml:space="preserve">; </w:t>
      </w:r>
      <w:r w:rsidRPr="00315217">
        <w:rPr>
          <w:rFonts w:ascii="Arial Unicode MS" w:eastAsia="Arial Unicode MS" w:hAnsi="Arial Unicode MS" w:cs="Arial Unicode MS"/>
          <w:sz w:val="22"/>
          <w:szCs w:val="22"/>
        </w:rPr>
        <w:t>Demokratie)</w:t>
      </w:r>
      <w:r w:rsidR="00545BB0">
        <w:rPr>
          <w:rFonts w:ascii="Arial Unicode MS" w:eastAsia="Arial Unicode MS" w:hAnsi="Arial Unicode MS" w:cs="Arial Unicode MS"/>
          <w:sz w:val="22"/>
          <w:szCs w:val="22"/>
        </w:rPr>
        <w:t>?</w:t>
      </w:r>
    </w:p>
    <w:p w14:paraId="7239D950" w14:textId="77777777" w:rsidR="003A254B" w:rsidRPr="00315217" w:rsidRDefault="003A254B" w:rsidP="00C20243">
      <w:pPr>
        <w:numPr>
          <w:ilvl w:val="0"/>
          <w:numId w:val="3"/>
        </w:numPr>
        <w:tabs>
          <w:tab w:val="clear" w:pos="720"/>
        </w:tabs>
        <w:ind w:left="-284" w:firstLine="0"/>
        <w:jc w:val="both"/>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Sind wirklich alle mit der Entscheidung zufrieden? (Thematisierung Mehrheitsentscheidungen)</w:t>
      </w:r>
    </w:p>
    <w:p w14:paraId="3052D51D" w14:textId="77777777" w:rsidR="003A254B" w:rsidRDefault="003A254B" w:rsidP="00C20243">
      <w:pPr>
        <w:ind w:left="-284"/>
        <w:jc w:val="both"/>
        <w:rPr>
          <w:rFonts w:ascii="Arial Unicode MS" w:eastAsia="Arial Unicode MS" w:hAnsi="Arial Unicode MS" w:cs="Arial Unicode MS"/>
          <w:sz w:val="22"/>
          <w:szCs w:val="22"/>
        </w:rPr>
      </w:pPr>
    </w:p>
    <w:p w14:paraId="74C68788" w14:textId="77777777" w:rsidR="005278F7" w:rsidRDefault="005278F7" w:rsidP="00C20243">
      <w:pPr>
        <w:ind w:left="-284"/>
        <w:jc w:val="both"/>
        <w:rPr>
          <w:rFonts w:ascii="Arial Unicode MS" w:eastAsia="Arial Unicode MS" w:hAnsi="Arial Unicode MS" w:cs="Arial Unicode MS"/>
          <w:sz w:val="22"/>
          <w:szCs w:val="22"/>
        </w:rPr>
      </w:pPr>
    </w:p>
    <w:p w14:paraId="7974792F" w14:textId="77777777" w:rsidR="00B65917" w:rsidRPr="00315217" w:rsidRDefault="00B65917" w:rsidP="00C20243">
      <w:pPr>
        <w:ind w:left="-284"/>
        <w:jc w:val="both"/>
        <w:rPr>
          <w:rFonts w:ascii="Arial Unicode MS" w:eastAsia="Arial Unicode MS" w:hAnsi="Arial Unicode MS" w:cs="Arial Unicode MS"/>
          <w:sz w:val="22"/>
          <w:szCs w:val="22"/>
        </w:rPr>
      </w:pPr>
    </w:p>
    <w:p w14:paraId="7F4A6FFA" w14:textId="520C9F4D" w:rsidR="003A254B" w:rsidRPr="00315217" w:rsidRDefault="003A254B" w:rsidP="00C20243">
      <w:pPr>
        <w:ind w:left="-284"/>
        <w:jc w:val="both"/>
        <w:rPr>
          <w:rFonts w:ascii="Arial Unicode MS" w:eastAsia="Arial Unicode MS" w:hAnsi="Arial Unicode MS" w:cs="Arial Unicode MS"/>
          <w:sz w:val="22"/>
          <w:szCs w:val="22"/>
        </w:rPr>
      </w:pPr>
      <w:r w:rsidRPr="00315217">
        <w:rPr>
          <w:rFonts w:ascii="Arial Unicode MS" w:eastAsia="Arial Unicode MS" w:hAnsi="Arial Unicode MS" w:cs="Arial Unicode MS"/>
          <w:b/>
          <w:bCs/>
          <w:sz w:val="22"/>
          <w:szCs w:val="22"/>
        </w:rPr>
        <w:lastRenderedPageBreak/>
        <w:t>Abstimmung 3 –</w:t>
      </w:r>
      <w:r w:rsidRPr="00315217">
        <w:rPr>
          <w:rFonts w:ascii="Arial Unicode MS" w:eastAsia="Arial Unicode MS" w:hAnsi="Arial Unicode MS" w:cs="Arial Unicode MS"/>
          <w:sz w:val="22"/>
          <w:szCs w:val="22"/>
        </w:rPr>
        <w:t xml:space="preserve"> es wird erneut über die Vorschläge aus Abstimmung 1 abgestimmt:  </w:t>
      </w:r>
      <w:r w:rsidRPr="00315217">
        <w:rPr>
          <w:rFonts w:ascii="Arial Unicode MS" w:eastAsia="Arial Unicode MS" w:hAnsi="Arial Unicode MS" w:cs="Arial Unicode MS"/>
          <w:b/>
          <w:bCs/>
          <w:sz w:val="22"/>
          <w:szCs w:val="22"/>
        </w:rPr>
        <w:t>Im ersten Wahlgang hat jede</w:t>
      </w:r>
      <w:r w:rsidR="008655A1">
        <w:rPr>
          <w:rFonts w:ascii="Arial Unicode MS" w:eastAsia="Arial Unicode MS" w:hAnsi="Arial Unicode MS" w:cs="Arial Unicode MS"/>
          <w:b/>
          <w:bCs/>
          <w:sz w:val="22"/>
          <w:szCs w:val="22"/>
        </w:rPr>
        <w:t>/</w:t>
      </w:r>
      <w:r w:rsidR="00545BB0">
        <w:rPr>
          <w:rFonts w:ascii="Arial Unicode MS" w:eastAsia="Arial Unicode MS" w:hAnsi="Arial Unicode MS" w:cs="Arial Unicode MS"/>
          <w:b/>
          <w:bCs/>
          <w:sz w:val="22"/>
          <w:szCs w:val="22"/>
        </w:rPr>
        <w:t>r</w:t>
      </w:r>
      <w:r w:rsidRPr="00315217">
        <w:rPr>
          <w:rFonts w:ascii="Arial Unicode MS" w:eastAsia="Arial Unicode MS" w:hAnsi="Arial Unicode MS" w:cs="Arial Unicode MS"/>
          <w:b/>
          <w:bCs/>
          <w:sz w:val="22"/>
          <w:szCs w:val="22"/>
        </w:rPr>
        <w:t xml:space="preserve"> Schüler</w:t>
      </w:r>
      <w:r w:rsidR="008655A1">
        <w:rPr>
          <w:rFonts w:ascii="Arial Unicode MS" w:eastAsia="Arial Unicode MS" w:hAnsi="Arial Unicode MS" w:cs="Arial Unicode MS"/>
          <w:b/>
          <w:bCs/>
          <w:sz w:val="22"/>
          <w:szCs w:val="22"/>
        </w:rPr>
        <w:t>/</w:t>
      </w:r>
      <w:r w:rsidRPr="00315217">
        <w:rPr>
          <w:rFonts w:ascii="Arial Unicode MS" w:eastAsia="Arial Unicode MS" w:hAnsi="Arial Unicode MS" w:cs="Arial Unicode MS"/>
          <w:b/>
          <w:bCs/>
          <w:sz w:val="22"/>
          <w:szCs w:val="22"/>
        </w:rPr>
        <w:t xml:space="preserve">in zwei Stimmen </w:t>
      </w:r>
      <w:r w:rsidRPr="00315217">
        <w:rPr>
          <w:rFonts w:ascii="Arial Unicode MS" w:eastAsia="Arial Unicode MS" w:hAnsi="Arial Unicode MS" w:cs="Arial Unicode MS"/>
          <w:sz w:val="22"/>
          <w:szCs w:val="22"/>
        </w:rPr>
        <w:t xml:space="preserve">und kann diese frei verteilen (z.B. auch zwei Stimmen für einen Vorschlag). Es gewinnen die drei Vorschläge mit den meisten Stimmen. </w:t>
      </w:r>
      <w:r w:rsidRPr="00315217">
        <w:rPr>
          <w:rFonts w:ascii="Arial Unicode MS" w:eastAsia="Arial Unicode MS" w:hAnsi="Arial Unicode MS" w:cs="Arial Unicode MS"/>
          <w:b/>
          <w:bCs/>
          <w:sz w:val="22"/>
          <w:szCs w:val="22"/>
        </w:rPr>
        <w:t xml:space="preserve">Im zweiten Wahlgang </w:t>
      </w:r>
      <w:r w:rsidRPr="00315217">
        <w:rPr>
          <w:rFonts w:ascii="Arial Unicode MS" w:eastAsia="Arial Unicode MS" w:hAnsi="Arial Unicode MS" w:cs="Arial Unicode MS"/>
          <w:sz w:val="22"/>
          <w:szCs w:val="22"/>
        </w:rPr>
        <w:t>wird nun über die drei Vorschläge abgestimmt, jeder Schüler hat nur noch eine Stimme.</w:t>
      </w:r>
    </w:p>
    <w:p w14:paraId="65B6C886" w14:textId="77777777" w:rsidR="003A254B" w:rsidRPr="00315217" w:rsidRDefault="003A254B" w:rsidP="00C20243">
      <w:pPr>
        <w:ind w:left="-284"/>
        <w:jc w:val="both"/>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Anschließend wird diese Form der Abstimmung und Entscheidungsfindung diskutiert:</w:t>
      </w:r>
    </w:p>
    <w:p w14:paraId="30379C84" w14:textId="77777777" w:rsidR="003A254B" w:rsidRPr="00315217" w:rsidRDefault="003A254B" w:rsidP="00C20243">
      <w:pPr>
        <w:numPr>
          <w:ilvl w:val="0"/>
          <w:numId w:val="3"/>
        </w:numPr>
        <w:tabs>
          <w:tab w:val="clear" w:pos="720"/>
        </w:tabs>
        <w:ind w:left="-284" w:firstLine="0"/>
        <w:jc w:val="both"/>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Was war an dieser Form der Abstimmung positiv / negativ?</w:t>
      </w:r>
    </w:p>
    <w:p w14:paraId="607C33A4" w14:textId="77777777" w:rsidR="003A254B" w:rsidRPr="00315217" w:rsidRDefault="003A254B" w:rsidP="00C20243">
      <w:pPr>
        <w:numPr>
          <w:ilvl w:val="0"/>
          <w:numId w:val="3"/>
        </w:numPr>
        <w:tabs>
          <w:tab w:val="clear" w:pos="720"/>
        </w:tabs>
        <w:ind w:left="-284" w:firstLine="0"/>
        <w:jc w:val="both"/>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 xml:space="preserve">Sind jetzt mehr Schülerinnen und Schüler mit der Entscheidung zufrieden? </w:t>
      </w:r>
    </w:p>
    <w:p w14:paraId="17D6038E" w14:textId="77777777" w:rsidR="003A254B" w:rsidRPr="00315217" w:rsidRDefault="003A254B" w:rsidP="00C20243">
      <w:pPr>
        <w:ind w:left="-284"/>
        <w:jc w:val="both"/>
        <w:rPr>
          <w:rFonts w:ascii="Arial Unicode MS" w:eastAsia="Arial Unicode MS" w:hAnsi="Arial Unicode MS" w:cs="Arial Unicode MS"/>
          <w:sz w:val="22"/>
          <w:szCs w:val="22"/>
        </w:rPr>
      </w:pPr>
    </w:p>
    <w:p w14:paraId="0853246C" w14:textId="77777777" w:rsidR="003A254B" w:rsidRPr="00315217" w:rsidRDefault="003A254B" w:rsidP="00C20243">
      <w:pPr>
        <w:ind w:left="-284"/>
        <w:jc w:val="both"/>
        <w:rPr>
          <w:rFonts w:ascii="Arial Unicode MS" w:eastAsia="Arial Unicode MS" w:hAnsi="Arial Unicode MS" w:cs="Arial Unicode MS"/>
          <w:sz w:val="22"/>
          <w:szCs w:val="22"/>
        </w:rPr>
      </w:pPr>
    </w:p>
    <w:p w14:paraId="78A901CC" w14:textId="77777777" w:rsidR="003A254B" w:rsidRPr="00315217" w:rsidRDefault="003A254B" w:rsidP="00C20243">
      <w:pPr>
        <w:ind w:left="-284"/>
        <w:jc w:val="both"/>
        <w:rPr>
          <w:rFonts w:ascii="Arial Unicode MS" w:eastAsia="Arial Unicode MS" w:hAnsi="Arial Unicode MS" w:cs="Arial Unicode MS"/>
          <w:sz w:val="22"/>
          <w:szCs w:val="22"/>
        </w:rPr>
      </w:pPr>
      <w:r w:rsidRPr="00315217">
        <w:rPr>
          <w:rFonts w:ascii="Arial Unicode MS" w:eastAsia="Arial Unicode MS" w:hAnsi="Arial Unicode MS" w:cs="Arial Unicode MS"/>
          <w:b/>
          <w:bCs/>
          <w:sz w:val="22"/>
          <w:szCs w:val="22"/>
        </w:rPr>
        <w:t>Bedeutung der einzelnen Stimme</w:t>
      </w:r>
    </w:p>
    <w:p w14:paraId="06B6E2A7" w14:textId="77777777" w:rsidR="003A254B" w:rsidRPr="00315217" w:rsidRDefault="003A254B" w:rsidP="00C20243">
      <w:pPr>
        <w:numPr>
          <w:ilvl w:val="0"/>
          <w:numId w:val="1"/>
        </w:numPr>
        <w:tabs>
          <w:tab w:val="clear" w:pos="720"/>
        </w:tabs>
        <w:ind w:left="-284" w:firstLine="0"/>
        <w:jc w:val="both"/>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Warum ist es wichtig, dass man sich an Abstimmungen beteiligt?</w:t>
      </w:r>
    </w:p>
    <w:p w14:paraId="3121D7BE" w14:textId="77777777" w:rsidR="003A254B" w:rsidRPr="00315217" w:rsidRDefault="003A254B" w:rsidP="00C20243">
      <w:pPr>
        <w:numPr>
          <w:ilvl w:val="0"/>
          <w:numId w:val="1"/>
        </w:numPr>
        <w:tabs>
          <w:tab w:val="clear" w:pos="720"/>
        </w:tabs>
        <w:ind w:left="-284" w:firstLine="0"/>
        <w:jc w:val="both"/>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Warum ist es wichtig, dass Abstimmungen „demokratisch“ erfolgen sollten?</w:t>
      </w:r>
    </w:p>
    <w:p w14:paraId="7A5E5AE7" w14:textId="77777777" w:rsidR="003A254B" w:rsidRPr="00315217" w:rsidRDefault="003A254B" w:rsidP="00C20243">
      <w:pPr>
        <w:numPr>
          <w:ilvl w:val="0"/>
          <w:numId w:val="1"/>
        </w:numPr>
        <w:tabs>
          <w:tab w:val="clear" w:pos="720"/>
        </w:tabs>
        <w:ind w:left="-284" w:firstLine="0"/>
        <w:jc w:val="both"/>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Warum ist jede einzelne Stimme bei einer Abstimmung wichtig?</w:t>
      </w:r>
    </w:p>
    <w:p w14:paraId="10D249AE" w14:textId="77777777" w:rsidR="003A254B" w:rsidRPr="00315217" w:rsidRDefault="003A254B" w:rsidP="00C20243">
      <w:pPr>
        <w:ind w:left="-284"/>
        <w:jc w:val="both"/>
        <w:rPr>
          <w:rFonts w:ascii="Arial Unicode MS" w:eastAsia="Arial Unicode MS" w:hAnsi="Arial Unicode MS" w:cs="Arial Unicode MS"/>
          <w:sz w:val="22"/>
          <w:szCs w:val="22"/>
        </w:rPr>
      </w:pPr>
    </w:p>
    <w:p w14:paraId="6E615221" w14:textId="77777777" w:rsidR="003A254B" w:rsidRPr="00315217" w:rsidRDefault="003A254B" w:rsidP="00C20243">
      <w:pPr>
        <w:ind w:left="-284"/>
        <w:jc w:val="both"/>
        <w:rPr>
          <w:rFonts w:ascii="Arial Unicode MS" w:eastAsia="Arial Unicode MS" w:hAnsi="Arial Unicode MS" w:cs="Arial Unicode MS"/>
          <w:sz w:val="22"/>
          <w:szCs w:val="22"/>
        </w:rPr>
      </w:pPr>
    </w:p>
    <w:p w14:paraId="2698A57D" w14:textId="77777777" w:rsidR="003A254B" w:rsidRPr="00315217" w:rsidRDefault="003A254B" w:rsidP="00C20243">
      <w:pPr>
        <w:ind w:left="-284"/>
        <w:jc w:val="both"/>
        <w:rPr>
          <w:rFonts w:ascii="Arial Unicode MS" w:eastAsia="Arial Unicode MS" w:hAnsi="Arial Unicode MS" w:cs="Arial Unicode MS"/>
          <w:sz w:val="22"/>
          <w:szCs w:val="22"/>
        </w:rPr>
      </w:pPr>
      <w:r w:rsidRPr="00315217">
        <w:rPr>
          <w:rFonts w:ascii="Arial Unicode MS" w:eastAsia="Arial Unicode MS" w:hAnsi="Arial Unicode MS" w:cs="Arial Unicode MS"/>
          <w:b/>
          <w:bCs/>
          <w:sz w:val="22"/>
          <w:szCs w:val="22"/>
        </w:rPr>
        <w:t xml:space="preserve">Überleitung zum weiteren Stundenverlauf: </w:t>
      </w:r>
    </w:p>
    <w:p w14:paraId="49117CA8" w14:textId="77777777" w:rsidR="003A254B" w:rsidRPr="00315217" w:rsidRDefault="003A254B" w:rsidP="00C20243">
      <w:pPr>
        <w:numPr>
          <w:ilvl w:val="0"/>
          <w:numId w:val="2"/>
        </w:numPr>
        <w:tabs>
          <w:tab w:val="clear" w:pos="720"/>
        </w:tabs>
        <w:ind w:left="-284" w:firstLine="0"/>
        <w:jc w:val="both"/>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Wählen gehen ist wichtig! Wir werden Argumente finden, die die Bedeutung von Wahlen stärken!</w:t>
      </w:r>
    </w:p>
    <w:p w14:paraId="3EE8277A" w14:textId="77777777" w:rsidR="005278F7" w:rsidRDefault="005278F7" w:rsidP="003A254B">
      <w:pPr>
        <w:ind w:left="-284"/>
        <w:rPr>
          <w:sz w:val="22"/>
          <w:szCs w:val="22"/>
        </w:rPr>
        <w:sectPr w:rsidR="005278F7" w:rsidSect="00240DF5">
          <w:headerReference w:type="default" r:id="rId8"/>
          <w:footerReference w:type="even" r:id="rId9"/>
          <w:footerReference w:type="default" r:id="rId10"/>
          <w:pgSz w:w="11900" w:h="16840"/>
          <w:pgMar w:top="1417" w:right="1417" w:bottom="1134" w:left="1417" w:header="708" w:footer="708" w:gutter="0"/>
          <w:cols w:space="708"/>
          <w:docGrid w:linePitch="360"/>
        </w:sectPr>
      </w:pPr>
    </w:p>
    <w:p w14:paraId="1E81D68F" w14:textId="5DC2AB51" w:rsidR="00B211A2" w:rsidRPr="00B65917" w:rsidRDefault="00B211A2" w:rsidP="00836683">
      <w:pPr>
        <w:spacing w:line="360" w:lineRule="auto"/>
        <w:jc w:val="both"/>
        <w:rPr>
          <w:rFonts w:asciiTheme="minorHAnsi" w:hAnsiTheme="minorHAnsi" w:cstheme="minorHAnsi"/>
          <w:sz w:val="22"/>
          <w:szCs w:val="22"/>
        </w:rPr>
      </w:pPr>
      <w:r w:rsidRPr="00B65917">
        <w:rPr>
          <w:rFonts w:asciiTheme="minorHAnsi" w:hAnsiTheme="minorHAnsi" w:cstheme="minorHAnsi"/>
          <w:noProof/>
          <w:sz w:val="22"/>
          <w:szCs w:val="22"/>
        </w:rPr>
        <w:lastRenderedPageBreak/>
        <w:drawing>
          <wp:anchor distT="0" distB="0" distL="114300" distR="114300" simplePos="0" relativeHeight="251659264" behindDoc="1" locked="0" layoutInCell="1" allowOverlap="1" wp14:anchorId="128E519D" wp14:editId="27220E0F">
            <wp:simplePos x="0" y="0"/>
            <wp:positionH relativeFrom="margin">
              <wp:align>right</wp:align>
            </wp:positionH>
            <wp:positionV relativeFrom="paragraph">
              <wp:posOffset>102</wp:posOffset>
            </wp:positionV>
            <wp:extent cx="1368000" cy="1368000"/>
            <wp:effectExtent l="0" t="0" r="3810" b="3810"/>
            <wp:wrapTight wrapText="bothSides">
              <wp:wrapPolygon edited="0">
                <wp:start x="0" y="0"/>
                <wp:lineTo x="0" y="21359"/>
                <wp:lineTo x="21359" y="21359"/>
                <wp:lineTo x="21359" y="0"/>
                <wp:lineTo x="0" y="0"/>
              </wp:wrapPolygon>
            </wp:wrapTight>
            <wp:docPr id="1846885708" name="Grafik 26" descr="Ein Bild, das Muster, Grafiken, Pixel,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6885708" name="Grafik 26" descr="Ein Bild, das Muster, Grafiken, Pixel, Design enthält.&#10;&#10;KI-generierte Inhalte können fehlerhaft sei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68000" cy="1368000"/>
                    </a:xfrm>
                    <a:prstGeom prst="rect">
                      <a:avLst/>
                    </a:prstGeom>
                    <a:noFill/>
                  </pic:spPr>
                </pic:pic>
              </a:graphicData>
            </a:graphic>
            <wp14:sizeRelH relativeFrom="page">
              <wp14:pctWidth>0</wp14:pctWidth>
            </wp14:sizeRelH>
            <wp14:sizeRelV relativeFrom="page">
              <wp14:pctHeight>0</wp14:pctHeight>
            </wp14:sizeRelV>
          </wp:anchor>
        </w:drawing>
      </w:r>
      <w:r w:rsidRPr="00B65917">
        <w:rPr>
          <w:rFonts w:asciiTheme="minorHAnsi" w:hAnsiTheme="minorHAnsi" w:cstheme="minorHAnsi"/>
          <w:b/>
          <w:bCs/>
          <w:sz w:val="22"/>
          <w:szCs w:val="22"/>
        </w:rPr>
        <w:t>Arbeitsauftrag</w:t>
      </w:r>
    </w:p>
    <w:p w14:paraId="167544D7" w14:textId="196092FB" w:rsidR="002B16B9" w:rsidRPr="00B65917" w:rsidRDefault="00B211A2" w:rsidP="00497B4A">
      <w:pPr>
        <w:spacing w:line="360" w:lineRule="auto"/>
        <w:jc w:val="both"/>
        <w:rPr>
          <w:rFonts w:asciiTheme="minorHAnsi" w:hAnsiTheme="minorHAnsi" w:cstheme="minorHAnsi"/>
          <w:sz w:val="22"/>
          <w:szCs w:val="22"/>
        </w:rPr>
      </w:pPr>
      <w:r w:rsidRPr="00B65917">
        <w:rPr>
          <w:rFonts w:asciiTheme="minorHAnsi" w:hAnsiTheme="minorHAnsi" w:cstheme="minorHAnsi"/>
          <w:sz w:val="22"/>
          <w:szCs w:val="22"/>
        </w:rPr>
        <w:t>Beschreibe mit Hilfe des Erklärvideos den typischen Wahlvorgang in vier Schritten und trage die Ergebnisse in die untenstehende Tabelle ein.</w:t>
      </w:r>
    </w:p>
    <w:p w14:paraId="03F000E4" w14:textId="6A6383AD" w:rsidR="00B211A2" w:rsidRPr="00B65917" w:rsidRDefault="002B16B9" w:rsidP="00497B4A">
      <w:pPr>
        <w:spacing w:line="360" w:lineRule="auto"/>
        <w:jc w:val="both"/>
        <w:rPr>
          <w:rFonts w:asciiTheme="minorHAnsi" w:hAnsiTheme="minorHAnsi" w:cstheme="minorHAnsi"/>
          <w:sz w:val="22"/>
          <w:szCs w:val="22"/>
        </w:rPr>
      </w:pPr>
      <w:r w:rsidRPr="00B65917">
        <w:rPr>
          <w:rFonts w:asciiTheme="minorHAnsi" w:hAnsiTheme="minorHAnsi" w:cstheme="minorHAnsi"/>
          <w:sz w:val="22"/>
          <w:szCs w:val="22"/>
        </w:rPr>
        <w:t>(Hinweis: Video bis Minute 1:23 schauen.)</w:t>
      </w:r>
    </w:p>
    <w:p w14:paraId="295ECF9F" w14:textId="087B812A" w:rsidR="00B211A2" w:rsidRPr="00B65917" w:rsidRDefault="00836683" w:rsidP="00B211A2">
      <w:pPr>
        <w:rPr>
          <w:rFonts w:asciiTheme="minorHAnsi" w:hAnsiTheme="minorHAnsi" w:cstheme="minorHAnsi"/>
        </w:rPr>
      </w:pPr>
      <w:r w:rsidRPr="008D569A">
        <w:rPr>
          <w:noProof/>
        </w:rPr>
        <mc:AlternateContent>
          <mc:Choice Requires="wps">
            <w:drawing>
              <wp:anchor distT="0" distB="0" distL="114300" distR="114300" simplePos="0" relativeHeight="251664384" behindDoc="1" locked="0" layoutInCell="1" allowOverlap="1" wp14:anchorId="6BF70CAC" wp14:editId="5FAA5999">
                <wp:simplePos x="0" y="0"/>
                <wp:positionH relativeFrom="margin">
                  <wp:posOffset>33443</wp:posOffset>
                </wp:positionH>
                <wp:positionV relativeFrom="paragraph">
                  <wp:posOffset>87630</wp:posOffset>
                </wp:positionV>
                <wp:extent cx="4638675" cy="142875"/>
                <wp:effectExtent l="0" t="0" r="0" b="0"/>
                <wp:wrapNone/>
                <wp:docPr id="1141537068" name="Textfeld 25"/>
                <wp:cNvGraphicFramePr/>
                <a:graphic xmlns:a="http://schemas.openxmlformats.org/drawingml/2006/main">
                  <a:graphicData uri="http://schemas.microsoft.com/office/word/2010/wordprocessingShape">
                    <wps:wsp>
                      <wps:cNvSpPr txBox="1"/>
                      <wps:spPr>
                        <a:xfrm>
                          <a:off x="0" y="0"/>
                          <a:ext cx="4638675" cy="142875"/>
                        </a:xfrm>
                        <a:prstGeom prst="rect">
                          <a:avLst/>
                        </a:prstGeom>
                        <a:solidFill>
                          <a:prstClr val="white"/>
                        </a:solidFill>
                        <a:ln>
                          <a:noFill/>
                        </a:ln>
                      </wps:spPr>
                      <wps:txbx>
                        <w:txbxContent>
                          <w:p w14:paraId="7B375A6F" w14:textId="79DB940C" w:rsidR="00B211A2" w:rsidRPr="00B65917" w:rsidRDefault="00B211A2" w:rsidP="00B211A2">
                            <w:pPr>
                              <w:pStyle w:val="Beschriftung"/>
                              <w:spacing w:after="0"/>
                              <w:rPr>
                                <w:rFonts w:asciiTheme="minorHAnsi" w:hAnsiTheme="minorHAnsi" w:cstheme="minorHAnsi"/>
                              </w:rPr>
                            </w:pPr>
                            <w:r w:rsidRPr="00B65917">
                              <w:rPr>
                                <w:rFonts w:asciiTheme="minorHAnsi" w:hAnsiTheme="minorHAnsi" w:cstheme="minorHAnsi"/>
                              </w:rPr>
                              <w:t xml:space="preserve">Abbildung </w:t>
                            </w:r>
                            <w:r w:rsidR="00000000" w:rsidRPr="00B65917">
                              <w:rPr>
                                <w:rFonts w:asciiTheme="minorHAnsi" w:hAnsiTheme="minorHAnsi" w:cstheme="minorHAnsi"/>
                              </w:rPr>
                              <w:fldChar w:fldCharType="begin"/>
                            </w:r>
                            <w:r w:rsidR="00000000" w:rsidRPr="00B65917">
                              <w:rPr>
                                <w:rFonts w:asciiTheme="minorHAnsi" w:hAnsiTheme="minorHAnsi" w:cstheme="minorHAnsi"/>
                              </w:rPr>
                              <w:instrText xml:space="preserve"> SEQ Abbildung \* ARABIC </w:instrText>
                            </w:r>
                            <w:r w:rsidR="00000000" w:rsidRPr="00B65917">
                              <w:rPr>
                                <w:rFonts w:asciiTheme="minorHAnsi" w:hAnsiTheme="minorHAnsi" w:cstheme="minorHAnsi"/>
                              </w:rPr>
                              <w:fldChar w:fldCharType="separate"/>
                            </w:r>
                            <w:r w:rsidRPr="00B65917">
                              <w:rPr>
                                <w:rFonts w:asciiTheme="minorHAnsi" w:hAnsiTheme="minorHAnsi" w:cstheme="minorHAnsi"/>
                                <w:noProof/>
                              </w:rPr>
                              <w:t>1</w:t>
                            </w:r>
                            <w:r w:rsidR="00000000" w:rsidRPr="00B65917">
                              <w:rPr>
                                <w:rFonts w:asciiTheme="minorHAnsi" w:hAnsiTheme="minorHAnsi" w:cstheme="minorHAnsi"/>
                                <w:noProof/>
                              </w:rPr>
                              <w:fldChar w:fldCharType="end"/>
                            </w:r>
                            <w:r w:rsidRPr="00B65917">
                              <w:rPr>
                                <w:rFonts w:asciiTheme="minorHAnsi" w:hAnsiTheme="minorHAnsi" w:cstheme="minorHAnsi"/>
                              </w:rPr>
                              <w:t xml:space="preserve"> - Wie wählt man? Quelle: </w:t>
                            </w:r>
                            <w:hyperlink r:id="rId12" w:history="1">
                              <w:r w:rsidRPr="00B65917">
                                <w:rPr>
                                  <w:rStyle w:val="Hyperlink"/>
                                  <w:rFonts w:asciiTheme="minorHAnsi" w:hAnsiTheme="minorHAnsi" w:cstheme="minorHAnsi"/>
                                </w:rPr>
                                <w:t>https://www.youtube.com/watch?v=Dn6ruFW8kMM&amp;t=1s</w:t>
                              </w:r>
                            </w:hyperlink>
                          </w:p>
                          <w:p w14:paraId="5FFF1060" w14:textId="77777777" w:rsidR="00B211A2" w:rsidRPr="00B65917" w:rsidRDefault="00B211A2" w:rsidP="00B211A2">
                            <w:pPr>
                              <w:rPr>
                                <w:rFonts w:asciiTheme="minorHAnsi" w:hAnsiTheme="minorHAnsi" w:cstheme="minorHAnsi"/>
                              </w:rPr>
                            </w:pPr>
                          </w:p>
                          <w:p w14:paraId="06558040" w14:textId="77777777" w:rsidR="00B211A2" w:rsidRPr="00B65917" w:rsidRDefault="00B211A2" w:rsidP="00B211A2">
                            <w:pPr>
                              <w:rPr>
                                <w:rFonts w:asciiTheme="minorHAnsi" w:hAnsiTheme="minorHAnsi" w:cstheme="minorHAnsi"/>
                              </w:rPr>
                            </w:pPr>
                          </w:p>
                          <w:p w14:paraId="5B29A45E" w14:textId="77777777" w:rsidR="00B211A2" w:rsidRPr="00B65917" w:rsidRDefault="00B211A2" w:rsidP="00B211A2">
                            <w:pPr>
                              <w:rPr>
                                <w:rFonts w:asciiTheme="minorHAnsi" w:hAnsiTheme="minorHAnsi" w:cstheme="minorHAnsi"/>
                              </w:rPr>
                            </w:pPr>
                          </w:p>
                        </w:txbxContent>
                      </wps:txbx>
                      <wps:bodyPr rot="0" spcFirstLastPara="0" vertOverflow="clip" horzOverflow="clip"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6BF70CAC" id="_x0000_t202" coordsize="21600,21600" o:spt="202" path="m,l,21600r21600,l21600,xe">
                <v:stroke joinstyle="miter"/>
                <v:path gradientshapeok="t" o:connecttype="rect"/>
              </v:shapetype>
              <v:shape id="Textfeld 25" o:spid="_x0000_s1026" type="#_x0000_t202" style="position:absolute;margin-left:2.65pt;margin-top:6.9pt;width:365.25pt;height:11.25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" stroked="f">
                <v:textbox inset="0,0,0,0">
                  <w:txbxContent>
                    <w:p w14:paraId="7B375A6F" w14:textId="79DB940C" w:rsidR="00B211A2" w:rsidRPr="00B65917" w:rsidRDefault="00B211A2" w:rsidP="00B211A2">
                      <w:pPr>
                        <w:pStyle w:val="Beschriftung"/>
                        <w:spacing w:after="0"/>
                        <w:rPr>
                          <w:rFonts w:asciiTheme="minorHAnsi" w:hAnsiTheme="minorHAnsi" w:cstheme="minorHAnsi"/>
                        </w:rPr>
                      </w:pPr>
                      <w:r w:rsidRPr="00B65917">
                        <w:rPr>
                          <w:rFonts w:asciiTheme="minorHAnsi" w:hAnsiTheme="minorHAnsi" w:cstheme="minorHAnsi"/>
                        </w:rPr>
                        <w:t xml:space="preserve">Abbildung </w:t>
                      </w:r>
                      <w:r w:rsidR="00000000" w:rsidRPr="00B65917">
                        <w:rPr>
                          <w:rFonts w:asciiTheme="minorHAnsi" w:hAnsiTheme="minorHAnsi" w:cstheme="minorHAnsi"/>
                        </w:rPr>
                        <w:fldChar w:fldCharType="begin"/>
                      </w:r>
                      <w:r w:rsidR="00000000" w:rsidRPr="00B65917">
                        <w:rPr>
                          <w:rFonts w:asciiTheme="minorHAnsi" w:hAnsiTheme="minorHAnsi" w:cstheme="minorHAnsi"/>
                        </w:rPr>
                        <w:instrText xml:space="preserve"> SEQ Abbildung \* ARABIC </w:instrText>
                      </w:r>
                      <w:r w:rsidR="00000000" w:rsidRPr="00B65917">
                        <w:rPr>
                          <w:rFonts w:asciiTheme="minorHAnsi" w:hAnsiTheme="minorHAnsi" w:cstheme="minorHAnsi"/>
                        </w:rPr>
                        <w:fldChar w:fldCharType="separate"/>
                      </w:r>
                      <w:r w:rsidRPr="00B65917">
                        <w:rPr>
                          <w:rFonts w:asciiTheme="minorHAnsi" w:hAnsiTheme="minorHAnsi" w:cstheme="minorHAnsi"/>
                          <w:noProof/>
                        </w:rPr>
                        <w:t>1</w:t>
                      </w:r>
                      <w:r w:rsidR="00000000" w:rsidRPr="00B65917">
                        <w:rPr>
                          <w:rFonts w:asciiTheme="minorHAnsi" w:hAnsiTheme="minorHAnsi" w:cstheme="minorHAnsi"/>
                          <w:noProof/>
                        </w:rPr>
                        <w:fldChar w:fldCharType="end"/>
                      </w:r>
                      <w:r w:rsidRPr="00B65917">
                        <w:rPr>
                          <w:rFonts w:asciiTheme="minorHAnsi" w:hAnsiTheme="minorHAnsi" w:cstheme="minorHAnsi"/>
                        </w:rPr>
                        <w:t xml:space="preserve"> - Wie wählt man? Quelle: </w:t>
                      </w:r>
                      <w:hyperlink r:id="rId13" w:history="1">
                        <w:r w:rsidRPr="00B65917">
                          <w:rPr>
                            <w:rStyle w:val="Hyperlink"/>
                            <w:rFonts w:asciiTheme="minorHAnsi" w:hAnsiTheme="minorHAnsi" w:cstheme="minorHAnsi"/>
                          </w:rPr>
                          <w:t>https://www.youtube.com/watch?v=Dn6ruFW8kMM&amp;t=1s</w:t>
                        </w:r>
                      </w:hyperlink>
                    </w:p>
                    <w:p w14:paraId="5FFF1060" w14:textId="77777777" w:rsidR="00B211A2" w:rsidRPr="00B65917" w:rsidRDefault="00B211A2" w:rsidP="00B211A2">
                      <w:pPr>
                        <w:rPr>
                          <w:rFonts w:asciiTheme="minorHAnsi" w:hAnsiTheme="minorHAnsi" w:cstheme="minorHAnsi"/>
                        </w:rPr>
                      </w:pPr>
                    </w:p>
                    <w:p w14:paraId="06558040" w14:textId="77777777" w:rsidR="00B211A2" w:rsidRPr="00B65917" w:rsidRDefault="00B211A2" w:rsidP="00B211A2">
                      <w:pPr>
                        <w:rPr>
                          <w:rFonts w:asciiTheme="minorHAnsi" w:hAnsiTheme="minorHAnsi" w:cstheme="minorHAnsi"/>
                        </w:rPr>
                      </w:pPr>
                    </w:p>
                    <w:p w14:paraId="5B29A45E" w14:textId="77777777" w:rsidR="00B211A2" w:rsidRPr="00B65917" w:rsidRDefault="00B211A2" w:rsidP="00B211A2">
                      <w:pPr>
                        <w:rPr>
                          <w:rFonts w:asciiTheme="minorHAnsi" w:hAnsiTheme="minorHAnsi" w:cstheme="minorHAnsi"/>
                        </w:rPr>
                      </w:pPr>
                    </w:p>
                  </w:txbxContent>
                </v:textbox>
                <w10:wrap anchorx="margin"/>
              </v:shape>
            </w:pict>
          </mc:Fallback>
        </mc:AlternateContent>
      </w:r>
    </w:p>
    <w:p w14:paraId="24E1888E" w14:textId="51C18797" w:rsidR="00B211A2" w:rsidRPr="00B65917" w:rsidRDefault="00B211A2" w:rsidP="00B211A2">
      <w:pPr>
        <w:rPr>
          <w:rFonts w:asciiTheme="minorHAnsi" w:hAnsiTheme="minorHAnsi" w:cstheme="minorHAnsi"/>
        </w:rPr>
      </w:pPr>
    </w:p>
    <w:p w14:paraId="70954970" w14:textId="77777777" w:rsidR="00B211A2" w:rsidRPr="00B65917" w:rsidRDefault="00B211A2" w:rsidP="00B211A2">
      <w:pPr>
        <w:rPr>
          <w:rFonts w:asciiTheme="minorHAnsi" w:hAnsiTheme="minorHAnsi" w:cstheme="minorHAnsi"/>
        </w:rPr>
      </w:pPr>
    </w:p>
    <w:p w14:paraId="354FC15B" w14:textId="0EA8F706" w:rsidR="00B211A2" w:rsidRPr="00B65917" w:rsidRDefault="00B211A2" w:rsidP="00B211A2">
      <w:pPr>
        <w:rPr>
          <w:rFonts w:asciiTheme="minorHAnsi" w:hAnsiTheme="minorHAnsi" w:cstheme="minorHAnsi"/>
        </w:rPr>
      </w:pPr>
    </w:p>
    <w:tbl>
      <w:tblPr>
        <w:tblStyle w:val="TabellemithellemGitternetz"/>
        <w:tblW w:w="5000" w:type="pct"/>
        <w:tblLook w:val="04A0" w:firstRow="1" w:lastRow="0" w:firstColumn="1" w:lastColumn="0" w:noHBand="0" w:noVBand="1"/>
      </w:tblPr>
      <w:tblGrid>
        <w:gridCol w:w="1266"/>
        <w:gridCol w:w="8362"/>
      </w:tblGrid>
      <w:tr w:rsidR="00B211A2" w:rsidRPr="00B65917" w14:paraId="53124092" w14:textId="77777777" w:rsidTr="00B211A2">
        <w:trPr>
          <w:trHeight w:val="1864"/>
        </w:trPr>
        <w:tc>
          <w:tcPr>
            <w:tcW w:w="657" w:type="pct"/>
            <w:vAlign w:val="center"/>
            <w:hideMark/>
          </w:tcPr>
          <w:p w14:paraId="4FB99B8C" w14:textId="77777777" w:rsidR="00B211A2" w:rsidRPr="00B65917" w:rsidRDefault="00B211A2" w:rsidP="00B211A2">
            <w:pPr>
              <w:spacing w:after="160" w:line="278" w:lineRule="auto"/>
              <w:jc w:val="center"/>
              <w:rPr>
                <w:rFonts w:asciiTheme="minorHAnsi" w:hAnsiTheme="minorHAnsi" w:cstheme="minorHAnsi"/>
              </w:rPr>
            </w:pPr>
            <w:r w:rsidRPr="00B65917">
              <w:rPr>
                <w:rFonts w:asciiTheme="minorHAnsi" w:hAnsiTheme="minorHAnsi" w:cstheme="minorHAnsi"/>
                <w:noProof/>
              </w:rPr>
              <w:drawing>
                <wp:anchor distT="0" distB="0" distL="114300" distR="114300" simplePos="0" relativeHeight="251660288" behindDoc="1" locked="0" layoutInCell="1" allowOverlap="1" wp14:anchorId="52E9348D" wp14:editId="5791E38E">
                  <wp:simplePos x="0" y="0"/>
                  <wp:positionH relativeFrom="column">
                    <wp:posOffset>19050</wp:posOffset>
                  </wp:positionH>
                  <wp:positionV relativeFrom="paragraph">
                    <wp:posOffset>116205</wp:posOffset>
                  </wp:positionV>
                  <wp:extent cx="656590" cy="1080135"/>
                  <wp:effectExtent l="0" t="0" r="0" b="5715"/>
                  <wp:wrapTight wrapText="bothSides">
                    <wp:wrapPolygon edited="0">
                      <wp:start x="0" y="0"/>
                      <wp:lineTo x="0" y="21333"/>
                      <wp:lineTo x="20681" y="21333"/>
                      <wp:lineTo x="20681" y="0"/>
                      <wp:lineTo x="0" y="0"/>
                    </wp:wrapPolygon>
                  </wp:wrapTight>
                  <wp:docPr id="2099446600" name="Grafik 24" descr="Ein Bild, das Entwurf, Diagramm, Zeichnung,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in Bild, das Entwurf, Diagramm, Zeichnung, Design enthält.&#10;&#10;KI-generierte Inhalte können fehlerhaft sein."/>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56590" cy="1080135"/>
                          </a:xfrm>
                          <a:prstGeom prst="rect">
                            <a:avLst/>
                          </a:prstGeom>
                          <a:noFill/>
                        </pic:spPr>
                      </pic:pic>
                    </a:graphicData>
                  </a:graphic>
                  <wp14:sizeRelH relativeFrom="margin">
                    <wp14:pctWidth>0</wp14:pctWidth>
                  </wp14:sizeRelH>
                  <wp14:sizeRelV relativeFrom="margin">
                    <wp14:pctHeight>0</wp14:pctHeight>
                  </wp14:sizeRelV>
                </wp:anchor>
              </w:drawing>
            </w:r>
          </w:p>
        </w:tc>
        <w:tc>
          <w:tcPr>
            <w:tcW w:w="4343" w:type="pct"/>
            <w:vAlign w:val="center"/>
          </w:tcPr>
          <w:p w14:paraId="1E911B62" w14:textId="71CEAB4E" w:rsidR="00B211A2" w:rsidRPr="00B65917" w:rsidRDefault="00B211A2" w:rsidP="00BF137A">
            <w:pPr>
              <w:spacing w:after="160" w:line="278" w:lineRule="auto"/>
              <w:jc w:val="center"/>
              <w:rPr>
                <w:rFonts w:asciiTheme="minorHAnsi" w:hAnsiTheme="minorHAnsi" w:cstheme="minorHAnsi"/>
                <w:b/>
                <w:bCs/>
              </w:rPr>
            </w:pPr>
            <w:r w:rsidRPr="00B65917">
              <w:rPr>
                <w:rFonts w:asciiTheme="minorHAnsi" w:hAnsiTheme="minorHAnsi" w:cstheme="minorHAnsi"/>
                <w:b/>
                <w:bCs/>
              </w:rPr>
              <w:t xml:space="preserve">Schritt </w:t>
            </w:r>
            <w:r w:rsidR="00BF137A" w:rsidRPr="00B65917">
              <w:rPr>
                <w:rFonts w:asciiTheme="minorHAnsi" w:hAnsiTheme="minorHAnsi" w:cstheme="minorHAnsi"/>
                <w:b/>
                <w:bCs/>
              </w:rPr>
              <w:t>1 – Vorbereitung für die Wahl</w:t>
            </w:r>
          </w:p>
          <w:p w14:paraId="3FD44A0E" w14:textId="77777777" w:rsidR="00B211A2" w:rsidRPr="00B65917" w:rsidRDefault="00B211A2" w:rsidP="00B211A2">
            <w:pPr>
              <w:spacing w:after="160" w:line="278" w:lineRule="auto"/>
              <w:jc w:val="center"/>
              <w:rPr>
                <w:rFonts w:asciiTheme="minorHAnsi" w:hAnsiTheme="minorHAnsi" w:cstheme="minorHAnsi"/>
                <w:b/>
                <w:bCs/>
              </w:rPr>
            </w:pPr>
          </w:p>
          <w:p w14:paraId="48B06364" w14:textId="77777777" w:rsidR="00B211A2" w:rsidRPr="00B65917" w:rsidRDefault="00B211A2" w:rsidP="00B211A2">
            <w:pPr>
              <w:spacing w:after="160" w:line="278" w:lineRule="auto"/>
              <w:jc w:val="center"/>
              <w:rPr>
                <w:rFonts w:asciiTheme="minorHAnsi" w:hAnsiTheme="minorHAnsi" w:cstheme="minorHAnsi"/>
                <w:b/>
                <w:bCs/>
              </w:rPr>
            </w:pPr>
          </w:p>
          <w:p w14:paraId="3558FF97" w14:textId="77777777" w:rsidR="00B211A2" w:rsidRPr="00B65917" w:rsidRDefault="00B211A2" w:rsidP="00B211A2">
            <w:pPr>
              <w:spacing w:after="160" w:line="278" w:lineRule="auto"/>
              <w:jc w:val="center"/>
              <w:rPr>
                <w:rFonts w:asciiTheme="minorHAnsi" w:hAnsiTheme="minorHAnsi" w:cstheme="minorHAnsi"/>
                <w:b/>
                <w:bCs/>
              </w:rPr>
            </w:pPr>
          </w:p>
          <w:p w14:paraId="08BBC3B6" w14:textId="77777777" w:rsidR="00B211A2" w:rsidRPr="00B65917" w:rsidRDefault="00B211A2" w:rsidP="00B211A2">
            <w:pPr>
              <w:spacing w:after="160" w:line="278" w:lineRule="auto"/>
              <w:jc w:val="center"/>
              <w:rPr>
                <w:rFonts w:asciiTheme="minorHAnsi" w:hAnsiTheme="minorHAnsi" w:cstheme="minorHAnsi"/>
                <w:b/>
                <w:bCs/>
              </w:rPr>
            </w:pPr>
          </w:p>
          <w:p w14:paraId="65D2624E" w14:textId="77777777" w:rsidR="00B211A2" w:rsidRPr="00B65917" w:rsidRDefault="00B211A2" w:rsidP="00B211A2">
            <w:pPr>
              <w:spacing w:after="160" w:line="278" w:lineRule="auto"/>
              <w:jc w:val="center"/>
              <w:rPr>
                <w:rFonts w:asciiTheme="minorHAnsi" w:hAnsiTheme="minorHAnsi" w:cstheme="minorHAnsi"/>
              </w:rPr>
            </w:pPr>
          </w:p>
        </w:tc>
      </w:tr>
      <w:tr w:rsidR="00B211A2" w:rsidRPr="00B65917" w14:paraId="0680DAE1" w14:textId="77777777" w:rsidTr="00B211A2">
        <w:trPr>
          <w:trHeight w:val="1864"/>
        </w:trPr>
        <w:tc>
          <w:tcPr>
            <w:tcW w:w="657" w:type="pct"/>
            <w:vAlign w:val="center"/>
            <w:hideMark/>
          </w:tcPr>
          <w:p w14:paraId="7E441300" w14:textId="77777777" w:rsidR="00B211A2" w:rsidRPr="00B65917" w:rsidRDefault="00B211A2" w:rsidP="00B211A2">
            <w:pPr>
              <w:spacing w:after="160" w:line="278" w:lineRule="auto"/>
              <w:jc w:val="center"/>
              <w:rPr>
                <w:rFonts w:asciiTheme="minorHAnsi" w:hAnsiTheme="minorHAnsi" w:cstheme="minorHAnsi"/>
              </w:rPr>
            </w:pPr>
            <w:r w:rsidRPr="00B65917">
              <w:rPr>
                <w:rFonts w:asciiTheme="minorHAnsi" w:hAnsiTheme="minorHAnsi" w:cstheme="minorHAnsi"/>
                <w:noProof/>
              </w:rPr>
              <w:drawing>
                <wp:anchor distT="0" distB="0" distL="114300" distR="114300" simplePos="0" relativeHeight="251661312" behindDoc="1" locked="0" layoutInCell="1" allowOverlap="1" wp14:anchorId="12D3B2BA" wp14:editId="5E7C51E0">
                  <wp:simplePos x="0" y="0"/>
                  <wp:positionH relativeFrom="column">
                    <wp:posOffset>-1270</wp:posOffset>
                  </wp:positionH>
                  <wp:positionV relativeFrom="paragraph">
                    <wp:posOffset>106680</wp:posOffset>
                  </wp:positionV>
                  <wp:extent cx="659765" cy="1080135"/>
                  <wp:effectExtent l="0" t="0" r="6985" b="5715"/>
                  <wp:wrapTight wrapText="bothSides">
                    <wp:wrapPolygon edited="0">
                      <wp:start x="0" y="0"/>
                      <wp:lineTo x="0" y="21333"/>
                      <wp:lineTo x="21205" y="21333"/>
                      <wp:lineTo x="21205" y="0"/>
                      <wp:lineTo x="0" y="0"/>
                    </wp:wrapPolygon>
                  </wp:wrapTight>
                  <wp:docPr id="376619251" name="Grafik 23" descr="Ein Bild, das Symbol, Grafiken, Schrift,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Ein Bild, das Symbol, Grafiken, Schrift, Design enthält.&#10;&#10;KI-generierte Inhalte können fehlerhaft sei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59765" cy="1080135"/>
                          </a:xfrm>
                          <a:prstGeom prst="rect">
                            <a:avLst/>
                          </a:prstGeom>
                          <a:noFill/>
                        </pic:spPr>
                      </pic:pic>
                    </a:graphicData>
                  </a:graphic>
                  <wp14:sizeRelH relativeFrom="margin">
                    <wp14:pctWidth>0</wp14:pctWidth>
                  </wp14:sizeRelH>
                  <wp14:sizeRelV relativeFrom="margin">
                    <wp14:pctHeight>0</wp14:pctHeight>
                  </wp14:sizeRelV>
                </wp:anchor>
              </w:drawing>
            </w:r>
          </w:p>
        </w:tc>
        <w:tc>
          <w:tcPr>
            <w:tcW w:w="4343" w:type="pct"/>
            <w:vAlign w:val="center"/>
          </w:tcPr>
          <w:p w14:paraId="2A705ABF" w14:textId="6BFC99B5" w:rsidR="00BF137A" w:rsidRPr="00B65917" w:rsidRDefault="00B211A2" w:rsidP="00BF137A">
            <w:pPr>
              <w:spacing w:after="160" w:line="278" w:lineRule="auto"/>
              <w:jc w:val="center"/>
              <w:rPr>
                <w:rFonts w:asciiTheme="minorHAnsi" w:hAnsiTheme="minorHAnsi" w:cstheme="minorHAnsi"/>
                <w:b/>
                <w:bCs/>
              </w:rPr>
            </w:pPr>
            <w:r w:rsidRPr="00B65917">
              <w:rPr>
                <w:rFonts w:asciiTheme="minorHAnsi" w:hAnsiTheme="minorHAnsi" w:cstheme="minorHAnsi"/>
                <w:b/>
                <w:bCs/>
              </w:rPr>
              <w:t>Schritt 2</w:t>
            </w:r>
            <w:r w:rsidR="00BF137A" w:rsidRPr="00B65917">
              <w:rPr>
                <w:rFonts w:asciiTheme="minorHAnsi" w:hAnsiTheme="minorHAnsi" w:cstheme="minorHAnsi"/>
                <w:b/>
                <w:bCs/>
              </w:rPr>
              <w:t xml:space="preserve"> – Stimmzettel erhalten</w:t>
            </w:r>
          </w:p>
          <w:p w14:paraId="70DCD553" w14:textId="77777777" w:rsidR="00B211A2" w:rsidRPr="00B65917" w:rsidRDefault="00B211A2" w:rsidP="00B211A2">
            <w:pPr>
              <w:spacing w:after="160" w:line="278" w:lineRule="auto"/>
              <w:jc w:val="center"/>
              <w:rPr>
                <w:rFonts w:asciiTheme="minorHAnsi" w:hAnsiTheme="minorHAnsi" w:cstheme="minorHAnsi"/>
                <w:b/>
                <w:bCs/>
              </w:rPr>
            </w:pPr>
          </w:p>
          <w:p w14:paraId="62F0CB49" w14:textId="77777777" w:rsidR="00B211A2" w:rsidRPr="00B65917" w:rsidRDefault="00B211A2" w:rsidP="00B211A2">
            <w:pPr>
              <w:spacing w:after="160" w:line="278" w:lineRule="auto"/>
              <w:jc w:val="center"/>
              <w:rPr>
                <w:rFonts w:asciiTheme="minorHAnsi" w:hAnsiTheme="minorHAnsi" w:cstheme="minorHAnsi"/>
                <w:b/>
                <w:bCs/>
              </w:rPr>
            </w:pPr>
          </w:p>
          <w:p w14:paraId="4AB38C5B" w14:textId="77777777" w:rsidR="00B211A2" w:rsidRPr="00B65917" w:rsidRDefault="00B211A2" w:rsidP="00B211A2">
            <w:pPr>
              <w:spacing w:after="160" w:line="278" w:lineRule="auto"/>
              <w:jc w:val="center"/>
              <w:rPr>
                <w:rFonts w:asciiTheme="minorHAnsi" w:hAnsiTheme="minorHAnsi" w:cstheme="minorHAnsi"/>
                <w:b/>
                <w:bCs/>
              </w:rPr>
            </w:pPr>
          </w:p>
          <w:p w14:paraId="61410F06" w14:textId="77777777" w:rsidR="00B211A2" w:rsidRPr="00B65917" w:rsidRDefault="00B211A2" w:rsidP="00B211A2">
            <w:pPr>
              <w:spacing w:after="160" w:line="278" w:lineRule="auto"/>
              <w:jc w:val="center"/>
              <w:rPr>
                <w:rFonts w:asciiTheme="minorHAnsi" w:hAnsiTheme="minorHAnsi" w:cstheme="minorHAnsi"/>
              </w:rPr>
            </w:pPr>
          </w:p>
          <w:p w14:paraId="3F003869" w14:textId="77777777" w:rsidR="00B211A2" w:rsidRPr="00B65917" w:rsidRDefault="00B211A2" w:rsidP="00B211A2">
            <w:pPr>
              <w:spacing w:after="160" w:line="278" w:lineRule="auto"/>
              <w:jc w:val="center"/>
              <w:rPr>
                <w:rFonts w:asciiTheme="minorHAnsi" w:hAnsiTheme="minorHAnsi" w:cstheme="minorHAnsi"/>
              </w:rPr>
            </w:pPr>
          </w:p>
        </w:tc>
      </w:tr>
      <w:tr w:rsidR="00B211A2" w:rsidRPr="00B65917" w14:paraId="5B3C8472" w14:textId="77777777" w:rsidTr="00B211A2">
        <w:trPr>
          <w:trHeight w:val="1864"/>
        </w:trPr>
        <w:tc>
          <w:tcPr>
            <w:tcW w:w="657" w:type="pct"/>
            <w:vAlign w:val="center"/>
            <w:hideMark/>
          </w:tcPr>
          <w:p w14:paraId="1859AF33" w14:textId="77777777" w:rsidR="00B211A2" w:rsidRPr="00B65917" w:rsidRDefault="00B211A2" w:rsidP="00B211A2">
            <w:pPr>
              <w:spacing w:after="160" w:line="278" w:lineRule="auto"/>
              <w:jc w:val="center"/>
              <w:rPr>
                <w:rFonts w:asciiTheme="minorHAnsi" w:hAnsiTheme="minorHAnsi" w:cstheme="minorHAnsi"/>
              </w:rPr>
            </w:pPr>
            <w:r w:rsidRPr="00B65917">
              <w:rPr>
                <w:rFonts w:asciiTheme="minorHAnsi" w:hAnsiTheme="minorHAnsi" w:cstheme="minorHAnsi"/>
                <w:noProof/>
              </w:rPr>
              <w:drawing>
                <wp:anchor distT="0" distB="0" distL="114300" distR="114300" simplePos="0" relativeHeight="251663360" behindDoc="1" locked="0" layoutInCell="1" allowOverlap="1" wp14:anchorId="625DE314" wp14:editId="46DD54E6">
                  <wp:simplePos x="0" y="0"/>
                  <wp:positionH relativeFrom="column">
                    <wp:posOffset>3175</wp:posOffset>
                  </wp:positionH>
                  <wp:positionV relativeFrom="paragraph">
                    <wp:posOffset>96520</wp:posOffset>
                  </wp:positionV>
                  <wp:extent cx="659765" cy="1080135"/>
                  <wp:effectExtent l="0" t="0" r="6985" b="5715"/>
                  <wp:wrapTight wrapText="bothSides">
                    <wp:wrapPolygon edited="0">
                      <wp:start x="0" y="0"/>
                      <wp:lineTo x="0" y="21333"/>
                      <wp:lineTo x="21205" y="21333"/>
                      <wp:lineTo x="21205" y="0"/>
                      <wp:lineTo x="0" y="0"/>
                    </wp:wrapPolygon>
                  </wp:wrapTight>
                  <wp:docPr id="825408569" name="Grafik 22" descr="Ein Bild, das Symbol, Grafiken, Schrift,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Ein Bild, das Symbol, Grafiken, Schrift, Design enthält.&#10;&#10;KI-generierte Inhalte können fehlerhaft sei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59765" cy="1080135"/>
                          </a:xfrm>
                          <a:prstGeom prst="rect">
                            <a:avLst/>
                          </a:prstGeom>
                          <a:noFill/>
                        </pic:spPr>
                      </pic:pic>
                    </a:graphicData>
                  </a:graphic>
                  <wp14:sizeRelH relativeFrom="margin">
                    <wp14:pctWidth>0</wp14:pctWidth>
                  </wp14:sizeRelH>
                  <wp14:sizeRelV relativeFrom="margin">
                    <wp14:pctHeight>0</wp14:pctHeight>
                  </wp14:sizeRelV>
                </wp:anchor>
              </w:drawing>
            </w:r>
          </w:p>
        </w:tc>
        <w:tc>
          <w:tcPr>
            <w:tcW w:w="4343" w:type="pct"/>
            <w:vAlign w:val="center"/>
          </w:tcPr>
          <w:p w14:paraId="43A2F99D" w14:textId="2751A881" w:rsidR="00B211A2" w:rsidRPr="00B65917" w:rsidRDefault="00B211A2" w:rsidP="00B211A2">
            <w:pPr>
              <w:spacing w:after="160" w:line="278" w:lineRule="auto"/>
              <w:jc w:val="center"/>
              <w:rPr>
                <w:rFonts w:asciiTheme="minorHAnsi" w:hAnsiTheme="minorHAnsi" w:cstheme="minorHAnsi"/>
                <w:b/>
                <w:bCs/>
              </w:rPr>
            </w:pPr>
            <w:r w:rsidRPr="00B65917">
              <w:rPr>
                <w:rFonts w:asciiTheme="minorHAnsi" w:hAnsiTheme="minorHAnsi" w:cstheme="minorHAnsi"/>
                <w:b/>
                <w:bCs/>
              </w:rPr>
              <w:t>Schritt 3</w:t>
            </w:r>
            <w:r w:rsidR="00BF137A" w:rsidRPr="00B65917">
              <w:rPr>
                <w:rFonts w:asciiTheme="minorHAnsi" w:hAnsiTheme="minorHAnsi" w:cstheme="minorHAnsi"/>
                <w:b/>
                <w:bCs/>
              </w:rPr>
              <w:t xml:space="preserve"> – Stimmzettel ausfüllen</w:t>
            </w:r>
          </w:p>
          <w:p w14:paraId="31F59AD6" w14:textId="77777777" w:rsidR="00B211A2" w:rsidRPr="00B65917" w:rsidRDefault="00B211A2" w:rsidP="00B211A2">
            <w:pPr>
              <w:spacing w:after="160" w:line="278" w:lineRule="auto"/>
              <w:jc w:val="center"/>
              <w:rPr>
                <w:rFonts w:asciiTheme="minorHAnsi" w:hAnsiTheme="minorHAnsi" w:cstheme="minorHAnsi"/>
                <w:b/>
                <w:bCs/>
              </w:rPr>
            </w:pPr>
          </w:p>
          <w:p w14:paraId="08E8321B" w14:textId="77777777" w:rsidR="00B211A2" w:rsidRPr="00B65917" w:rsidRDefault="00B211A2" w:rsidP="00B211A2">
            <w:pPr>
              <w:spacing w:after="160" w:line="278" w:lineRule="auto"/>
              <w:jc w:val="center"/>
              <w:rPr>
                <w:rFonts w:asciiTheme="minorHAnsi" w:hAnsiTheme="minorHAnsi" w:cstheme="minorHAnsi"/>
                <w:b/>
                <w:bCs/>
              </w:rPr>
            </w:pPr>
          </w:p>
          <w:p w14:paraId="18E9C2C7" w14:textId="77777777" w:rsidR="00B211A2" w:rsidRPr="00B65917" w:rsidRDefault="00B211A2" w:rsidP="00B211A2">
            <w:pPr>
              <w:spacing w:after="160" w:line="278" w:lineRule="auto"/>
              <w:jc w:val="center"/>
              <w:rPr>
                <w:rFonts w:asciiTheme="minorHAnsi" w:hAnsiTheme="minorHAnsi" w:cstheme="minorHAnsi"/>
                <w:b/>
                <w:bCs/>
              </w:rPr>
            </w:pPr>
          </w:p>
          <w:p w14:paraId="1199B720" w14:textId="77777777" w:rsidR="00B211A2" w:rsidRPr="00B65917" w:rsidRDefault="00B211A2" w:rsidP="00B211A2">
            <w:pPr>
              <w:spacing w:after="160" w:line="278" w:lineRule="auto"/>
              <w:jc w:val="center"/>
              <w:rPr>
                <w:rFonts w:asciiTheme="minorHAnsi" w:hAnsiTheme="minorHAnsi" w:cstheme="minorHAnsi"/>
                <w:b/>
                <w:bCs/>
              </w:rPr>
            </w:pPr>
          </w:p>
          <w:p w14:paraId="536B6CDF" w14:textId="77777777" w:rsidR="00B211A2" w:rsidRPr="00B65917" w:rsidRDefault="00B211A2" w:rsidP="00B211A2">
            <w:pPr>
              <w:spacing w:after="160" w:line="278" w:lineRule="auto"/>
              <w:jc w:val="center"/>
              <w:rPr>
                <w:rFonts w:asciiTheme="minorHAnsi" w:hAnsiTheme="minorHAnsi" w:cstheme="minorHAnsi"/>
                <w:b/>
                <w:bCs/>
              </w:rPr>
            </w:pPr>
          </w:p>
        </w:tc>
      </w:tr>
      <w:tr w:rsidR="00B211A2" w:rsidRPr="00B65917" w14:paraId="64E6F835" w14:textId="77777777" w:rsidTr="00B211A2">
        <w:tc>
          <w:tcPr>
            <w:tcW w:w="657" w:type="pct"/>
            <w:vAlign w:val="center"/>
            <w:hideMark/>
          </w:tcPr>
          <w:p w14:paraId="3BB1F6A9" w14:textId="77777777" w:rsidR="00B211A2" w:rsidRPr="00B65917" w:rsidRDefault="00B211A2" w:rsidP="00B211A2">
            <w:pPr>
              <w:spacing w:after="160" w:line="278" w:lineRule="auto"/>
              <w:jc w:val="center"/>
              <w:rPr>
                <w:rFonts w:asciiTheme="minorHAnsi" w:hAnsiTheme="minorHAnsi" w:cstheme="minorHAnsi"/>
              </w:rPr>
            </w:pPr>
            <w:r w:rsidRPr="00B65917">
              <w:rPr>
                <w:rFonts w:asciiTheme="minorHAnsi" w:hAnsiTheme="minorHAnsi" w:cstheme="minorHAnsi"/>
                <w:noProof/>
              </w:rPr>
              <w:drawing>
                <wp:anchor distT="0" distB="0" distL="114300" distR="114300" simplePos="0" relativeHeight="251662336" behindDoc="1" locked="0" layoutInCell="1" allowOverlap="1" wp14:anchorId="340EE534" wp14:editId="3A7BDA13">
                  <wp:simplePos x="0" y="0"/>
                  <wp:positionH relativeFrom="column">
                    <wp:posOffset>17780</wp:posOffset>
                  </wp:positionH>
                  <wp:positionV relativeFrom="paragraph">
                    <wp:posOffset>123825</wp:posOffset>
                  </wp:positionV>
                  <wp:extent cx="664210" cy="1080135"/>
                  <wp:effectExtent l="0" t="0" r="2540" b="5715"/>
                  <wp:wrapTight wrapText="bothSides">
                    <wp:wrapPolygon edited="0">
                      <wp:start x="0" y="0"/>
                      <wp:lineTo x="0" y="21333"/>
                      <wp:lineTo x="21063" y="21333"/>
                      <wp:lineTo x="21063" y="0"/>
                      <wp:lineTo x="0" y="0"/>
                    </wp:wrapPolygon>
                  </wp:wrapTight>
                  <wp:docPr id="2043516586" name="Grafik 21" descr="Ein Bild, das Entwurf, Zeichnung, Darstellung,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Ein Bild, das Entwurf, Zeichnung, Darstellung, Design enthält.&#10;&#10;KI-generierte Inhalte können fehlerhaft sei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64210" cy="1080135"/>
                          </a:xfrm>
                          <a:prstGeom prst="rect">
                            <a:avLst/>
                          </a:prstGeom>
                          <a:noFill/>
                        </pic:spPr>
                      </pic:pic>
                    </a:graphicData>
                  </a:graphic>
                  <wp14:sizeRelH relativeFrom="margin">
                    <wp14:pctWidth>0</wp14:pctWidth>
                  </wp14:sizeRelH>
                  <wp14:sizeRelV relativeFrom="margin">
                    <wp14:pctHeight>0</wp14:pctHeight>
                  </wp14:sizeRelV>
                </wp:anchor>
              </w:drawing>
            </w:r>
          </w:p>
        </w:tc>
        <w:tc>
          <w:tcPr>
            <w:tcW w:w="4343" w:type="pct"/>
            <w:vAlign w:val="center"/>
          </w:tcPr>
          <w:p w14:paraId="355084CA" w14:textId="0A250855" w:rsidR="00B211A2" w:rsidRPr="00B65917" w:rsidRDefault="00B211A2" w:rsidP="00B211A2">
            <w:pPr>
              <w:spacing w:after="160" w:line="278" w:lineRule="auto"/>
              <w:jc w:val="center"/>
              <w:rPr>
                <w:rFonts w:asciiTheme="minorHAnsi" w:hAnsiTheme="minorHAnsi" w:cstheme="minorHAnsi"/>
                <w:b/>
                <w:bCs/>
              </w:rPr>
            </w:pPr>
            <w:r w:rsidRPr="00B65917">
              <w:rPr>
                <w:rFonts w:asciiTheme="minorHAnsi" w:hAnsiTheme="minorHAnsi" w:cstheme="minorHAnsi"/>
                <w:b/>
                <w:bCs/>
              </w:rPr>
              <w:t>Schritt 4</w:t>
            </w:r>
            <w:r w:rsidR="00BF137A" w:rsidRPr="00B65917">
              <w:rPr>
                <w:rFonts w:asciiTheme="minorHAnsi" w:hAnsiTheme="minorHAnsi" w:cstheme="minorHAnsi"/>
                <w:b/>
                <w:bCs/>
              </w:rPr>
              <w:t xml:space="preserve"> – Stimmzettel abgeben</w:t>
            </w:r>
          </w:p>
          <w:p w14:paraId="6D031997" w14:textId="77777777" w:rsidR="00B211A2" w:rsidRPr="00B65917" w:rsidRDefault="00B211A2" w:rsidP="00B211A2">
            <w:pPr>
              <w:spacing w:after="160" w:line="278" w:lineRule="auto"/>
              <w:jc w:val="center"/>
              <w:rPr>
                <w:rFonts w:asciiTheme="minorHAnsi" w:hAnsiTheme="minorHAnsi" w:cstheme="minorHAnsi"/>
              </w:rPr>
            </w:pPr>
          </w:p>
          <w:p w14:paraId="2AF99863" w14:textId="77777777" w:rsidR="00B211A2" w:rsidRPr="00B65917" w:rsidRDefault="00B211A2" w:rsidP="00B211A2">
            <w:pPr>
              <w:spacing w:after="160" w:line="278" w:lineRule="auto"/>
              <w:jc w:val="center"/>
              <w:rPr>
                <w:rFonts w:asciiTheme="minorHAnsi" w:hAnsiTheme="minorHAnsi" w:cstheme="minorHAnsi"/>
              </w:rPr>
            </w:pPr>
          </w:p>
          <w:p w14:paraId="4457E269" w14:textId="77777777" w:rsidR="00B211A2" w:rsidRPr="00B65917" w:rsidRDefault="00B211A2" w:rsidP="00B211A2">
            <w:pPr>
              <w:spacing w:after="160" w:line="278" w:lineRule="auto"/>
              <w:jc w:val="center"/>
              <w:rPr>
                <w:rFonts w:asciiTheme="minorHAnsi" w:hAnsiTheme="minorHAnsi" w:cstheme="minorHAnsi"/>
              </w:rPr>
            </w:pPr>
          </w:p>
          <w:p w14:paraId="403C5072" w14:textId="77777777" w:rsidR="00B211A2" w:rsidRPr="00B65917" w:rsidRDefault="00B211A2" w:rsidP="00B211A2">
            <w:pPr>
              <w:spacing w:after="160" w:line="278" w:lineRule="auto"/>
              <w:jc w:val="center"/>
              <w:rPr>
                <w:rFonts w:asciiTheme="minorHAnsi" w:hAnsiTheme="minorHAnsi" w:cstheme="minorHAnsi"/>
              </w:rPr>
            </w:pPr>
          </w:p>
        </w:tc>
      </w:tr>
    </w:tbl>
    <w:p w14:paraId="0BCCFE72" w14:textId="46FBC285" w:rsidR="00B211A2" w:rsidRPr="008D569A" w:rsidRDefault="001E5294" w:rsidP="00B211A2">
      <w:pPr>
        <w:sectPr w:rsidR="00B211A2" w:rsidRPr="008D569A" w:rsidSect="00B211A2">
          <w:headerReference w:type="default" r:id="rId17"/>
          <w:pgSz w:w="11906" w:h="16838"/>
          <w:pgMar w:top="1134" w:right="1134" w:bottom="1134" w:left="1134" w:header="720" w:footer="720" w:gutter="0"/>
          <w:cols w:space="720"/>
        </w:sectPr>
      </w:pPr>
      <w:r w:rsidRPr="008D569A">
        <w:rPr>
          <w:noProof/>
        </w:rPr>
        <mc:AlternateContent>
          <mc:Choice Requires="wps">
            <w:drawing>
              <wp:anchor distT="0" distB="0" distL="114300" distR="114300" simplePos="0" relativeHeight="251692032" behindDoc="1" locked="0" layoutInCell="1" allowOverlap="1" wp14:anchorId="4362448E" wp14:editId="097A0F3F">
                <wp:simplePos x="0" y="0"/>
                <wp:positionH relativeFrom="margin">
                  <wp:align>right</wp:align>
                </wp:positionH>
                <wp:positionV relativeFrom="paragraph">
                  <wp:posOffset>-1905</wp:posOffset>
                </wp:positionV>
                <wp:extent cx="6111240" cy="152400"/>
                <wp:effectExtent l="0" t="0" r="3810" b="0"/>
                <wp:wrapNone/>
                <wp:docPr id="537300880" name="Textfeld 25"/>
                <wp:cNvGraphicFramePr/>
                <a:graphic xmlns:a="http://schemas.openxmlformats.org/drawingml/2006/main">
                  <a:graphicData uri="http://schemas.microsoft.com/office/word/2010/wordprocessingShape">
                    <wps:wsp>
                      <wps:cNvSpPr txBox="1"/>
                      <wps:spPr>
                        <a:xfrm>
                          <a:off x="0" y="0"/>
                          <a:ext cx="6111240" cy="152400"/>
                        </a:xfrm>
                        <a:prstGeom prst="rect">
                          <a:avLst/>
                        </a:prstGeom>
                        <a:solidFill>
                          <a:prstClr val="white"/>
                        </a:solidFill>
                        <a:ln>
                          <a:noFill/>
                        </a:ln>
                      </wps:spPr>
                      <wps:txbx>
                        <w:txbxContent>
                          <w:p w14:paraId="23DCE327" w14:textId="39490DBD" w:rsidR="001E5294" w:rsidRPr="00B65917" w:rsidRDefault="001E5294" w:rsidP="001E5294">
                            <w:pPr>
                              <w:pStyle w:val="Beschriftung"/>
                              <w:spacing w:after="0"/>
                              <w:rPr>
                                <w:rFonts w:asciiTheme="minorHAnsi" w:hAnsiTheme="minorHAnsi" w:cstheme="minorHAnsi"/>
                              </w:rPr>
                            </w:pPr>
                            <w:r w:rsidRPr="00B65917">
                              <w:rPr>
                                <w:rFonts w:asciiTheme="minorHAnsi" w:hAnsiTheme="minorHAnsi" w:cstheme="minorHAnsi"/>
                              </w:rPr>
                              <w:t xml:space="preserve">Abbildung 2 – Wahlablaufsymbole Quelle: </w:t>
                            </w:r>
                            <w:hyperlink r:id="rId18" w:history="1">
                              <w:r w:rsidRPr="00B65917">
                                <w:rPr>
                                  <w:rStyle w:val="Hyperlink"/>
                                  <w:rFonts w:asciiTheme="minorHAnsi" w:hAnsiTheme="minorHAnsi" w:cstheme="minorHAnsi"/>
                                </w:rPr>
                                <w:t>https://www.landtagswahl-bw.de/wahlablauf</w:t>
                              </w:r>
                            </w:hyperlink>
                          </w:p>
                          <w:p w14:paraId="2D144A1C" w14:textId="77777777" w:rsidR="001E5294" w:rsidRPr="00B65917" w:rsidRDefault="001E5294" w:rsidP="001E5294">
                            <w:pPr>
                              <w:rPr>
                                <w:rFonts w:asciiTheme="minorHAnsi" w:hAnsiTheme="minorHAnsi" w:cstheme="minorHAnsi"/>
                              </w:rPr>
                            </w:pPr>
                          </w:p>
                          <w:p w14:paraId="0816851C" w14:textId="77777777" w:rsidR="001E5294" w:rsidRPr="00B65917" w:rsidRDefault="001E5294" w:rsidP="001E5294">
                            <w:pPr>
                              <w:rPr>
                                <w:rFonts w:asciiTheme="minorHAnsi" w:hAnsiTheme="minorHAnsi" w:cstheme="minorHAnsi"/>
                              </w:rPr>
                            </w:pPr>
                          </w:p>
                          <w:p w14:paraId="62FD38BE" w14:textId="77777777" w:rsidR="001E5294" w:rsidRPr="00B65917" w:rsidRDefault="001E5294" w:rsidP="001E5294">
                            <w:pPr>
                              <w:rPr>
                                <w:rFonts w:asciiTheme="minorHAnsi" w:hAnsiTheme="minorHAnsi" w:cstheme="minorHAnsi"/>
                              </w:rPr>
                            </w:pPr>
                          </w:p>
                          <w:p w14:paraId="2776CC5B" w14:textId="77777777" w:rsidR="001E5294" w:rsidRPr="00B65917" w:rsidRDefault="001E5294" w:rsidP="001E5294">
                            <w:pPr>
                              <w:rPr>
                                <w:rFonts w:asciiTheme="minorHAnsi" w:hAnsiTheme="minorHAnsi" w:cstheme="minorHAnsi"/>
                              </w:rPr>
                            </w:pPr>
                          </w:p>
                        </w:txbxContent>
                      </wps:txbx>
                      <wps:bodyPr rot="0" spcFirstLastPara="0" vertOverflow="clip" horzOverflow="clip"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4362448E" id="_x0000_s1027" type="#_x0000_t202" style="position:absolute;margin-left:430pt;margin-top:-.15pt;width:481.2pt;height:12pt;z-index:-2516244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" stroked="f">
                <v:textbox inset="0,0,0,0">
                  <w:txbxContent>
                    <w:p w14:paraId="23DCE327" w14:textId="39490DBD" w:rsidR="001E5294" w:rsidRPr="00B65917" w:rsidRDefault="001E5294" w:rsidP="001E5294">
                      <w:pPr>
                        <w:pStyle w:val="Beschriftung"/>
                        <w:spacing w:after="0"/>
                        <w:rPr>
                          <w:rFonts w:asciiTheme="minorHAnsi" w:hAnsiTheme="minorHAnsi" w:cstheme="minorHAnsi"/>
                        </w:rPr>
                      </w:pPr>
                      <w:r w:rsidRPr="00B65917">
                        <w:rPr>
                          <w:rFonts w:asciiTheme="minorHAnsi" w:hAnsiTheme="minorHAnsi" w:cstheme="minorHAnsi"/>
                        </w:rPr>
                        <w:t xml:space="preserve">Abbildung 2 – Wahlablaufsymbole Quelle: </w:t>
                      </w:r>
                      <w:hyperlink r:id="rId19" w:history="1">
                        <w:r w:rsidRPr="00B65917">
                          <w:rPr>
                            <w:rStyle w:val="Hyperlink"/>
                            <w:rFonts w:asciiTheme="minorHAnsi" w:hAnsiTheme="minorHAnsi" w:cstheme="minorHAnsi"/>
                          </w:rPr>
                          <w:t>https://www.landtagswahl-bw.de/wahlablauf</w:t>
                        </w:r>
                      </w:hyperlink>
                    </w:p>
                    <w:p w14:paraId="2D144A1C" w14:textId="77777777" w:rsidR="001E5294" w:rsidRPr="00B65917" w:rsidRDefault="001E5294" w:rsidP="001E5294">
                      <w:pPr>
                        <w:rPr>
                          <w:rFonts w:asciiTheme="minorHAnsi" w:hAnsiTheme="minorHAnsi" w:cstheme="minorHAnsi"/>
                        </w:rPr>
                      </w:pPr>
                    </w:p>
                    <w:p w14:paraId="0816851C" w14:textId="77777777" w:rsidR="001E5294" w:rsidRPr="00B65917" w:rsidRDefault="001E5294" w:rsidP="001E5294">
                      <w:pPr>
                        <w:rPr>
                          <w:rFonts w:asciiTheme="minorHAnsi" w:hAnsiTheme="minorHAnsi" w:cstheme="minorHAnsi"/>
                        </w:rPr>
                      </w:pPr>
                    </w:p>
                    <w:p w14:paraId="62FD38BE" w14:textId="77777777" w:rsidR="001E5294" w:rsidRPr="00B65917" w:rsidRDefault="001E5294" w:rsidP="001E5294">
                      <w:pPr>
                        <w:rPr>
                          <w:rFonts w:asciiTheme="minorHAnsi" w:hAnsiTheme="minorHAnsi" w:cstheme="minorHAnsi"/>
                        </w:rPr>
                      </w:pPr>
                    </w:p>
                    <w:p w14:paraId="2776CC5B" w14:textId="77777777" w:rsidR="001E5294" w:rsidRPr="00B65917" w:rsidRDefault="001E5294" w:rsidP="001E5294">
                      <w:pPr>
                        <w:rPr>
                          <w:rFonts w:asciiTheme="minorHAnsi" w:hAnsiTheme="minorHAnsi" w:cstheme="minorHAnsi"/>
                        </w:rPr>
                      </w:pPr>
                    </w:p>
                  </w:txbxContent>
                </v:textbox>
                <w10:wrap anchorx="margin"/>
              </v:shape>
            </w:pict>
          </mc:Fallback>
        </mc:AlternateContent>
      </w:r>
    </w:p>
    <w:p w14:paraId="57F131F7" w14:textId="2D158EA3" w:rsidR="00B211A2" w:rsidRPr="00B65917" w:rsidRDefault="00497B4A" w:rsidP="00D70113">
      <w:pPr>
        <w:suppressLineNumbers/>
        <w:spacing w:line="360" w:lineRule="auto"/>
        <w:rPr>
          <w:rFonts w:asciiTheme="minorHAnsi" w:hAnsiTheme="minorHAnsi" w:cstheme="minorHAnsi"/>
          <w:b/>
          <w:bCs/>
        </w:rPr>
      </w:pPr>
      <w:r w:rsidRPr="00B65917">
        <w:rPr>
          <w:rFonts w:asciiTheme="minorHAnsi" w:hAnsiTheme="minorHAnsi" w:cstheme="minorHAnsi"/>
          <w:noProof/>
        </w:rPr>
        <w:lastRenderedPageBreak/>
        <w:drawing>
          <wp:anchor distT="0" distB="0" distL="114300" distR="114300" simplePos="0" relativeHeight="251693056" behindDoc="1" locked="0" layoutInCell="1" allowOverlap="1" wp14:anchorId="6E67A656" wp14:editId="253C31DA">
            <wp:simplePos x="0" y="0"/>
            <wp:positionH relativeFrom="margin">
              <wp:align>right</wp:align>
            </wp:positionH>
            <wp:positionV relativeFrom="paragraph">
              <wp:posOffset>0</wp:posOffset>
            </wp:positionV>
            <wp:extent cx="2526665" cy="1476375"/>
            <wp:effectExtent l="0" t="0" r="6985" b="9525"/>
            <wp:wrapTight wrapText="bothSides">
              <wp:wrapPolygon edited="0">
                <wp:start x="0" y="0"/>
                <wp:lineTo x="0" y="21461"/>
                <wp:lineTo x="21497" y="21461"/>
                <wp:lineTo x="21497" y="0"/>
                <wp:lineTo x="0" y="0"/>
              </wp:wrapPolygon>
            </wp:wrapTight>
            <wp:docPr id="1023586093"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526665" cy="1476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211A2" w:rsidRPr="00B65917">
        <w:rPr>
          <w:rFonts w:asciiTheme="minorHAnsi" w:hAnsiTheme="minorHAnsi" w:cstheme="minorHAnsi"/>
          <w:b/>
          <w:bCs/>
        </w:rPr>
        <w:t>Arbeitsauftrag</w:t>
      </w:r>
    </w:p>
    <w:p w14:paraId="77D2558B" w14:textId="77777777" w:rsidR="001E76EE" w:rsidRPr="00B65917" w:rsidRDefault="001E76EE" w:rsidP="00D70113">
      <w:pPr>
        <w:suppressLineNumbers/>
        <w:spacing w:line="360" w:lineRule="auto"/>
        <w:rPr>
          <w:rFonts w:asciiTheme="minorHAnsi" w:hAnsiTheme="minorHAnsi" w:cstheme="minorHAnsi"/>
          <w:b/>
          <w:bCs/>
          <w:sz w:val="22"/>
          <w:szCs w:val="22"/>
        </w:rPr>
      </w:pPr>
    </w:p>
    <w:p w14:paraId="02993CBB" w14:textId="68C372BC" w:rsidR="00D25E24" w:rsidRPr="00B65917" w:rsidRDefault="00D25E24" w:rsidP="00D70113">
      <w:pPr>
        <w:suppressLineNumbers/>
        <w:spacing w:line="360" w:lineRule="auto"/>
        <w:jc w:val="both"/>
        <w:rPr>
          <w:rFonts w:asciiTheme="minorHAnsi" w:hAnsiTheme="minorHAnsi" w:cstheme="minorHAnsi"/>
          <w:b/>
          <w:bCs/>
          <w:sz w:val="22"/>
          <w:szCs w:val="22"/>
        </w:rPr>
      </w:pPr>
      <w:r w:rsidRPr="00B65917">
        <w:rPr>
          <w:rFonts w:asciiTheme="minorHAnsi" w:hAnsiTheme="minorHAnsi" w:cstheme="minorHAnsi"/>
          <w:b/>
          <w:bCs/>
          <w:sz w:val="22"/>
          <w:szCs w:val="22"/>
        </w:rPr>
        <w:t>Infotext</w:t>
      </w:r>
      <w:r w:rsidR="00D41C52" w:rsidRPr="00B65917">
        <w:rPr>
          <w:rFonts w:asciiTheme="minorHAnsi" w:hAnsiTheme="minorHAnsi" w:cstheme="minorHAnsi"/>
          <w:b/>
          <w:bCs/>
          <w:sz w:val="22"/>
          <w:szCs w:val="22"/>
        </w:rPr>
        <w:t xml:space="preserve"> 1</w:t>
      </w:r>
    </w:p>
    <w:p w14:paraId="02E861A8" w14:textId="3AFCB18F" w:rsidR="00D25E24" w:rsidRPr="00B65917" w:rsidRDefault="00497B4A" w:rsidP="00497B4A">
      <w:pPr>
        <w:spacing w:line="360" w:lineRule="auto"/>
        <w:jc w:val="both"/>
        <w:rPr>
          <w:rFonts w:asciiTheme="minorHAnsi" w:hAnsiTheme="minorHAnsi" w:cstheme="minorHAnsi"/>
          <w:sz w:val="22"/>
          <w:szCs w:val="22"/>
        </w:rPr>
      </w:pPr>
      <w:r w:rsidRPr="00B65917">
        <w:rPr>
          <w:rFonts w:asciiTheme="minorHAnsi" w:hAnsiTheme="minorHAnsi" w:cstheme="minorHAnsi"/>
          <w:noProof/>
          <w:sz w:val="22"/>
          <w:szCs w:val="22"/>
        </w:rPr>
        <mc:AlternateContent>
          <mc:Choice Requires="wps">
            <w:drawing>
              <wp:anchor distT="0" distB="0" distL="114300" distR="114300" simplePos="0" relativeHeight="251669504" behindDoc="1" locked="0" layoutInCell="1" allowOverlap="1" wp14:anchorId="65FDAC03" wp14:editId="3A94AD4F">
                <wp:simplePos x="0" y="0"/>
                <wp:positionH relativeFrom="margin">
                  <wp:posOffset>3566160</wp:posOffset>
                </wp:positionH>
                <wp:positionV relativeFrom="paragraph">
                  <wp:posOffset>1049655</wp:posOffset>
                </wp:positionV>
                <wp:extent cx="2514600" cy="723900"/>
                <wp:effectExtent l="0" t="0" r="0" b="0"/>
                <wp:wrapTight wrapText="bothSides">
                  <wp:wrapPolygon edited="0">
                    <wp:start x="0" y="0"/>
                    <wp:lineTo x="0" y="21032"/>
                    <wp:lineTo x="21436" y="21032"/>
                    <wp:lineTo x="21436" y="0"/>
                    <wp:lineTo x="0" y="0"/>
                  </wp:wrapPolygon>
                </wp:wrapTight>
                <wp:docPr id="179891069" name="Textfeld 19"/>
                <wp:cNvGraphicFramePr/>
                <a:graphic xmlns:a="http://schemas.openxmlformats.org/drawingml/2006/main">
                  <a:graphicData uri="http://schemas.microsoft.com/office/word/2010/wordprocessingShape">
                    <wps:wsp>
                      <wps:cNvSpPr txBox="1"/>
                      <wps:spPr>
                        <a:xfrm>
                          <a:off x="0" y="0"/>
                          <a:ext cx="2514600" cy="723900"/>
                        </a:xfrm>
                        <a:prstGeom prst="rect">
                          <a:avLst/>
                        </a:prstGeom>
                        <a:solidFill>
                          <a:prstClr val="white"/>
                        </a:solidFill>
                        <a:ln>
                          <a:noFill/>
                        </a:ln>
                      </wps:spPr>
                      <wps:txbx>
                        <w:txbxContent>
                          <w:p w14:paraId="1D76A9C1" w14:textId="1618064D" w:rsidR="00B211A2" w:rsidRPr="00B65917" w:rsidRDefault="00B211A2" w:rsidP="00B211A2">
                            <w:pPr>
                              <w:pStyle w:val="Beschriftung"/>
                              <w:spacing w:after="0"/>
                              <w:rPr>
                                <w:rFonts w:asciiTheme="minorHAnsi" w:hAnsiTheme="minorHAnsi" w:cstheme="minorHAnsi"/>
                              </w:rPr>
                            </w:pPr>
                            <w:r w:rsidRPr="00B65917">
                              <w:rPr>
                                <w:rFonts w:asciiTheme="minorHAnsi" w:hAnsiTheme="minorHAnsi" w:cstheme="minorHAnsi"/>
                              </w:rPr>
                              <w:t xml:space="preserve"> Abbildung </w:t>
                            </w:r>
                            <w:r w:rsidR="001E5294" w:rsidRPr="00B65917">
                              <w:rPr>
                                <w:rFonts w:asciiTheme="minorHAnsi" w:hAnsiTheme="minorHAnsi" w:cstheme="minorHAnsi"/>
                              </w:rPr>
                              <w:t>3</w:t>
                            </w:r>
                            <w:r w:rsidRPr="00B65917">
                              <w:rPr>
                                <w:rFonts w:asciiTheme="minorHAnsi" w:hAnsiTheme="minorHAnsi" w:cstheme="minorHAnsi"/>
                              </w:rPr>
                              <w:t xml:space="preserve"> – Ungültige</w:t>
                            </w:r>
                            <w:r w:rsidR="009E0526" w:rsidRPr="00B65917">
                              <w:rPr>
                                <w:rFonts w:asciiTheme="minorHAnsi" w:hAnsiTheme="minorHAnsi" w:cstheme="minorHAnsi"/>
                              </w:rPr>
                              <w:t>r</w:t>
                            </w:r>
                            <w:r w:rsidRPr="00B65917">
                              <w:rPr>
                                <w:rFonts w:asciiTheme="minorHAnsi" w:hAnsiTheme="minorHAnsi" w:cstheme="minorHAnsi"/>
                              </w:rPr>
                              <w:t xml:space="preserve"> </w:t>
                            </w:r>
                            <w:r w:rsidR="00646CA8" w:rsidRPr="00B65917">
                              <w:rPr>
                                <w:rFonts w:asciiTheme="minorHAnsi" w:hAnsiTheme="minorHAnsi" w:cstheme="minorHAnsi"/>
                              </w:rPr>
                              <w:t>Stimmzettel</w:t>
                            </w:r>
                            <w:r w:rsidRPr="00B65917">
                              <w:rPr>
                                <w:rFonts w:asciiTheme="minorHAnsi" w:hAnsiTheme="minorHAnsi" w:cstheme="minorHAnsi"/>
                              </w:rPr>
                              <w:t xml:space="preserve">? </w:t>
                            </w:r>
                          </w:p>
                          <w:p w14:paraId="059C2F83" w14:textId="6B784016" w:rsidR="00D70113" w:rsidRPr="00B65917" w:rsidRDefault="00B211A2" w:rsidP="00D70113">
                            <w:pPr>
                              <w:pStyle w:val="Beschriftung"/>
                              <w:spacing w:after="0"/>
                              <w:rPr>
                                <w:rFonts w:asciiTheme="minorHAnsi" w:hAnsiTheme="minorHAnsi" w:cstheme="minorHAnsi"/>
                              </w:rPr>
                            </w:pPr>
                            <w:r w:rsidRPr="00B65917">
                              <w:rPr>
                                <w:rFonts w:asciiTheme="minorHAnsi" w:hAnsiTheme="minorHAnsi" w:cstheme="minorHAnsi"/>
                              </w:rPr>
                              <w:t xml:space="preserve">Quelle: </w:t>
                            </w:r>
                            <w:hyperlink r:id="rId21" w:history="1">
                              <w:r w:rsidR="0017180C" w:rsidRPr="00B65917">
                                <w:rPr>
                                  <w:rStyle w:val="Hyperlink"/>
                                  <w:rFonts w:asciiTheme="minorHAnsi" w:hAnsiTheme="minorHAnsi" w:cstheme="minorHAnsi"/>
                                </w:rPr>
                                <w:t>https://rp-online.de/politik/deutschland/bundestagswahl/bundestagswahl-2025-das-ist-der-unterschied-zwischen-der-erststimme-und-zweitstimme_aid-56986741</w:t>
                              </w:r>
                            </w:hyperlink>
                          </w:p>
                          <w:p w14:paraId="5C28FC7C" w14:textId="77777777" w:rsidR="0017180C" w:rsidRPr="00B65917" w:rsidRDefault="0017180C" w:rsidP="0017180C">
                            <w:pPr>
                              <w:rPr>
                                <w:rFonts w:asciiTheme="minorHAnsi" w:hAnsiTheme="minorHAnsi" w:cstheme="minorHAnsi"/>
                              </w:rPr>
                            </w:pPr>
                          </w:p>
                        </w:txbxContent>
                      </wps:txbx>
                      <wps:bodyPr rot="0" spcFirstLastPara="0" vertOverflow="clip" horzOverflow="clip"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65FDAC03" id="Textfeld 19" o:spid="_x0000_s1028" type="#_x0000_t202" style="position:absolute;left:0;text-align:left;margin-left:280.8pt;margin-top:82.65pt;width:198pt;height:57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" stroked="f">
                <v:textbox inset="0,0,0,0">
                  <w:txbxContent>
                    <w:p w14:paraId="1D76A9C1" w14:textId="1618064D" w:rsidR="00B211A2" w:rsidRPr="00B65917" w:rsidRDefault="00B211A2" w:rsidP="00B211A2">
                      <w:pPr>
                        <w:pStyle w:val="Beschriftung"/>
                        <w:spacing w:after="0"/>
                        <w:rPr>
                          <w:rFonts w:asciiTheme="minorHAnsi" w:hAnsiTheme="minorHAnsi" w:cstheme="minorHAnsi"/>
                        </w:rPr>
                      </w:pPr>
                      <w:r w:rsidRPr="00B65917">
                        <w:rPr>
                          <w:rFonts w:asciiTheme="minorHAnsi" w:hAnsiTheme="minorHAnsi" w:cstheme="minorHAnsi"/>
                        </w:rPr>
                        <w:t xml:space="preserve"> Abbildung </w:t>
                      </w:r>
                      <w:r w:rsidR="001E5294" w:rsidRPr="00B65917">
                        <w:rPr>
                          <w:rFonts w:asciiTheme="minorHAnsi" w:hAnsiTheme="minorHAnsi" w:cstheme="minorHAnsi"/>
                        </w:rPr>
                        <w:t>3</w:t>
                      </w:r>
                      <w:r w:rsidRPr="00B65917">
                        <w:rPr>
                          <w:rFonts w:asciiTheme="minorHAnsi" w:hAnsiTheme="minorHAnsi" w:cstheme="minorHAnsi"/>
                        </w:rPr>
                        <w:t xml:space="preserve"> – Ungültige</w:t>
                      </w:r>
                      <w:r w:rsidR="009E0526" w:rsidRPr="00B65917">
                        <w:rPr>
                          <w:rFonts w:asciiTheme="minorHAnsi" w:hAnsiTheme="minorHAnsi" w:cstheme="minorHAnsi"/>
                        </w:rPr>
                        <w:t>r</w:t>
                      </w:r>
                      <w:r w:rsidRPr="00B65917">
                        <w:rPr>
                          <w:rFonts w:asciiTheme="minorHAnsi" w:hAnsiTheme="minorHAnsi" w:cstheme="minorHAnsi"/>
                        </w:rPr>
                        <w:t xml:space="preserve"> </w:t>
                      </w:r>
                      <w:r w:rsidR="00646CA8" w:rsidRPr="00B65917">
                        <w:rPr>
                          <w:rFonts w:asciiTheme="minorHAnsi" w:hAnsiTheme="minorHAnsi" w:cstheme="minorHAnsi"/>
                        </w:rPr>
                        <w:t>Stimmzettel</w:t>
                      </w:r>
                      <w:r w:rsidRPr="00B65917">
                        <w:rPr>
                          <w:rFonts w:asciiTheme="minorHAnsi" w:hAnsiTheme="minorHAnsi" w:cstheme="minorHAnsi"/>
                        </w:rPr>
                        <w:t xml:space="preserve">? </w:t>
                      </w:r>
                    </w:p>
                    <w:p w14:paraId="059C2F83" w14:textId="6B784016" w:rsidR="00D70113" w:rsidRPr="00B65917" w:rsidRDefault="00B211A2" w:rsidP="00D70113">
                      <w:pPr>
                        <w:pStyle w:val="Beschriftung"/>
                        <w:spacing w:after="0"/>
                        <w:rPr>
                          <w:rFonts w:asciiTheme="minorHAnsi" w:hAnsiTheme="minorHAnsi" w:cstheme="minorHAnsi"/>
                        </w:rPr>
                      </w:pPr>
                      <w:r w:rsidRPr="00B65917">
                        <w:rPr>
                          <w:rFonts w:asciiTheme="minorHAnsi" w:hAnsiTheme="minorHAnsi" w:cstheme="minorHAnsi"/>
                        </w:rPr>
                        <w:t xml:space="preserve">Quelle: </w:t>
                      </w:r>
                      <w:hyperlink r:id="rId22" w:history="1">
                        <w:r w:rsidR="0017180C" w:rsidRPr="00B65917">
                          <w:rPr>
                            <w:rStyle w:val="Hyperlink"/>
                            <w:rFonts w:asciiTheme="minorHAnsi" w:hAnsiTheme="minorHAnsi" w:cstheme="minorHAnsi"/>
                          </w:rPr>
                          <w:t>https://rp-online.de/politik/deutschland/bundestagswahl/bundestagswahl-2025-das-ist-der-unterschied-zwischen-der-erststimme-und-zweitstimme_aid-56986741</w:t>
                        </w:r>
                      </w:hyperlink>
                    </w:p>
                    <w:p w14:paraId="5C28FC7C" w14:textId="77777777" w:rsidR="0017180C" w:rsidRPr="00B65917" w:rsidRDefault="0017180C" w:rsidP="0017180C">
                      <w:pPr>
                        <w:rPr>
                          <w:rFonts w:asciiTheme="minorHAnsi" w:hAnsiTheme="minorHAnsi" w:cstheme="minorHAnsi"/>
                        </w:rPr>
                      </w:pPr>
                    </w:p>
                  </w:txbxContent>
                </v:textbox>
                <w10:wrap type="tight" anchorx="margin"/>
              </v:shape>
            </w:pict>
          </mc:Fallback>
        </mc:AlternateContent>
      </w:r>
      <w:r w:rsidR="00D25E24" w:rsidRPr="00B65917">
        <w:rPr>
          <w:rFonts w:asciiTheme="minorHAnsi" w:hAnsiTheme="minorHAnsi" w:cstheme="minorHAnsi"/>
          <w:sz w:val="22"/>
          <w:szCs w:val="22"/>
        </w:rPr>
        <w:t>Ein Stimmzettel ist ungültig, wenn man nicht klar erkennen kann, wen jemand wählen wollte, oder wenn jemand etwas auf den Stimmzettel schreibt, das dort nicht hingehört. Ob ein Stimmzettel wirklich ungültig ist, entscheidet immer der Wahlvorstand</w:t>
      </w:r>
      <w:r w:rsidR="00A723F4" w:rsidRPr="00B65917">
        <w:rPr>
          <w:rFonts w:asciiTheme="minorHAnsi" w:hAnsiTheme="minorHAnsi" w:cstheme="minorHAnsi"/>
          <w:sz w:val="22"/>
          <w:szCs w:val="22"/>
        </w:rPr>
        <w:t>. Also</w:t>
      </w:r>
      <w:r w:rsidR="00D25E24" w:rsidRPr="00B65917">
        <w:rPr>
          <w:rFonts w:asciiTheme="minorHAnsi" w:hAnsiTheme="minorHAnsi" w:cstheme="minorHAnsi"/>
          <w:sz w:val="22"/>
          <w:szCs w:val="22"/>
        </w:rPr>
        <w:t xml:space="preserve"> die Personen, die die Stimmen auszählen.</w:t>
      </w:r>
    </w:p>
    <w:p w14:paraId="4CFA83FF" w14:textId="05D81068" w:rsidR="00D25E24" w:rsidRPr="00B65917" w:rsidRDefault="00D25E24" w:rsidP="00497B4A">
      <w:pPr>
        <w:spacing w:line="360" w:lineRule="auto"/>
        <w:jc w:val="both"/>
        <w:rPr>
          <w:rFonts w:asciiTheme="minorHAnsi" w:hAnsiTheme="minorHAnsi" w:cstheme="minorHAnsi"/>
          <w:sz w:val="22"/>
          <w:szCs w:val="22"/>
        </w:rPr>
      </w:pPr>
      <w:r w:rsidRPr="00B65917">
        <w:rPr>
          <w:rFonts w:asciiTheme="minorHAnsi" w:hAnsiTheme="minorHAnsi" w:cstheme="minorHAnsi"/>
          <w:sz w:val="22"/>
          <w:szCs w:val="22"/>
        </w:rPr>
        <w:t>Wichtig ist, dass man deutlich zeigt, wen man wählen möchte. Das geschieht in der Regel durch ein Kreuz auf dem Stimmzettel. Das Kreuz muss aber nicht genau in dem vorgesehenen Kreis stehen. Auch andere Zeichen wie ein Punkt, ein Haken oder ein Doppelkreuz sind erlaubt, wenn klar ist, welche Person oder Partei gemeint ist. Selbst wenn das Zeichen etwas neben dem Kreis steht, kann die Stimme trotzdem gültig sein</w:t>
      </w:r>
      <w:r w:rsidR="004A16ED" w:rsidRPr="00B65917">
        <w:rPr>
          <w:rFonts w:asciiTheme="minorHAnsi" w:hAnsiTheme="minorHAnsi" w:cstheme="minorHAnsi"/>
          <w:sz w:val="22"/>
          <w:szCs w:val="22"/>
        </w:rPr>
        <w:t>.</w:t>
      </w:r>
    </w:p>
    <w:p w14:paraId="3328B156" w14:textId="52E15B5A" w:rsidR="00D25E24" w:rsidRPr="00B65917" w:rsidRDefault="00D25E24" w:rsidP="00497B4A">
      <w:pPr>
        <w:spacing w:line="360" w:lineRule="auto"/>
        <w:jc w:val="both"/>
        <w:rPr>
          <w:rFonts w:asciiTheme="minorHAnsi" w:hAnsiTheme="minorHAnsi" w:cstheme="minorHAnsi"/>
          <w:sz w:val="22"/>
          <w:szCs w:val="22"/>
        </w:rPr>
      </w:pPr>
      <w:r w:rsidRPr="00B65917">
        <w:rPr>
          <w:rFonts w:asciiTheme="minorHAnsi" w:hAnsiTheme="minorHAnsi" w:cstheme="minorHAnsi"/>
          <w:sz w:val="22"/>
          <w:szCs w:val="22"/>
        </w:rPr>
        <w:t>Er ist auch ungültig, wenn darauf verbotene Zeichen zu sehen sind, zum Beispiel Symbole von verfassungsfeindlichen Gruppen. Ebenso darf man keine Smileys, Herzchen oder ähnlichen Symbole auf den Stimmzettel malen, weil diese mehrdeutig sind und man dann nicht sicher weiß, was gemeint ist.</w:t>
      </w:r>
    </w:p>
    <w:p w14:paraId="42B9282E" w14:textId="4377AB9F" w:rsidR="00D35FCB" w:rsidRPr="00B65917" w:rsidRDefault="00D25E24" w:rsidP="00497B4A">
      <w:pPr>
        <w:spacing w:line="360" w:lineRule="auto"/>
        <w:jc w:val="both"/>
        <w:rPr>
          <w:rFonts w:asciiTheme="minorHAnsi" w:hAnsiTheme="minorHAnsi" w:cstheme="minorHAnsi"/>
          <w:sz w:val="22"/>
          <w:szCs w:val="22"/>
        </w:rPr>
      </w:pPr>
      <w:r w:rsidRPr="00B65917">
        <w:rPr>
          <w:rFonts w:asciiTheme="minorHAnsi" w:hAnsiTheme="minorHAnsi" w:cstheme="minorHAnsi"/>
          <w:sz w:val="22"/>
          <w:szCs w:val="22"/>
        </w:rPr>
        <w:t>Außerdem darf man auf den Stimmzettel keine Kommentare oder zusätzlichen Bemerkungen schreiben. Solche Zusätze können zum Beispiel Sätze sein wie „Diese Wahl ist unfair“</w:t>
      </w:r>
      <w:r w:rsidR="00D35FCB" w:rsidRPr="00B65917">
        <w:rPr>
          <w:rFonts w:asciiTheme="minorHAnsi" w:hAnsiTheme="minorHAnsi" w:cstheme="minorHAnsi"/>
          <w:sz w:val="22"/>
          <w:szCs w:val="22"/>
        </w:rPr>
        <w:t xml:space="preserve"> </w:t>
      </w:r>
      <w:r w:rsidRPr="00B65917">
        <w:rPr>
          <w:rFonts w:asciiTheme="minorHAnsi" w:hAnsiTheme="minorHAnsi" w:cstheme="minorHAnsi"/>
          <w:sz w:val="22"/>
          <w:szCs w:val="22"/>
        </w:rPr>
        <w:t>oder „Ich mag diese Partei besonders“. Auch wenn man trotzdem ein Kreuz gemacht hat, wird der Stimmzettel dadurch ungültig. Der Grund ist, dass die Wahl neutral und geheim bleiben muss. Niemand soll erkennen können, wer gewählt hat oder was jemand über die Wahl denkt</w:t>
      </w:r>
      <w:r w:rsidR="004A16ED" w:rsidRPr="00B65917">
        <w:rPr>
          <w:rFonts w:asciiTheme="minorHAnsi" w:hAnsiTheme="minorHAnsi" w:cstheme="minorHAnsi"/>
          <w:sz w:val="22"/>
          <w:szCs w:val="22"/>
        </w:rPr>
        <w:t>.</w:t>
      </w:r>
    </w:p>
    <w:p w14:paraId="08236FCF" w14:textId="5462AD45" w:rsidR="00D25E24" w:rsidRPr="00B65917" w:rsidRDefault="00441E6F" w:rsidP="00D70113">
      <w:pPr>
        <w:suppressLineNumbers/>
        <w:spacing w:line="360" w:lineRule="auto"/>
        <w:jc w:val="both"/>
        <w:rPr>
          <w:rFonts w:asciiTheme="minorHAnsi" w:hAnsiTheme="minorHAnsi" w:cstheme="minorHAnsi"/>
          <w:i/>
          <w:iCs/>
          <w:sz w:val="22"/>
          <w:szCs w:val="22"/>
        </w:rPr>
      </w:pPr>
      <w:r w:rsidRPr="00B65917">
        <w:rPr>
          <w:rFonts w:asciiTheme="minorHAnsi" w:hAnsiTheme="minorHAnsi" w:cstheme="minorHAnsi"/>
          <w:i/>
          <w:iCs/>
          <w:sz w:val="22"/>
          <w:szCs w:val="22"/>
        </w:rPr>
        <w:t xml:space="preserve">entnommen und bearbeitet aus Quelle: </w:t>
      </w:r>
      <w:hyperlink r:id="rId23" w:history="1">
        <w:r w:rsidR="000E372D" w:rsidRPr="00B65917">
          <w:rPr>
            <w:rStyle w:val="Hyperlink"/>
            <w:rFonts w:asciiTheme="minorHAnsi" w:hAnsiTheme="minorHAnsi" w:cstheme="minorHAnsi"/>
            <w:i/>
            <w:iCs/>
            <w:sz w:val="22"/>
            <w:szCs w:val="22"/>
          </w:rPr>
          <w:t>https://www.bundeswahlleiterin.d</w:t>
        </w:r>
        <w:r w:rsidR="000E372D" w:rsidRPr="00B65917">
          <w:rPr>
            <w:rStyle w:val="Hyperlink"/>
            <w:rFonts w:asciiTheme="minorHAnsi" w:hAnsiTheme="minorHAnsi" w:cstheme="minorHAnsi"/>
            <w:i/>
            <w:iCs/>
            <w:sz w:val="22"/>
            <w:szCs w:val="22"/>
          </w:rPr>
          <w:t>e</w:t>
        </w:r>
        <w:r w:rsidR="000E372D" w:rsidRPr="00B65917">
          <w:rPr>
            <w:rStyle w:val="Hyperlink"/>
            <w:rFonts w:asciiTheme="minorHAnsi" w:hAnsiTheme="minorHAnsi" w:cstheme="minorHAnsi"/>
            <w:i/>
            <w:iCs/>
            <w:sz w:val="22"/>
            <w:szCs w:val="22"/>
          </w:rPr>
          <w:t>/service/glossar/u/ungueltiger-stimmzettel.html</w:t>
        </w:r>
      </w:hyperlink>
    </w:p>
    <w:p w14:paraId="3918958F" w14:textId="77777777" w:rsidR="00D35FCB" w:rsidRPr="00B65917" w:rsidRDefault="00D35FCB" w:rsidP="000E372D">
      <w:pPr>
        <w:suppressLineNumbers/>
        <w:spacing w:line="360" w:lineRule="auto"/>
        <w:jc w:val="both"/>
        <w:rPr>
          <w:rFonts w:asciiTheme="minorHAnsi" w:hAnsiTheme="minorHAnsi" w:cstheme="minorHAnsi"/>
          <w:sz w:val="22"/>
          <w:szCs w:val="22"/>
        </w:rPr>
      </w:pPr>
    </w:p>
    <w:p w14:paraId="1D3599BC" w14:textId="77777777" w:rsidR="00D35FCB" w:rsidRDefault="00D35FCB" w:rsidP="00D25E24">
      <w:pPr>
        <w:spacing w:line="360" w:lineRule="auto"/>
        <w:jc w:val="both"/>
        <w:sectPr w:rsidR="00D35FCB" w:rsidSect="00D35FCB">
          <w:headerReference w:type="default" r:id="rId24"/>
          <w:pgSz w:w="11906" w:h="16838"/>
          <w:pgMar w:top="1134" w:right="1134" w:bottom="1134" w:left="1134" w:header="720" w:footer="720" w:gutter="0"/>
          <w:lnNumType w:countBy="5"/>
          <w:cols w:space="720"/>
          <w:docGrid w:linePitch="326"/>
        </w:sectPr>
      </w:pPr>
    </w:p>
    <w:p w14:paraId="5254695F" w14:textId="3F1859D3" w:rsidR="00B211A2" w:rsidRPr="00B65917" w:rsidRDefault="00B211A2" w:rsidP="00836683">
      <w:pPr>
        <w:spacing w:line="360" w:lineRule="auto"/>
        <w:jc w:val="both"/>
        <w:rPr>
          <w:rFonts w:asciiTheme="minorHAnsi" w:hAnsiTheme="minorHAnsi" w:cstheme="minorHAnsi"/>
          <w:b/>
          <w:bCs/>
        </w:rPr>
      </w:pPr>
      <w:r w:rsidRPr="00B65917">
        <w:rPr>
          <w:rFonts w:asciiTheme="minorHAnsi" w:hAnsiTheme="minorHAnsi" w:cstheme="minorHAnsi"/>
          <w:b/>
          <w:bCs/>
        </w:rPr>
        <w:lastRenderedPageBreak/>
        <w:t>Arbeitsauftrag</w:t>
      </w:r>
    </w:p>
    <w:p w14:paraId="0B5B5222" w14:textId="5111A7B3" w:rsidR="00B211A2" w:rsidRPr="00B65917" w:rsidRDefault="00B211A2" w:rsidP="00836683">
      <w:pPr>
        <w:spacing w:line="360" w:lineRule="auto"/>
        <w:jc w:val="both"/>
        <w:rPr>
          <w:rFonts w:asciiTheme="minorHAnsi" w:hAnsiTheme="minorHAnsi" w:cstheme="minorHAnsi"/>
          <w:sz w:val="22"/>
          <w:szCs w:val="22"/>
        </w:rPr>
      </w:pPr>
      <w:r w:rsidRPr="00B65917">
        <w:rPr>
          <w:rFonts w:asciiTheme="minorHAnsi" w:hAnsiTheme="minorHAnsi" w:cstheme="minorHAnsi"/>
          <w:sz w:val="22"/>
          <w:szCs w:val="22"/>
        </w:rPr>
        <w:t xml:space="preserve">Entscheide, welche Stimmzettel gültig oder ungültig </w:t>
      </w:r>
      <w:r w:rsidR="000566C8" w:rsidRPr="00B65917">
        <w:rPr>
          <w:rFonts w:asciiTheme="minorHAnsi" w:hAnsiTheme="minorHAnsi" w:cstheme="minorHAnsi"/>
          <w:sz w:val="22"/>
          <w:szCs w:val="22"/>
        </w:rPr>
        <w:t>sind</w:t>
      </w:r>
      <w:r w:rsidRPr="00B65917">
        <w:rPr>
          <w:rFonts w:asciiTheme="minorHAnsi" w:hAnsiTheme="minorHAnsi" w:cstheme="minorHAnsi"/>
          <w:sz w:val="22"/>
          <w:szCs w:val="22"/>
        </w:rPr>
        <w:t>. Begründe deine Entscheidung kurz</w:t>
      </w:r>
      <w:r w:rsidR="00D41C52" w:rsidRPr="00B65917">
        <w:rPr>
          <w:rFonts w:asciiTheme="minorHAnsi" w:hAnsiTheme="minorHAnsi" w:cstheme="minorHAnsi"/>
          <w:sz w:val="22"/>
          <w:szCs w:val="22"/>
        </w:rPr>
        <w:t xml:space="preserve"> mit Hilfe </w:t>
      </w:r>
      <w:r w:rsidR="000566C8" w:rsidRPr="00B65917">
        <w:rPr>
          <w:rFonts w:asciiTheme="minorHAnsi" w:hAnsiTheme="minorHAnsi" w:cstheme="minorHAnsi"/>
          <w:sz w:val="22"/>
          <w:szCs w:val="22"/>
        </w:rPr>
        <w:t>von</w:t>
      </w:r>
      <w:r w:rsidR="00D41C52" w:rsidRPr="00B65917">
        <w:rPr>
          <w:rFonts w:asciiTheme="minorHAnsi" w:hAnsiTheme="minorHAnsi" w:cstheme="minorHAnsi"/>
          <w:sz w:val="22"/>
          <w:szCs w:val="22"/>
        </w:rPr>
        <w:t xml:space="preserve"> Infotext</w:t>
      </w:r>
      <w:r w:rsidR="00E4345E" w:rsidRPr="00B65917">
        <w:rPr>
          <w:rFonts w:asciiTheme="minorHAnsi" w:hAnsiTheme="minorHAnsi" w:cstheme="minorHAnsi"/>
          <w:sz w:val="22"/>
          <w:szCs w:val="22"/>
        </w:rPr>
        <w:t xml:space="preserve"> 1</w:t>
      </w:r>
      <w:r w:rsidRPr="00B65917">
        <w:rPr>
          <w:rFonts w:asciiTheme="minorHAnsi" w:hAnsiTheme="minorHAnsi" w:cstheme="minorHAnsi"/>
          <w:sz w:val="22"/>
          <w:szCs w:val="22"/>
        </w:rPr>
        <w:t>.</w:t>
      </w:r>
    </w:p>
    <w:p w14:paraId="496A960D" w14:textId="660D3BE1" w:rsidR="00B211A2" w:rsidRPr="008D569A" w:rsidRDefault="00B211A2" w:rsidP="00B211A2">
      <w:pPr>
        <w:rPr>
          <w:b/>
          <w:bCs/>
        </w:rPr>
      </w:pPr>
    </w:p>
    <w:tbl>
      <w:tblPr>
        <w:tblStyle w:val="TabellemithellemGitternetz"/>
        <w:tblW w:w="5000" w:type="pct"/>
        <w:tblLook w:val="04A0" w:firstRow="1" w:lastRow="0" w:firstColumn="1" w:lastColumn="0" w:noHBand="0" w:noVBand="1"/>
      </w:tblPr>
      <w:tblGrid>
        <w:gridCol w:w="4956"/>
        <w:gridCol w:w="4672"/>
      </w:tblGrid>
      <w:tr w:rsidR="00F24537" w:rsidRPr="008D569A" w14:paraId="0B0372E3" w14:textId="4E53FCB7" w:rsidTr="00F24537">
        <w:trPr>
          <w:trHeight w:val="454"/>
        </w:trPr>
        <w:tc>
          <w:tcPr>
            <w:tcW w:w="257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90B574D" w14:textId="4E8F7556" w:rsidR="00F24537" w:rsidRPr="00B65917" w:rsidRDefault="00F24537" w:rsidP="00B211A2">
            <w:pPr>
              <w:spacing w:after="160" w:line="278" w:lineRule="auto"/>
              <w:jc w:val="center"/>
              <w:rPr>
                <w:rFonts w:asciiTheme="minorHAnsi" w:hAnsiTheme="minorHAnsi" w:cstheme="minorHAnsi"/>
                <w:b/>
                <w:bCs/>
              </w:rPr>
            </w:pPr>
            <w:r w:rsidRPr="00B65917">
              <w:rPr>
                <w:rFonts w:asciiTheme="minorHAnsi" w:hAnsiTheme="minorHAnsi" w:cstheme="minorHAnsi"/>
                <w:b/>
                <w:bCs/>
              </w:rPr>
              <w:t>Stimmzettel A</w:t>
            </w:r>
          </w:p>
        </w:tc>
        <w:tc>
          <w:tcPr>
            <w:tcW w:w="242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320F1FF" w14:textId="77777777" w:rsidR="00F24537" w:rsidRPr="00B65917" w:rsidRDefault="00F24537" w:rsidP="00B211A2">
            <w:pPr>
              <w:spacing w:after="160" w:line="278" w:lineRule="auto"/>
              <w:jc w:val="center"/>
              <w:rPr>
                <w:rFonts w:asciiTheme="minorHAnsi" w:hAnsiTheme="minorHAnsi" w:cstheme="minorHAnsi"/>
                <w:b/>
                <w:bCs/>
              </w:rPr>
            </w:pPr>
            <w:r w:rsidRPr="00B65917">
              <w:rPr>
                <w:rFonts w:asciiTheme="minorHAnsi" w:hAnsiTheme="minorHAnsi" w:cstheme="minorHAnsi"/>
                <w:b/>
                <w:bCs/>
              </w:rPr>
              <w:t>Stimmzettel B</w:t>
            </w:r>
          </w:p>
        </w:tc>
      </w:tr>
      <w:tr w:rsidR="00F24537" w:rsidRPr="008D569A" w14:paraId="44F11B54" w14:textId="79D051CD" w:rsidTr="00482534">
        <w:trPr>
          <w:trHeight w:val="5556"/>
        </w:trPr>
        <w:tc>
          <w:tcPr>
            <w:tcW w:w="257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E5B22FF" w14:textId="11F146A9" w:rsidR="00F24537" w:rsidRPr="008D569A" w:rsidRDefault="00F24537" w:rsidP="00F24537">
            <w:pPr>
              <w:spacing w:after="160" w:line="278" w:lineRule="auto"/>
              <w:rPr>
                <w:b/>
                <w:bCs/>
              </w:rPr>
            </w:pPr>
            <w:r w:rsidRPr="008D569A">
              <w:rPr>
                <w:noProof/>
              </w:rPr>
              <w:drawing>
                <wp:anchor distT="0" distB="0" distL="114300" distR="114300" simplePos="0" relativeHeight="251682816" behindDoc="1" locked="0" layoutInCell="1" allowOverlap="1" wp14:anchorId="1A3B4FB4" wp14:editId="2081F9FA">
                  <wp:simplePos x="723900" y="2000250"/>
                  <wp:positionH relativeFrom="margin">
                    <wp:align>center</wp:align>
                  </wp:positionH>
                  <wp:positionV relativeFrom="margin">
                    <wp:align>top</wp:align>
                  </wp:positionV>
                  <wp:extent cx="2296405" cy="3240000"/>
                  <wp:effectExtent l="0" t="0" r="8890" b="0"/>
                  <wp:wrapSquare wrapText="bothSides"/>
                  <wp:docPr id="1052986809" name="Grafik 18" descr="Ein Bild, das Text, Schrift, Diagramm, Screensho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descr="Ein Bild, das Text, Schrift, Diagramm, Screenshot enthält.&#10;&#10;KI-generierte Inhalte können fehlerhaft sein."/>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296405" cy="3240000"/>
                          </a:xfrm>
                          <a:prstGeom prst="rect">
                            <a:avLst/>
                          </a:prstGeom>
                          <a:noFill/>
                        </pic:spPr>
                      </pic:pic>
                    </a:graphicData>
                  </a:graphic>
                  <wp14:sizeRelH relativeFrom="margin">
                    <wp14:pctWidth>0</wp14:pctWidth>
                  </wp14:sizeRelH>
                  <wp14:sizeRelV relativeFrom="margin">
                    <wp14:pctHeight>0</wp14:pctHeight>
                  </wp14:sizeRelV>
                </wp:anchor>
              </w:drawing>
            </w:r>
          </w:p>
        </w:tc>
        <w:tc>
          <w:tcPr>
            <w:tcW w:w="242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95A4168" w14:textId="080087D8" w:rsidR="00F24537" w:rsidRPr="008D569A" w:rsidRDefault="00F24537" w:rsidP="00F24537">
            <w:pPr>
              <w:spacing w:after="160" w:line="278" w:lineRule="auto"/>
              <w:rPr>
                <w:b/>
                <w:bCs/>
              </w:rPr>
            </w:pPr>
            <w:r w:rsidRPr="008D569A">
              <w:rPr>
                <w:noProof/>
              </w:rPr>
              <w:drawing>
                <wp:anchor distT="0" distB="0" distL="114300" distR="114300" simplePos="0" relativeHeight="251683840" behindDoc="1" locked="0" layoutInCell="1" allowOverlap="1" wp14:anchorId="2F1A9849" wp14:editId="486EAB5A">
                  <wp:simplePos x="3876675" y="2000250"/>
                  <wp:positionH relativeFrom="margin">
                    <wp:align>center</wp:align>
                  </wp:positionH>
                  <wp:positionV relativeFrom="margin">
                    <wp:align>top</wp:align>
                  </wp:positionV>
                  <wp:extent cx="2272401" cy="3240000"/>
                  <wp:effectExtent l="0" t="0" r="0" b="0"/>
                  <wp:wrapSquare wrapText="bothSides"/>
                  <wp:docPr id="1603883946" name="Grafik 17" descr="Ein Bild, das Text, Diagramm, Screenshot, Schrif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descr="Ein Bild, das Text, Diagramm, Screenshot, Schrift enthält.&#10;&#10;KI-generierte Inhalte können fehlerhaft sein."/>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272401" cy="3240000"/>
                          </a:xfrm>
                          <a:prstGeom prst="rect">
                            <a:avLst/>
                          </a:prstGeom>
                          <a:noFill/>
                        </pic:spPr>
                      </pic:pic>
                    </a:graphicData>
                  </a:graphic>
                  <wp14:sizeRelH relativeFrom="margin">
                    <wp14:pctWidth>0</wp14:pctWidth>
                  </wp14:sizeRelH>
                  <wp14:sizeRelV relativeFrom="margin">
                    <wp14:pctHeight>0</wp14:pctHeight>
                  </wp14:sizeRelV>
                </wp:anchor>
              </w:drawing>
            </w:r>
          </w:p>
        </w:tc>
      </w:tr>
      <w:tr w:rsidR="00F24537" w:rsidRPr="008D569A" w14:paraId="078C6854" w14:textId="77777777" w:rsidTr="00F24537">
        <w:trPr>
          <w:trHeight w:val="454"/>
        </w:trPr>
        <w:tc>
          <w:tcPr>
            <w:tcW w:w="257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31DD357" w14:textId="4088F36A" w:rsidR="00F24537" w:rsidRPr="00B65917" w:rsidRDefault="00F24537" w:rsidP="00F24537">
            <w:pPr>
              <w:spacing w:after="160" w:line="278" w:lineRule="auto"/>
              <w:jc w:val="center"/>
              <w:rPr>
                <w:rFonts w:asciiTheme="minorHAnsi" w:hAnsiTheme="minorHAnsi" w:cstheme="minorHAnsi"/>
                <w:b/>
                <w:bCs/>
                <w:noProof/>
              </w:rPr>
            </w:pPr>
            <w:r w:rsidRPr="00B65917">
              <w:rPr>
                <w:rFonts w:asciiTheme="minorHAnsi" w:hAnsiTheme="minorHAnsi" w:cstheme="minorHAnsi"/>
                <w:b/>
                <w:bCs/>
                <w:noProof/>
              </w:rPr>
              <w:t>Stimmzettel C</w:t>
            </w:r>
          </w:p>
        </w:tc>
        <w:tc>
          <w:tcPr>
            <w:tcW w:w="242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A4187AD" w14:textId="434D2A78" w:rsidR="00F24537" w:rsidRPr="00B65917" w:rsidRDefault="00F24537" w:rsidP="008D6F4B">
            <w:pPr>
              <w:spacing w:after="160" w:line="278" w:lineRule="auto"/>
              <w:jc w:val="center"/>
              <w:rPr>
                <w:rFonts w:asciiTheme="minorHAnsi" w:hAnsiTheme="minorHAnsi" w:cstheme="minorHAnsi"/>
                <w:b/>
                <w:bCs/>
                <w:noProof/>
              </w:rPr>
            </w:pPr>
            <w:r w:rsidRPr="00B65917">
              <w:rPr>
                <w:rFonts w:asciiTheme="minorHAnsi" w:hAnsiTheme="minorHAnsi" w:cstheme="minorHAnsi"/>
                <w:b/>
                <w:bCs/>
                <w:noProof/>
              </w:rPr>
              <w:t>Stimmzettel D</w:t>
            </w:r>
          </w:p>
        </w:tc>
      </w:tr>
      <w:tr w:rsidR="00F24537" w:rsidRPr="008D569A" w14:paraId="10017FEE" w14:textId="77777777" w:rsidTr="00482534">
        <w:trPr>
          <w:trHeight w:val="5613"/>
        </w:trPr>
        <w:tc>
          <w:tcPr>
            <w:tcW w:w="257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68607C" w14:textId="3927A501" w:rsidR="00F24537" w:rsidRPr="008D569A" w:rsidRDefault="00F24537" w:rsidP="00F24537">
            <w:pPr>
              <w:spacing w:after="160" w:line="278" w:lineRule="auto"/>
              <w:rPr>
                <w:noProof/>
              </w:rPr>
            </w:pPr>
            <w:r w:rsidRPr="008D569A">
              <w:rPr>
                <w:noProof/>
              </w:rPr>
              <w:drawing>
                <wp:anchor distT="0" distB="0" distL="114300" distR="114300" simplePos="0" relativeHeight="251684864" behindDoc="1" locked="0" layoutInCell="1" allowOverlap="1" wp14:anchorId="40F1F373" wp14:editId="692F8C0C">
                  <wp:simplePos x="723900" y="5953125"/>
                  <wp:positionH relativeFrom="margin">
                    <wp:align>center</wp:align>
                  </wp:positionH>
                  <wp:positionV relativeFrom="margin">
                    <wp:align>top</wp:align>
                  </wp:positionV>
                  <wp:extent cx="2288975" cy="3240000"/>
                  <wp:effectExtent l="0" t="0" r="0" b="0"/>
                  <wp:wrapSquare wrapText="bothSides"/>
                  <wp:docPr id="1215485510" name="Grafik 16" descr="Ein Bild, das Text, Screenshot, Schrift, Zah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6745915" name="Grafik 16" descr="Ein Bild, das Text, Screenshot, Schrift, Zahl enthält.&#10;&#10;KI-generierte Inhalte können fehlerhaft sein."/>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288975" cy="3240000"/>
                          </a:xfrm>
                          <a:prstGeom prst="rect">
                            <a:avLst/>
                          </a:prstGeom>
                          <a:noFill/>
                        </pic:spPr>
                      </pic:pic>
                    </a:graphicData>
                  </a:graphic>
                  <wp14:sizeRelH relativeFrom="margin">
                    <wp14:pctWidth>0</wp14:pctWidth>
                  </wp14:sizeRelH>
                  <wp14:sizeRelV relativeFrom="margin">
                    <wp14:pctHeight>0</wp14:pctHeight>
                  </wp14:sizeRelV>
                </wp:anchor>
              </w:drawing>
            </w:r>
          </w:p>
        </w:tc>
        <w:tc>
          <w:tcPr>
            <w:tcW w:w="242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C4A6F68" w14:textId="43013145" w:rsidR="00F24537" w:rsidRPr="008D569A" w:rsidRDefault="00F24537" w:rsidP="00F24537">
            <w:pPr>
              <w:spacing w:after="160" w:line="278" w:lineRule="auto"/>
              <w:rPr>
                <w:noProof/>
              </w:rPr>
            </w:pPr>
            <w:r w:rsidRPr="008A7D0D">
              <w:rPr>
                <w:noProof/>
              </w:rPr>
              <w:drawing>
                <wp:anchor distT="0" distB="0" distL="114300" distR="114300" simplePos="0" relativeHeight="251687936" behindDoc="1" locked="0" layoutInCell="1" allowOverlap="1" wp14:anchorId="1FCBECAD" wp14:editId="50C6797D">
                  <wp:simplePos x="0" y="0"/>
                  <wp:positionH relativeFrom="margin">
                    <wp:posOffset>-281305</wp:posOffset>
                  </wp:positionH>
                  <wp:positionV relativeFrom="margin">
                    <wp:posOffset>476250</wp:posOffset>
                  </wp:positionV>
                  <wp:extent cx="3271520" cy="2327910"/>
                  <wp:effectExtent l="0" t="4445" r="635" b="635"/>
                  <wp:wrapSquare wrapText="bothSides"/>
                  <wp:docPr id="76733324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6836941" name=""/>
                          <pic:cNvPicPr/>
                        </pic:nvPicPr>
                        <pic:blipFill>
                          <a:blip r:embed="rId28" cstate="print">
                            <a:extLst>
                              <a:ext uri="{28A0092B-C50C-407E-A947-70E740481C1C}">
                                <a14:useLocalDpi xmlns:a14="http://schemas.microsoft.com/office/drawing/2010/main" val="0"/>
                              </a:ext>
                            </a:extLst>
                          </a:blip>
                          <a:stretch>
                            <a:fillRect/>
                          </a:stretch>
                        </pic:blipFill>
                        <pic:spPr>
                          <a:xfrm rot="16200000">
                            <a:off x="0" y="0"/>
                            <a:ext cx="3271520" cy="2327910"/>
                          </a:xfrm>
                          <a:prstGeom prst="rect">
                            <a:avLst/>
                          </a:prstGeom>
                        </pic:spPr>
                      </pic:pic>
                    </a:graphicData>
                  </a:graphic>
                  <wp14:sizeRelH relativeFrom="margin">
                    <wp14:pctWidth>0</wp14:pctWidth>
                  </wp14:sizeRelH>
                  <wp14:sizeRelV relativeFrom="margin">
                    <wp14:pctHeight>0</wp14:pctHeight>
                  </wp14:sizeRelV>
                </wp:anchor>
              </w:drawing>
            </w:r>
          </w:p>
        </w:tc>
      </w:tr>
    </w:tbl>
    <w:p w14:paraId="6DF6ED2A" w14:textId="14545F7C" w:rsidR="00646CA8" w:rsidRPr="00646CA8" w:rsidRDefault="00646CA8" w:rsidP="00646CA8">
      <w:pPr>
        <w:suppressLineNumbers/>
        <w:spacing w:line="360" w:lineRule="auto"/>
        <w:jc w:val="both"/>
        <w:rPr>
          <w:b/>
          <w:bCs/>
        </w:rPr>
        <w:sectPr w:rsidR="00646CA8" w:rsidRPr="00646CA8" w:rsidSect="00646CA8">
          <w:pgSz w:w="11906" w:h="16838"/>
          <w:pgMar w:top="1134" w:right="1134" w:bottom="1134" w:left="1134" w:header="720" w:footer="720" w:gutter="0"/>
          <w:cols w:space="720"/>
          <w:docGrid w:linePitch="326"/>
        </w:sectPr>
      </w:pPr>
      <w:r w:rsidRPr="008D569A">
        <w:rPr>
          <w:noProof/>
        </w:rPr>
        <mc:AlternateContent>
          <mc:Choice Requires="wps">
            <w:drawing>
              <wp:anchor distT="0" distB="0" distL="114300" distR="114300" simplePos="0" relativeHeight="251689984" behindDoc="1" locked="0" layoutInCell="1" allowOverlap="1" wp14:anchorId="6B8CE5D6" wp14:editId="1719E6C8">
                <wp:simplePos x="0" y="0"/>
                <wp:positionH relativeFrom="margin">
                  <wp:align>left</wp:align>
                </wp:positionH>
                <wp:positionV relativeFrom="paragraph">
                  <wp:posOffset>7620</wp:posOffset>
                </wp:positionV>
                <wp:extent cx="4572000" cy="551180"/>
                <wp:effectExtent l="0" t="0" r="0" b="3810"/>
                <wp:wrapNone/>
                <wp:docPr id="1880073609" name="Textfeld 14"/>
                <wp:cNvGraphicFramePr/>
                <a:graphic xmlns:a="http://schemas.openxmlformats.org/drawingml/2006/main">
                  <a:graphicData uri="http://schemas.microsoft.com/office/word/2010/wordprocessingShape">
                    <wps:wsp>
                      <wps:cNvSpPr txBox="1"/>
                      <wps:spPr>
                        <a:xfrm>
                          <a:off x="0" y="0"/>
                          <a:ext cx="4572000" cy="551180"/>
                        </a:xfrm>
                        <a:prstGeom prst="rect">
                          <a:avLst/>
                        </a:prstGeom>
                        <a:solidFill>
                          <a:prstClr val="white"/>
                        </a:solidFill>
                        <a:ln>
                          <a:noFill/>
                        </a:ln>
                      </wps:spPr>
                      <wps:txbx>
                        <w:txbxContent>
                          <w:p w14:paraId="18B2A9B9" w14:textId="62C0323E" w:rsidR="00646CA8" w:rsidRPr="00B65917" w:rsidRDefault="00646CA8" w:rsidP="00646CA8">
                            <w:pPr>
                              <w:pStyle w:val="Beschriftung"/>
                              <w:spacing w:after="0"/>
                              <w:rPr>
                                <w:rFonts w:asciiTheme="minorHAnsi" w:hAnsiTheme="minorHAnsi" w:cstheme="minorHAnsi"/>
                              </w:rPr>
                            </w:pPr>
                            <w:r w:rsidRPr="00B65917">
                              <w:rPr>
                                <w:rFonts w:asciiTheme="minorHAnsi" w:hAnsiTheme="minorHAnsi" w:cstheme="minorHAnsi"/>
                              </w:rPr>
                              <w:t xml:space="preserve">Abbildung </w:t>
                            </w:r>
                            <w:r w:rsidR="001E5294" w:rsidRPr="00B65917">
                              <w:rPr>
                                <w:rFonts w:asciiTheme="minorHAnsi" w:hAnsiTheme="minorHAnsi" w:cstheme="minorHAnsi"/>
                              </w:rPr>
                              <w:t>4</w:t>
                            </w:r>
                            <w:r w:rsidRPr="00B65917">
                              <w:rPr>
                                <w:rFonts w:asciiTheme="minorHAnsi" w:hAnsiTheme="minorHAnsi" w:cstheme="minorHAnsi"/>
                              </w:rPr>
                              <w:t xml:space="preserve"> – Musterstimmzettel </w:t>
                            </w:r>
                          </w:p>
                          <w:p w14:paraId="65660D42" w14:textId="2679F5D2" w:rsidR="001E5294" w:rsidRPr="00B65917" w:rsidRDefault="00646CA8" w:rsidP="001E5294">
                            <w:pPr>
                              <w:pStyle w:val="Beschriftung"/>
                              <w:spacing w:after="0"/>
                              <w:rPr>
                                <w:rFonts w:asciiTheme="minorHAnsi" w:hAnsiTheme="minorHAnsi" w:cstheme="minorHAnsi"/>
                              </w:rPr>
                            </w:pPr>
                            <w:r w:rsidRPr="00B65917">
                              <w:rPr>
                                <w:rFonts w:asciiTheme="minorHAnsi" w:hAnsiTheme="minorHAnsi" w:cstheme="minorHAnsi"/>
                              </w:rPr>
                              <w:t xml:space="preserve">entnommen und bearbeitet aus: Quelle: </w:t>
                            </w:r>
                            <w:hyperlink r:id="rId29" w:history="1">
                              <w:r w:rsidR="001E5294" w:rsidRPr="00B65917">
                                <w:rPr>
                                  <w:rStyle w:val="Hyperlink"/>
                                  <w:rFonts w:asciiTheme="minorHAnsi" w:hAnsiTheme="minorHAnsi" w:cstheme="minorHAnsi"/>
                                </w:rPr>
                                <w:t>https://www.landtagswahl-bw.de/musterstimmzettel</w:t>
                              </w:r>
                            </w:hyperlink>
                          </w:p>
                        </w:txbxContent>
                      </wps:txbx>
                      <wps:bodyPr rot="0" spcFirstLastPara="0" vertOverflow="clip" horzOverflow="clip"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6B8CE5D6" id="Textfeld 14" o:spid="_x0000_s1029" type="#_x0000_t202" style="position:absolute;left:0;text-align:left;margin-left:0;margin-top:.6pt;width:5in;height:43.4pt;z-index:-25162649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" stroked="f">
                <v:textbox style="mso-fit-shape-to-text:t" inset="0,0,0,0">
                  <w:txbxContent>
                    <w:p w14:paraId="18B2A9B9" w14:textId="62C0323E" w:rsidR="00646CA8" w:rsidRPr="00B65917" w:rsidRDefault="00646CA8" w:rsidP="00646CA8">
                      <w:pPr>
                        <w:pStyle w:val="Beschriftung"/>
                        <w:spacing w:after="0"/>
                        <w:rPr>
                          <w:rFonts w:asciiTheme="minorHAnsi" w:hAnsiTheme="minorHAnsi" w:cstheme="minorHAnsi"/>
                        </w:rPr>
                      </w:pPr>
                      <w:r w:rsidRPr="00B65917">
                        <w:rPr>
                          <w:rFonts w:asciiTheme="minorHAnsi" w:hAnsiTheme="minorHAnsi" w:cstheme="minorHAnsi"/>
                        </w:rPr>
                        <w:t xml:space="preserve">Abbildung </w:t>
                      </w:r>
                      <w:r w:rsidR="001E5294" w:rsidRPr="00B65917">
                        <w:rPr>
                          <w:rFonts w:asciiTheme="minorHAnsi" w:hAnsiTheme="minorHAnsi" w:cstheme="minorHAnsi"/>
                        </w:rPr>
                        <w:t>4</w:t>
                      </w:r>
                      <w:r w:rsidRPr="00B65917">
                        <w:rPr>
                          <w:rFonts w:asciiTheme="minorHAnsi" w:hAnsiTheme="minorHAnsi" w:cstheme="minorHAnsi"/>
                        </w:rPr>
                        <w:t xml:space="preserve"> – Musterstimmzettel </w:t>
                      </w:r>
                    </w:p>
                    <w:p w14:paraId="65660D42" w14:textId="2679F5D2" w:rsidR="001E5294" w:rsidRPr="00B65917" w:rsidRDefault="00646CA8" w:rsidP="001E5294">
                      <w:pPr>
                        <w:pStyle w:val="Beschriftung"/>
                        <w:spacing w:after="0"/>
                        <w:rPr>
                          <w:rFonts w:asciiTheme="minorHAnsi" w:hAnsiTheme="minorHAnsi" w:cstheme="minorHAnsi"/>
                        </w:rPr>
                      </w:pPr>
                      <w:r w:rsidRPr="00B65917">
                        <w:rPr>
                          <w:rFonts w:asciiTheme="minorHAnsi" w:hAnsiTheme="minorHAnsi" w:cstheme="minorHAnsi"/>
                        </w:rPr>
                        <w:t xml:space="preserve">entnommen und bearbeitet aus: Quelle: </w:t>
                      </w:r>
                      <w:hyperlink r:id="rId30" w:history="1">
                        <w:r w:rsidR="001E5294" w:rsidRPr="00B65917">
                          <w:rPr>
                            <w:rStyle w:val="Hyperlink"/>
                            <w:rFonts w:asciiTheme="minorHAnsi" w:hAnsiTheme="minorHAnsi" w:cstheme="minorHAnsi"/>
                          </w:rPr>
                          <w:t>https://www.landtagswahl-bw.de/musterstimmzettel</w:t>
                        </w:r>
                      </w:hyperlink>
                    </w:p>
                  </w:txbxContent>
                </v:textbox>
                <w10:wrap anchorx="margin"/>
              </v:shape>
            </w:pict>
          </mc:Fallback>
        </mc:AlternateContent>
      </w:r>
    </w:p>
    <w:p w14:paraId="23FA84EF" w14:textId="415FBB98" w:rsidR="00836683" w:rsidRPr="00B65917" w:rsidRDefault="00836683" w:rsidP="00836683">
      <w:pPr>
        <w:spacing w:line="360" w:lineRule="auto"/>
        <w:rPr>
          <w:rFonts w:asciiTheme="minorHAnsi" w:hAnsiTheme="minorHAnsi" w:cstheme="minorHAnsi"/>
          <w:b/>
          <w:bCs/>
        </w:rPr>
      </w:pPr>
      <w:r w:rsidRPr="00B65917">
        <w:rPr>
          <w:rFonts w:asciiTheme="minorHAnsi" w:hAnsiTheme="minorHAnsi" w:cstheme="minorHAnsi"/>
          <w:b/>
          <w:bCs/>
        </w:rPr>
        <w:lastRenderedPageBreak/>
        <w:t>Arbeitsauftrag</w:t>
      </w:r>
    </w:p>
    <w:p w14:paraId="06F6C890" w14:textId="2F65A8CE" w:rsidR="00836683" w:rsidRPr="00B65917" w:rsidRDefault="00836683" w:rsidP="00836683">
      <w:pPr>
        <w:spacing w:line="360" w:lineRule="auto"/>
        <w:rPr>
          <w:rFonts w:asciiTheme="minorHAnsi" w:hAnsiTheme="minorHAnsi" w:cstheme="minorHAnsi"/>
          <w:sz w:val="22"/>
          <w:szCs w:val="22"/>
        </w:rPr>
      </w:pPr>
      <w:r w:rsidRPr="00B65917">
        <w:rPr>
          <w:rFonts w:asciiTheme="minorHAnsi" w:hAnsiTheme="minorHAnsi" w:cstheme="minorHAnsi"/>
          <w:sz w:val="22"/>
          <w:szCs w:val="22"/>
        </w:rPr>
        <w:t>Nimm Stellung zu folgenden These</w:t>
      </w:r>
      <w:r w:rsidR="00A653B3" w:rsidRPr="00B65917">
        <w:rPr>
          <w:rFonts w:asciiTheme="minorHAnsi" w:hAnsiTheme="minorHAnsi" w:cstheme="minorHAnsi"/>
          <w:sz w:val="22"/>
          <w:szCs w:val="22"/>
        </w:rPr>
        <w:t>n</w:t>
      </w:r>
      <w:r w:rsidRPr="00B65917">
        <w:rPr>
          <w:rFonts w:asciiTheme="minorHAnsi" w:hAnsiTheme="minorHAnsi" w:cstheme="minorHAnsi"/>
          <w:sz w:val="22"/>
          <w:szCs w:val="22"/>
        </w:rPr>
        <w:t>.</w:t>
      </w:r>
    </w:p>
    <w:p w14:paraId="2D7319FE" w14:textId="77777777" w:rsidR="00836683" w:rsidRDefault="00836683" w:rsidP="00B211A2"/>
    <w:p w14:paraId="5B5F0A5C" w14:textId="77777777" w:rsidR="00836683" w:rsidRDefault="00836683" w:rsidP="00B211A2"/>
    <w:p w14:paraId="498EC3A1" w14:textId="18FCB3F4" w:rsidR="00836683" w:rsidRDefault="00836683" w:rsidP="00B211A2"/>
    <w:p w14:paraId="4335ABAC" w14:textId="31906438" w:rsidR="00836683" w:rsidRDefault="00836683" w:rsidP="00B211A2">
      <w:r>
        <w:rPr>
          <w:noProof/>
        </w:rPr>
        <mc:AlternateContent>
          <mc:Choice Requires="wps">
            <w:drawing>
              <wp:anchor distT="0" distB="0" distL="114300" distR="114300" simplePos="0" relativeHeight="251672576" behindDoc="0" locked="0" layoutInCell="1" allowOverlap="1" wp14:anchorId="13B29386" wp14:editId="0B618440">
                <wp:simplePos x="0" y="0"/>
                <wp:positionH relativeFrom="margin">
                  <wp:align>center</wp:align>
                </wp:positionH>
                <wp:positionV relativeFrom="paragraph">
                  <wp:posOffset>146685</wp:posOffset>
                </wp:positionV>
                <wp:extent cx="5534025" cy="2133600"/>
                <wp:effectExtent l="0" t="0" r="28575" b="19050"/>
                <wp:wrapNone/>
                <wp:docPr id="150188635" name="Ellipse 9"/>
                <wp:cNvGraphicFramePr/>
                <a:graphic xmlns:a="http://schemas.openxmlformats.org/drawingml/2006/main">
                  <a:graphicData uri="http://schemas.microsoft.com/office/word/2010/wordprocessingShape">
                    <wps:wsp>
                      <wps:cNvSpPr/>
                      <wps:spPr>
                        <a:xfrm>
                          <a:off x="0" y="0"/>
                          <a:ext cx="5534025" cy="2133600"/>
                        </a:xfrm>
                        <a:prstGeom prst="ellipse">
                          <a:avLst/>
                        </a:prstGeom>
                      </wps:spPr>
                      <wps:style>
                        <a:lnRef idx="2">
                          <a:schemeClr val="accent3">
                            <a:shade val="15000"/>
                          </a:schemeClr>
                        </a:lnRef>
                        <a:fillRef idx="1">
                          <a:schemeClr val="accent3"/>
                        </a:fillRef>
                        <a:effectRef idx="0">
                          <a:schemeClr val="accent3"/>
                        </a:effectRef>
                        <a:fontRef idx="minor">
                          <a:schemeClr val="lt1"/>
                        </a:fontRef>
                      </wps:style>
                      <wps:txbx>
                        <w:txbxContent>
                          <w:p w14:paraId="31733B3A" w14:textId="0A2B6D52" w:rsidR="00836683" w:rsidRPr="00B65917" w:rsidRDefault="00836683" w:rsidP="00836683">
                            <w:pPr>
                              <w:rPr>
                                <w:rFonts w:asciiTheme="minorHAnsi" w:hAnsiTheme="minorHAnsi" w:cstheme="minorHAnsi"/>
                                <w:sz w:val="48"/>
                                <w:szCs w:val="48"/>
                              </w:rPr>
                            </w:pPr>
                            <w:r w:rsidRPr="00B65917">
                              <w:rPr>
                                <w:rFonts w:asciiTheme="minorHAnsi" w:hAnsiTheme="minorHAnsi" w:cstheme="minorHAnsi"/>
                                <w:sz w:val="48"/>
                                <w:szCs w:val="48"/>
                              </w:rPr>
                              <w:t>Das Wahlalter mit 16 Jahren ist besser als mit 18 Jahren!</w:t>
                            </w:r>
                          </w:p>
                          <w:p w14:paraId="04FBCC3D" w14:textId="77777777" w:rsidR="00836683" w:rsidRPr="00B65917" w:rsidRDefault="00836683" w:rsidP="00836683">
                            <w:pPr>
                              <w:jc w:val="center"/>
                              <w:rPr>
                                <w:rFonts w:asciiTheme="minorHAnsi" w:hAnsiTheme="minorHAnsi" w:cstheme="minorHAnsi"/>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3B29386" id="Ellipse 9" o:spid="_x0000_s1030" style="position:absolute;margin-left:0;margin-top:11.55pt;width:435.75pt;height:168pt;z-index:251672576;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" fillcolor="#a5a5a5 [3206]" strokecolor="#181818 [486]" strokeweight="1pt">
                <v:stroke joinstyle="miter"/>
                <v:textbox>
                  <w:txbxContent>
                    <w:p w14:paraId="31733B3A" w14:textId="0A2B6D52" w:rsidR="00836683" w:rsidRPr="00B65917" w:rsidRDefault="00836683" w:rsidP="00836683">
                      <w:pPr>
                        <w:rPr>
                          <w:rFonts w:asciiTheme="minorHAnsi" w:hAnsiTheme="minorHAnsi" w:cstheme="minorHAnsi"/>
                          <w:sz w:val="48"/>
                          <w:szCs w:val="48"/>
                        </w:rPr>
                      </w:pPr>
                      <w:r w:rsidRPr="00B65917">
                        <w:rPr>
                          <w:rFonts w:asciiTheme="minorHAnsi" w:hAnsiTheme="minorHAnsi" w:cstheme="minorHAnsi"/>
                          <w:sz w:val="48"/>
                          <w:szCs w:val="48"/>
                        </w:rPr>
                        <w:t>Das Wahlalter mit 16 Jahren ist besser als mit 18 Jahren!</w:t>
                      </w:r>
                    </w:p>
                    <w:p w14:paraId="04FBCC3D" w14:textId="77777777" w:rsidR="00836683" w:rsidRPr="00B65917" w:rsidRDefault="00836683" w:rsidP="00836683">
                      <w:pPr>
                        <w:jc w:val="center"/>
                        <w:rPr>
                          <w:rFonts w:asciiTheme="minorHAnsi" w:hAnsiTheme="minorHAnsi" w:cstheme="minorHAnsi"/>
                        </w:rPr>
                      </w:pPr>
                    </w:p>
                  </w:txbxContent>
                </v:textbox>
                <w10:wrap anchorx="margin"/>
              </v:oval>
            </w:pict>
          </mc:Fallback>
        </mc:AlternateContent>
      </w:r>
    </w:p>
    <w:p w14:paraId="2DB0DFE9" w14:textId="77777777" w:rsidR="00836683" w:rsidRDefault="00836683" w:rsidP="00B211A2"/>
    <w:p w14:paraId="6789B7ED" w14:textId="77777777" w:rsidR="00836683" w:rsidRDefault="00836683" w:rsidP="00B211A2"/>
    <w:p w14:paraId="2AA6B708" w14:textId="77777777" w:rsidR="00836683" w:rsidRDefault="00836683" w:rsidP="00B211A2"/>
    <w:p w14:paraId="1F09C7B3" w14:textId="77777777" w:rsidR="00836683" w:rsidRDefault="00836683" w:rsidP="00B211A2"/>
    <w:p w14:paraId="69BDE814" w14:textId="77777777" w:rsidR="00836683" w:rsidRDefault="00836683" w:rsidP="00B211A2"/>
    <w:p w14:paraId="21905F40" w14:textId="77777777" w:rsidR="00836683" w:rsidRDefault="00836683" w:rsidP="00B211A2"/>
    <w:p w14:paraId="60AC3A2A" w14:textId="77777777" w:rsidR="00836683" w:rsidRDefault="00836683" w:rsidP="00B211A2"/>
    <w:p w14:paraId="214E750D" w14:textId="77777777" w:rsidR="00836683" w:rsidRDefault="00836683" w:rsidP="00B211A2"/>
    <w:p w14:paraId="7D2D5CDB" w14:textId="77777777" w:rsidR="00836683" w:rsidRPr="008D569A" w:rsidRDefault="00836683" w:rsidP="00B211A2"/>
    <w:p w14:paraId="401F5AAC" w14:textId="77777777" w:rsidR="00B211A2" w:rsidRDefault="00B211A2" w:rsidP="00B211A2">
      <w:pPr>
        <w:rPr>
          <w:sz w:val="22"/>
          <w:szCs w:val="22"/>
        </w:rPr>
      </w:pPr>
    </w:p>
    <w:p w14:paraId="583328D9" w14:textId="77777777" w:rsidR="00B211A2" w:rsidRDefault="00B211A2" w:rsidP="00B211A2">
      <w:pPr>
        <w:rPr>
          <w:sz w:val="22"/>
          <w:szCs w:val="22"/>
        </w:rPr>
      </w:pPr>
    </w:p>
    <w:p w14:paraId="1641E3E3" w14:textId="77777777" w:rsidR="00B211A2" w:rsidRDefault="00B211A2" w:rsidP="00B211A2">
      <w:pPr>
        <w:rPr>
          <w:sz w:val="22"/>
          <w:szCs w:val="22"/>
        </w:rPr>
      </w:pPr>
    </w:p>
    <w:p w14:paraId="68A522B1" w14:textId="77777777" w:rsidR="00B211A2" w:rsidRDefault="00B211A2" w:rsidP="00B211A2">
      <w:pPr>
        <w:rPr>
          <w:sz w:val="22"/>
          <w:szCs w:val="22"/>
        </w:rPr>
      </w:pPr>
    </w:p>
    <w:p w14:paraId="4427F451" w14:textId="77777777" w:rsidR="00B211A2" w:rsidRDefault="00B211A2" w:rsidP="00B211A2">
      <w:pPr>
        <w:rPr>
          <w:sz w:val="22"/>
          <w:szCs w:val="22"/>
        </w:rPr>
      </w:pPr>
    </w:p>
    <w:p w14:paraId="37527E57" w14:textId="77777777" w:rsidR="00B211A2" w:rsidRDefault="00B211A2" w:rsidP="00B211A2">
      <w:pPr>
        <w:rPr>
          <w:sz w:val="22"/>
          <w:szCs w:val="22"/>
        </w:rPr>
      </w:pPr>
    </w:p>
    <w:p w14:paraId="24C0038D" w14:textId="77777777" w:rsidR="00B211A2" w:rsidRDefault="00B211A2" w:rsidP="00B211A2">
      <w:pPr>
        <w:rPr>
          <w:sz w:val="22"/>
          <w:szCs w:val="22"/>
        </w:rPr>
      </w:pPr>
    </w:p>
    <w:p w14:paraId="5B0D4835" w14:textId="77777777" w:rsidR="00B211A2" w:rsidRDefault="00B211A2" w:rsidP="00B211A2">
      <w:pPr>
        <w:rPr>
          <w:sz w:val="22"/>
          <w:szCs w:val="22"/>
        </w:rPr>
      </w:pPr>
    </w:p>
    <w:p w14:paraId="0EA88B1D" w14:textId="77777777" w:rsidR="00B211A2" w:rsidRDefault="00B211A2" w:rsidP="00B211A2">
      <w:pPr>
        <w:rPr>
          <w:sz w:val="22"/>
          <w:szCs w:val="22"/>
        </w:rPr>
      </w:pPr>
    </w:p>
    <w:p w14:paraId="1F147717" w14:textId="77777777" w:rsidR="00B211A2" w:rsidRDefault="00B211A2" w:rsidP="00B211A2">
      <w:pPr>
        <w:rPr>
          <w:sz w:val="22"/>
          <w:szCs w:val="22"/>
        </w:rPr>
      </w:pPr>
    </w:p>
    <w:p w14:paraId="241AFE88" w14:textId="3E068306" w:rsidR="00B211A2" w:rsidRDefault="00B81209" w:rsidP="00B211A2">
      <w:pPr>
        <w:rPr>
          <w:sz w:val="22"/>
          <w:szCs w:val="22"/>
        </w:rPr>
      </w:pPr>
      <w:r>
        <w:rPr>
          <w:noProof/>
        </w:rPr>
        <mc:AlternateContent>
          <mc:Choice Requires="wps">
            <w:drawing>
              <wp:anchor distT="0" distB="0" distL="114300" distR="114300" simplePos="0" relativeHeight="251674624" behindDoc="0" locked="0" layoutInCell="1" allowOverlap="1" wp14:anchorId="0240747F" wp14:editId="1ADD42B7">
                <wp:simplePos x="0" y="0"/>
                <wp:positionH relativeFrom="margin">
                  <wp:align>center</wp:align>
                </wp:positionH>
                <wp:positionV relativeFrom="paragraph">
                  <wp:posOffset>132080</wp:posOffset>
                </wp:positionV>
                <wp:extent cx="5534025" cy="2133600"/>
                <wp:effectExtent l="0" t="0" r="28575" b="19050"/>
                <wp:wrapNone/>
                <wp:docPr id="645736448" name="Ellipse 9"/>
                <wp:cNvGraphicFramePr/>
                <a:graphic xmlns:a="http://schemas.openxmlformats.org/drawingml/2006/main">
                  <a:graphicData uri="http://schemas.microsoft.com/office/word/2010/wordprocessingShape">
                    <wps:wsp>
                      <wps:cNvSpPr/>
                      <wps:spPr>
                        <a:xfrm>
                          <a:off x="0" y="0"/>
                          <a:ext cx="5534025" cy="2133600"/>
                        </a:xfrm>
                        <a:prstGeom prst="ellipse">
                          <a:avLst/>
                        </a:prstGeom>
                      </wps:spPr>
                      <wps:style>
                        <a:lnRef idx="2">
                          <a:schemeClr val="accent3">
                            <a:shade val="15000"/>
                          </a:schemeClr>
                        </a:lnRef>
                        <a:fillRef idx="1">
                          <a:schemeClr val="accent3"/>
                        </a:fillRef>
                        <a:effectRef idx="0">
                          <a:schemeClr val="accent3"/>
                        </a:effectRef>
                        <a:fontRef idx="minor">
                          <a:schemeClr val="lt1"/>
                        </a:fontRef>
                      </wps:style>
                      <wps:txbx>
                        <w:txbxContent>
                          <w:p w14:paraId="39CD826C" w14:textId="6DEA42F1" w:rsidR="00852559" w:rsidRPr="00B65917" w:rsidRDefault="00852559" w:rsidP="00852559">
                            <w:pPr>
                              <w:jc w:val="center"/>
                              <w:rPr>
                                <w:rFonts w:asciiTheme="minorHAnsi" w:hAnsiTheme="minorHAnsi" w:cstheme="minorHAnsi"/>
                              </w:rPr>
                            </w:pPr>
                            <w:r w:rsidRPr="00B65917">
                              <w:rPr>
                                <w:rFonts w:asciiTheme="minorHAnsi" w:hAnsiTheme="minorHAnsi" w:cstheme="minorHAnsi"/>
                                <w:sz w:val="48"/>
                                <w:szCs w:val="48"/>
                              </w:rPr>
                              <w:t>Die Zweitstimme ist wichtiger als die Erststimme!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240747F" id="_x0000_s1031" style="position:absolute;margin-left:0;margin-top:10.4pt;width:435.75pt;height:168pt;z-index:251674624;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" fillcolor="#a5a5a5 [3206]" strokecolor="#181818 [486]" strokeweight="1pt">
                <v:stroke joinstyle="miter"/>
                <v:textbox>
                  <w:txbxContent>
                    <w:p w14:paraId="39CD826C" w14:textId="6DEA42F1" w:rsidR="00852559" w:rsidRPr="00B65917" w:rsidRDefault="00852559" w:rsidP="00852559">
                      <w:pPr>
                        <w:jc w:val="center"/>
                        <w:rPr>
                          <w:rFonts w:asciiTheme="minorHAnsi" w:hAnsiTheme="minorHAnsi" w:cstheme="minorHAnsi"/>
                        </w:rPr>
                      </w:pPr>
                      <w:r w:rsidRPr="00B65917">
                        <w:rPr>
                          <w:rFonts w:asciiTheme="minorHAnsi" w:hAnsiTheme="minorHAnsi" w:cstheme="minorHAnsi"/>
                          <w:sz w:val="48"/>
                          <w:szCs w:val="48"/>
                        </w:rPr>
                        <w:t>Die Zweitstimme ist wichtiger als die Erststimme!</w:t>
                      </w:r>
                    </w:p>
                  </w:txbxContent>
                </v:textbox>
                <w10:wrap anchorx="margin"/>
              </v:oval>
            </w:pict>
          </mc:Fallback>
        </mc:AlternateContent>
      </w:r>
    </w:p>
    <w:p w14:paraId="5A5A2A0C" w14:textId="2EC105C1" w:rsidR="00B211A2" w:rsidRPr="00315217" w:rsidRDefault="00B211A2" w:rsidP="00B211A2">
      <w:pPr>
        <w:rPr>
          <w:sz w:val="22"/>
          <w:szCs w:val="22"/>
        </w:rPr>
      </w:pPr>
    </w:p>
    <w:sectPr w:rsidR="00B211A2" w:rsidRPr="00315217" w:rsidSect="00B211A2">
      <w:headerReference w:type="default" r:id="rId31"/>
      <w:pgSz w:w="11906" w:h="16838"/>
      <w:pgMar w:top="1134" w:right="1134" w:bottom="1134" w:left="1134" w:header="720" w:footer="72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A5B357" w14:textId="77777777" w:rsidR="00002966" w:rsidRDefault="00002966" w:rsidP="003A254B">
      <w:r>
        <w:separator/>
      </w:r>
    </w:p>
  </w:endnote>
  <w:endnote w:type="continuationSeparator" w:id="0">
    <w:p w14:paraId="16614125" w14:textId="77777777" w:rsidR="00002966" w:rsidRDefault="00002966" w:rsidP="003A2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panose1 w:val="020B0604020202020204"/>
    <w:charset w:val="00"/>
    <w:family w:val="auto"/>
    <w:pitch w:val="variable"/>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Mangal">
    <w:panose1 w:val="02040503050203030202"/>
    <w:charset w:val="01"/>
    <w:family w:val="roman"/>
    <w:pitch w:val="variable"/>
    <w:sig w:usb0="0000A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57172652"/>
      <w:docPartObj>
        <w:docPartGallery w:val="Page Numbers (Bottom of Page)"/>
        <w:docPartUnique/>
      </w:docPartObj>
    </w:sdtPr>
    <w:sdtContent>
      <w:p w14:paraId="4EE6E460" w14:textId="77777777" w:rsidR="00315217" w:rsidRDefault="00315217" w:rsidP="00184C55">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0AD425C6" w14:textId="77777777" w:rsidR="00315217" w:rsidRDefault="00315217" w:rsidP="00315217">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81558095"/>
      <w:docPartObj>
        <w:docPartGallery w:val="Page Numbers (Bottom of Page)"/>
        <w:docPartUnique/>
      </w:docPartObj>
    </w:sdtPr>
    <w:sdtContent>
      <w:p w14:paraId="7D8002D5" w14:textId="77777777" w:rsidR="00315217" w:rsidRDefault="00315217" w:rsidP="00184C55">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14:paraId="32F99027" w14:textId="77777777" w:rsidR="00315217" w:rsidRDefault="00315217" w:rsidP="00315217">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D7A5BB" w14:textId="77777777" w:rsidR="00002966" w:rsidRDefault="00002966" w:rsidP="003A254B">
      <w:r>
        <w:separator/>
      </w:r>
    </w:p>
  </w:footnote>
  <w:footnote w:type="continuationSeparator" w:id="0">
    <w:p w14:paraId="1A58C0EE" w14:textId="77777777" w:rsidR="00002966" w:rsidRDefault="00002966" w:rsidP="003A25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248E0" w14:textId="77777777" w:rsidR="003A254B" w:rsidRDefault="003A254B">
    <w:pPr>
      <w:pStyle w:val="Kopfzeile"/>
    </w:pPr>
    <w:r w:rsidRPr="003A254B">
      <w:rPr>
        <w:noProof/>
      </w:rPr>
      <mc:AlternateContent>
        <mc:Choice Requires="wps">
          <w:drawing>
            <wp:anchor distT="0" distB="0" distL="114300" distR="114300" simplePos="0" relativeHeight="251653120" behindDoc="1" locked="0" layoutInCell="1" allowOverlap="1" wp14:anchorId="0B8144AA" wp14:editId="7933E6DA">
              <wp:simplePos x="0" y="0"/>
              <wp:positionH relativeFrom="column">
                <wp:posOffset>-712913</wp:posOffset>
              </wp:positionH>
              <wp:positionV relativeFrom="margin">
                <wp:posOffset>-642900</wp:posOffset>
              </wp:positionV>
              <wp:extent cx="4017010" cy="457200"/>
              <wp:effectExtent l="0" t="0" r="8890" b="1270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7010" cy="457200"/>
                      </a:xfrm>
                      <a:prstGeom prst="rect">
                        <a:avLst/>
                      </a:prstGeom>
                      <a:solidFill>
                        <a:srgbClr val="FFFFFF"/>
                      </a:solidFill>
                      <a:ln w="9525">
                        <a:solidFill>
                          <a:sysClr val="window" lastClr="FFFFFF">
                            <a:lumMod val="100000"/>
                            <a:lumOff val="0"/>
                          </a:sysClr>
                        </a:solidFill>
                        <a:miter lim="800000"/>
                        <a:headEnd/>
                        <a:tailEnd/>
                      </a:ln>
                    </wps:spPr>
                    <wps:txbx>
                      <w:txbxContent>
                        <w:p w14:paraId="7C1B745D" w14:textId="6A0C59BF" w:rsidR="003A254B" w:rsidRPr="00D11DEB" w:rsidRDefault="003A6C39" w:rsidP="003A254B">
                          <w:pPr>
                            <w:pStyle w:val="Kopfzeile"/>
                            <w:rPr>
                              <w:rFonts w:ascii="Arial Unicode MS" w:eastAsia="Arial Unicode MS" w:hAnsi="Arial Unicode MS" w:cs="Arial Unicode MS"/>
                              <w:b/>
                              <w:color w:val="BFBFBF"/>
                              <w:sz w:val="14"/>
                              <w:szCs w:val="14"/>
                            </w:rPr>
                          </w:pPr>
                          <w:r>
                            <w:rPr>
                              <w:rFonts w:ascii="Arial Unicode MS" w:eastAsia="Arial Unicode MS" w:hAnsi="Arial Unicode MS" w:cs="Arial Unicode MS"/>
                              <w:b/>
                            </w:rPr>
                            <w:t>Methodenblatt für Lehrkräfte</w:t>
                          </w:r>
                          <w:r w:rsidR="003A254B" w:rsidRPr="00D11DEB">
                            <w:rPr>
                              <w:rFonts w:ascii="Arial Unicode MS" w:eastAsia="Arial Unicode MS" w:hAnsi="Arial Unicode MS" w:cs="Arial Unicode MS"/>
                              <w:b/>
                            </w:rPr>
                            <w:t xml:space="preserve"> </w:t>
                          </w:r>
                          <w:r w:rsidR="003A254B" w:rsidRPr="00D11DEB">
                            <w:rPr>
                              <w:rFonts w:ascii="Arial Unicode MS" w:eastAsia="Arial Unicode MS" w:hAnsi="Arial Unicode MS" w:cs="Arial Unicode MS"/>
                              <w:b/>
                              <w:color w:val="BFBFBF"/>
                              <w:sz w:val="14"/>
                              <w:szCs w:val="14"/>
                            </w:rPr>
                            <w:t xml:space="preserve">- Modul </w:t>
                          </w:r>
                          <w:r w:rsidR="00B211A2">
                            <w:rPr>
                              <w:rFonts w:ascii="Arial Unicode MS" w:eastAsia="Arial Unicode MS" w:hAnsi="Arial Unicode MS" w:cs="Arial Unicode MS"/>
                              <w:b/>
                              <w:color w:val="BFBFBF"/>
                              <w:sz w:val="14"/>
                              <w:szCs w:val="14"/>
                            </w:rPr>
                            <w:t>3</w:t>
                          </w:r>
                          <w:r w:rsidR="003A254B" w:rsidRPr="00D11DEB">
                            <w:rPr>
                              <w:rFonts w:ascii="Arial Unicode MS" w:eastAsia="Arial Unicode MS" w:hAnsi="Arial Unicode MS" w:cs="Arial Unicode MS"/>
                              <w:b/>
                              <w:color w:val="BFBFBF"/>
                              <w:sz w:val="14"/>
                              <w:szCs w:val="14"/>
                            </w:rPr>
                            <w:t xml:space="preserve"> – Niveau </w:t>
                          </w:r>
                          <w:r w:rsidR="003A254B">
                            <w:rPr>
                              <w:rFonts w:ascii="Arial Unicode MS" w:eastAsia="Arial Unicode MS" w:hAnsi="Arial Unicode MS" w:cs="Arial Unicode MS"/>
                              <w:b/>
                              <w:color w:val="BFBFBF"/>
                              <w:sz w:val="14"/>
                              <w:szCs w:val="14"/>
                            </w:rPr>
                            <w:t>I</w:t>
                          </w:r>
                          <w:r w:rsidR="00B65917">
                            <w:rPr>
                              <w:rFonts w:ascii="Arial Unicode MS" w:eastAsia="Arial Unicode MS" w:hAnsi="Arial Unicode MS" w:cs="Arial Unicode MS"/>
                              <w:b/>
                              <w:color w:val="BFBFBF"/>
                              <w:sz w:val="14"/>
                              <w:szCs w:val="14"/>
                            </w:rPr>
                            <w:t xml:space="preserve"> – Version A</w:t>
                          </w:r>
                        </w:p>
                        <w:p w14:paraId="444C1C28" w14:textId="77777777" w:rsidR="003A254B" w:rsidRPr="00D11DEB" w:rsidRDefault="003A254B" w:rsidP="003A254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8144AA" id="_x0000_t202" coordsize="21600,21600" o:spt="202" path="m,l,21600r21600,l21600,xe">
              <v:stroke joinstyle="miter"/>
              <v:path gradientshapeok="t" o:connecttype="rect"/>
            </v:shapetype>
            <v:shape id="Textfeld 8" o:spid="_x0000_s1032" type="#_x0000_t202" style="position:absolute;margin-left:-56.15pt;margin-top:-50.6pt;width:316.3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" strokecolor="white">
              <v:textbox>
                <w:txbxContent>
                  <w:p w14:paraId="7C1B745D" w14:textId="6A0C59BF" w:rsidR="003A254B" w:rsidRPr="00D11DEB" w:rsidRDefault="003A6C39" w:rsidP="003A254B">
                    <w:pPr>
                      <w:pStyle w:val="Kopfzeile"/>
                      <w:rPr>
                        <w:rFonts w:ascii="Arial Unicode MS" w:eastAsia="Arial Unicode MS" w:hAnsi="Arial Unicode MS" w:cs="Arial Unicode MS"/>
                        <w:b/>
                        <w:color w:val="BFBFBF"/>
                        <w:sz w:val="14"/>
                        <w:szCs w:val="14"/>
                      </w:rPr>
                    </w:pPr>
                    <w:r>
                      <w:rPr>
                        <w:rFonts w:ascii="Arial Unicode MS" w:eastAsia="Arial Unicode MS" w:hAnsi="Arial Unicode MS" w:cs="Arial Unicode MS"/>
                        <w:b/>
                      </w:rPr>
                      <w:t>Methodenblatt für Lehrkräfte</w:t>
                    </w:r>
                    <w:r w:rsidR="003A254B" w:rsidRPr="00D11DEB">
                      <w:rPr>
                        <w:rFonts w:ascii="Arial Unicode MS" w:eastAsia="Arial Unicode MS" w:hAnsi="Arial Unicode MS" w:cs="Arial Unicode MS"/>
                        <w:b/>
                      </w:rPr>
                      <w:t xml:space="preserve"> </w:t>
                    </w:r>
                    <w:r w:rsidR="003A254B" w:rsidRPr="00D11DEB">
                      <w:rPr>
                        <w:rFonts w:ascii="Arial Unicode MS" w:eastAsia="Arial Unicode MS" w:hAnsi="Arial Unicode MS" w:cs="Arial Unicode MS"/>
                        <w:b/>
                        <w:color w:val="BFBFBF"/>
                        <w:sz w:val="14"/>
                        <w:szCs w:val="14"/>
                      </w:rPr>
                      <w:t xml:space="preserve">- Modul </w:t>
                    </w:r>
                    <w:r w:rsidR="00B211A2">
                      <w:rPr>
                        <w:rFonts w:ascii="Arial Unicode MS" w:eastAsia="Arial Unicode MS" w:hAnsi="Arial Unicode MS" w:cs="Arial Unicode MS"/>
                        <w:b/>
                        <w:color w:val="BFBFBF"/>
                        <w:sz w:val="14"/>
                        <w:szCs w:val="14"/>
                      </w:rPr>
                      <w:t>3</w:t>
                    </w:r>
                    <w:r w:rsidR="003A254B" w:rsidRPr="00D11DEB">
                      <w:rPr>
                        <w:rFonts w:ascii="Arial Unicode MS" w:eastAsia="Arial Unicode MS" w:hAnsi="Arial Unicode MS" w:cs="Arial Unicode MS"/>
                        <w:b/>
                        <w:color w:val="BFBFBF"/>
                        <w:sz w:val="14"/>
                        <w:szCs w:val="14"/>
                      </w:rPr>
                      <w:t xml:space="preserve"> – Niveau </w:t>
                    </w:r>
                    <w:r w:rsidR="003A254B">
                      <w:rPr>
                        <w:rFonts w:ascii="Arial Unicode MS" w:eastAsia="Arial Unicode MS" w:hAnsi="Arial Unicode MS" w:cs="Arial Unicode MS"/>
                        <w:b/>
                        <w:color w:val="BFBFBF"/>
                        <w:sz w:val="14"/>
                        <w:szCs w:val="14"/>
                      </w:rPr>
                      <w:t>I</w:t>
                    </w:r>
                    <w:r w:rsidR="00B65917">
                      <w:rPr>
                        <w:rFonts w:ascii="Arial Unicode MS" w:eastAsia="Arial Unicode MS" w:hAnsi="Arial Unicode MS" w:cs="Arial Unicode MS"/>
                        <w:b/>
                        <w:color w:val="BFBFBF"/>
                        <w:sz w:val="14"/>
                        <w:szCs w:val="14"/>
                      </w:rPr>
                      <w:t xml:space="preserve"> – Version A</w:t>
                    </w:r>
                  </w:p>
                  <w:p w14:paraId="444C1C28" w14:textId="77777777" w:rsidR="003A254B" w:rsidRPr="00D11DEB" w:rsidRDefault="003A254B" w:rsidP="003A254B"/>
                </w:txbxContent>
              </v:textbox>
              <w10:wrap anchory="margin"/>
            </v:shape>
          </w:pict>
        </mc:Fallback>
      </mc:AlternateContent>
    </w:r>
    <w:r w:rsidRPr="003A254B">
      <w:rPr>
        <w:noProof/>
      </w:rPr>
      <w:drawing>
        <wp:anchor distT="0" distB="0" distL="114300" distR="114300" simplePos="0" relativeHeight="251654144" behindDoc="1" locked="0" layoutInCell="1" allowOverlap="1" wp14:anchorId="572C22C5" wp14:editId="533EB6DB">
          <wp:simplePos x="0" y="0"/>
          <wp:positionH relativeFrom="column">
            <wp:posOffset>5098415</wp:posOffset>
          </wp:positionH>
          <wp:positionV relativeFrom="paragraph">
            <wp:posOffset>-319612</wp:posOffset>
          </wp:positionV>
          <wp:extent cx="1371600" cy="495300"/>
          <wp:effectExtent l="0" t="0" r="0" b="0"/>
          <wp:wrapNone/>
          <wp:docPr id="26" name="Grafik 26"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http://www.gymnasium-marienthal.de/unterricht/gesellschaftliche-faecher/pgw/93-wahlbeteiligung-bei-der-juniorwahl/imag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11BA1" w14:textId="77777777" w:rsidR="000A0508" w:rsidRDefault="000A0508">
    <w:pPr>
      <w:pStyle w:val="Kopfzeile"/>
    </w:pPr>
    <w:r w:rsidRPr="003A254B">
      <w:rPr>
        <w:noProof/>
      </w:rPr>
      <mc:AlternateContent>
        <mc:Choice Requires="wps">
          <w:drawing>
            <wp:anchor distT="0" distB="0" distL="114300" distR="114300" simplePos="0" relativeHeight="251674624" behindDoc="1" locked="0" layoutInCell="1" allowOverlap="1" wp14:anchorId="093DB5C6" wp14:editId="2D358B1B">
              <wp:simplePos x="0" y="0"/>
              <wp:positionH relativeFrom="column">
                <wp:posOffset>-650663</wp:posOffset>
              </wp:positionH>
              <wp:positionV relativeFrom="margin">
                <wp:posOffset>-642620</wp:posOffset>
              </wp:positionV>
              <wp:extent cx="4017010" cy="457200"/>
              <wp:effectExtent l="0" t="0" r="8890" b="12700"/>
              <wp:wrapNone/>
              <wp:docPr id="1640159995" name="Textfeld 16401599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7010" cy="457200"/>
                      </a:xfrm>
                      <a:prstGeom prst="rect">
                        <a:avLst/>
                      </a:prstGeom>
                      <a:solidFill>
                        <a:srgbClr val="FFFFFF"/>
                      </a:solidFill>
                      <a:ln w="9525">
                        <a:solidFill>
                          <a:sysClr val="window" lastClr="FFFFFF">
                            <a:lumMod val="100000"/>
                            <a:lumOff val="0"/>
                          </a:sysClr>
                        </a:solidFill>
                        <a:miter lim="800000"/>
                        <a:headEnd/>
                        <a:tailEnd/>
                      </a:ln>
                    </wps:spPr>
                    <wps:txbx>
                      <w:txbxContent>
                        <w:p w14:paraId="57BF610B" w14:textId="784237A0" w:rsidR="000A0508" w:rsidRPr="00B65917" w:rsidRDefault="000A0508" w:rsidP="003A254B">
                          <w:pPr>
                            <w:pStyle w:val="Kopfzeile"/>
                            <w:rPr>
                              <w:rFonts w:ascii="Arial Unicode MS" w:eastAsia="Arial Unicode MS" w:hAnsi="Arial Unicode MS" w:cs="Arial Unicode MS"/>
                              <w:b/>
                              <w:color w:val="BFBFBF"/>
                              <w:sz w:val="14"/>
                              <w:szCs w:val="14"/>
                              <w:lang w:val="en-US"/>
                            </w:rPr>
                          </w:pPr>
                          <w:r w:rsidRPr="00B65917">
                            <w:rPr>
                              <w:rFonts w:ascii="Arial Unicode MS" w:eastAsia="Arial Unicode MS" w:hAnsi="Arial Unicode MS" w:cs="Arial Unicode MS"/>
                              <w:b/>
                              <w:lang w:val="en-US"/>
                            </w:rPr>
                            <w:t xml:space="preserve">M1 </w:t>
                          </w:r>
                          <w:r w:rsidRPr="00B65917">
                            <w:rPr>
                              <w:rFonts w:ascii="Arial Unicode MS" w:eastAsia="Arial Unicode MS" w:hAnsi="Arial Unicode MS" w:cs="Arial Unicode MS"/>
                              <w:b/>
                              <w:color w:val="BFBFBF"/>
                              <w:sz w:val="14"/>
                              <w:szCs w:val="14"/>
                              <w:lang w:val="en-US"/>
                            </w:rPr>
                            <w:t xml:space="preserve">- Modul 3 – </w:t>
                          </w:r>
                          <w:proofErr w:type="spellStart"/>
                          <w:r w:rsidRPr="00B65917">
                            <w:rPr>
                              <w:rFonts w:ascii="Arial Unicode MS" w:eastAsia="Arial Unicode MS" w:hAnsi="Arial Unicode MS" w:cs="Arial Unicode MS"/>
                              <w:b/>
                              <w:color w:val="BFBFBF"/>
                              <w:sz w:val="14"/>
                              <w:szCs w:val="14"/>
                              <w:lang w:val="en-US"/>
                            </w:rPr>
                            <w:t>Niveau</w:t>
                          </w:r>
                          <w:proofErr w:type="spellEnd"/>
                          <w:r w:rsidRPr="00B65917">
                            <w:rPr>
                              <w:rFonts w:ascii="Arial Unicode MS" w:eastAsia="Arial Unicode MS" w:hAnsi="Arial Unicode MS" w:cs="Arial Unicode MS"/>
                              <w:b/>
                              <w:color w:val="BFBFBF"/>
                              <w:sz w:val="14"/>
                              <w:szCs w:val="14"/>
                              <w:lang w:val="en-US"/>
                            </w:rPr>
                            <w:t xml:space="preserve"> I</w:t>
                          </w:r>
                          <w:r w:rsidR="00B65917" w:rsidRPr="00B65917">
                            <w:rPr>
                              <w:rFonts w:ascii="Arial Unicode MS" w:eastAsia="Arial Unicode MS" w:hAnsi="Arial Unicode MS" w:cs="Arial Unicode MS"/>
                              <w:b/>
                              <w:color w:val="BFBFBF"/>
                              <w:sz w:val="14"/>
                              <w:szCs w:val="14"/>
                              <w:lang w:val="en-US"/>
                            </w:rPr>
                            <w:t xml:space="preserve"> – Version A</w:t>
                          </w:r>
                        </w:p>
                        <w:p w14:paraId="63FAD243" w14:textId="77777777" w:rsidR="000A0508" w:rsidRPr="00B65917" w:rsidRDefault="000A0508" w:rsidP="003A254B">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3DB5C6" id="_x0000_t202" coordsize="21600,21600" o:spt="202" path="m,l,21600r21600,l21600,xe">
              <v:stroke joinstyle="miter"/>
              <v:path gradientshapeok="t" o:connecttype="rect"/>
            </v:shapetype>
            <v:shape id="Textfeld 1640159995" o:spid="_x0000_s1033" type="#_x0000_t202" style="position:absolute;margin-left:-51.25pt;margin-top:-50.6pt;width:316.3pt;height:36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" strokecolor="white">
              <v:textbox>
                <w:txbxContent>
                  <w:p w14:paraId="57BF610B" w14:textId="784237A0" w:rsidR="000A0508" w:rsidRPr="00B65917" w:rsidRDefault="000A0508" w:rsidP="003A254B">
                    <w:pPr>
                      <w:pStyle w:val="Kopfzeile"/>
                      <w:rPr>
                        <w:rFonts w:ascii="Arial Unicode MS" w:eastAsia="Arial Unicode MS" w:hAnsi="Arial Unicode MS" w:cs="Arial Unicode MS"/>
                        <w:b/>
                        <w:color w:val="BFBFBF"/>
                        <w:sz w:val="14"/>
                        <w:szCs w:val="14"/>
                        <w:lang w:val="en-US"/>
                      </w:rPr>
                    </w:pPr>
                    <w:r w:rsidRPr="00B65917">
                      <w:rPr>
                        <w:rFonts w:ascii="Arial Unicode MS" w:eastAsia="Arial Unicode MS" w:hAnsi="Arial Unicode MS" w:cs="Arial Unicode MS"/>
                        <w:b/>
                        <w:lang w:val="en-US"/>
                      </w:rPr>
                      <w:t xml:space="preserve">M1 </w:t>
                    </w:r>
                    <w:r w:rsidRPr="00B65917">
                      <w:rPr>
                        <w:rFonts w:ascii="Arial Unicode MS" w:eastAsia="Arial Unicode MS" w:hAnsi="Arial Unicode MS" w:cs="Arial Unicode MS"/>
                        <w:b/>
                        <w:color w:val="BFBFBF"/>
                        <w:sz w:val="14"/>
                        <w:szCs w:val="14"/>
                        <w:lang w:val="en-US"/>
                      </w:rPr>
                      <w:t xml:space="preserve">- Modul 3 – </w:t>
                    </w:r>
                    <w:proofErr w:type="spellStart"/>
                    <w:r w:rsidRPr="00B65917">
                      <w:rPr>
                        <w:rFonts w:ascii="Arial Unicode MS" w:eastAsia="Arial Unicode MS" w:hAnsi="Arial Unicode MS" w:cs="Arial Unicode MS"/>
                        <w:b/>
                        <w:color w:val="BFBFBF"/>
                        <w:sz w:val="14"/>
                        <w:szCs w:val="14"/>
                        <w:lang w:val="en-US"/>
                      </w:rPr>
                      <w:t>Niveau</w:t>
                    </w:r>
                    <w:proofErr w:type="spellEnd"/>
                    <w:r w:rsidRPr="00B65917">
                      <w:rPr>
                        <w:rFonts w:ascii="Arial Unicode MS" w:eastAsia="Arial Unicode MS" w:hAnsi="Arial Unicode MS" w:cs="Arial Unicode MS"/>
                        <w:b/>
                        <w:color w:val="BFBFBF"/>
                        <w:sz w:val="14"/>
                        <w:szCs w:val="14"/>
                        <w:lang w:val="en-US"/>
                      </w:rPr>
                      <w:t xml:space="preserve"> I</w:t>
                    </w:r>
                    <w:r w:rsidR="00B65917" w:rsidRPr="00B65917">
                      <w:rPr>
                        <w:rFonts w:ascii="Arial Unicode MS" w:eastAsia="Arial Unicode MS" w:hAnsi="Arial Unicode MS" w:cs="Arial Unicode MS"/>
                        <w:b/>
                        <w:color w:val="BFBFBF"/>
                        <w:sz w:val="14"/>
                        <w:szCs w:val="14"/>
                        <w:lang w:val="en-US"/>
                      </w:rPr>
                      <w:t xml:space="preserve"> – Version A</w:t>
                    </w:r>
                  </w:p>
                  <w:p w14:paraId="63FAD243" w14:textId="77777777" w:rsidR="000A0508" w:rsidRPr="00B65917" w:rsidRDefault="000A0508" w:rsidP="003A254B">
                    <w:pPr>
                      <w:rPr>
                        <w:lang w:val="en-US"/>
                      </w:rPr>
                    </w:pPr>
                  </w:p>
                </w:txbxContent>
              </v:textbox>
              <w10:wrap anchory="margin"/>
            </v:shape>
          </w:pict>
        </mc:Fallback>
      </mc:AlternateContent>
    </w:r>
    <w:r w:rsidRPr="003A254B">
      <w:rPr>
        <w:noProof/>
      </w:rPr>
      <w:drawing>
        <wp:anchor distT="0" distB="0" distL="114300" distR="114300" simplePos="0" relativeHeight="251675648" behindDoc="1" locked="0" layoutInCell="1" allowOverlap="1" wp14:anchorId="20DCAE5E" wp14:editId="4D1A0551">
          <wp:simplePos x="0" y="0"/>
          <wp:positionH relativeFrom="column">
            <wp:posOffset>5098415</wp:posOffset>
          </wp:positionH>
          <wp:positionV relativeFrom="paragraph">
            <wp:posOffset>-319612</wp:posOffset>
          </wp:positionV>
          <wp:extent cx="1371600" cy="495300"/>
          <wp:effectExtent l="0" t="0" r="0" b="0"/>
          <wp:wrapNone/>
          <wp:docPr id="1390614684" name="Grafik 1390614684"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http://www.gymnasium-marienthal.de/unterricht/gesellschaftliche-faecher/pgw/93-wahlbeteiligung-bei-der-juniorwahl/imag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9511E" w14:textId="62CB284F" w:rsidR="00646CA8" w:rsidRDefault="00B65917">
    <w:pPr>
      <w:pStyle w:val="Kopfzeile"/>
    </w:pPr>
    <w:r w:rsidRPr="003A254B">
      <w:rPr>
        <w:noProof/>
      </w:rPr>
      <mc:AlternateContent>
        <mc:Choice Requires="wps">
          <w:drawing>
            <wp:anchor distT="0" distB="0" distL="114300" distR="114300" simplePos="0" relativeHeight="251680768" behindDoc="1" locked="0" layoutInCell="1" allowOverlap="1" wp14:anchorId="4CC3672F" wp14:editId="7A147B46">
              <wp:simplePos x="0" y="0"/>
              <wp:positionH relativeFrom="column">
                <wp:posOffset>-686858</wp:posOffset>
              </wp:positionH>
              <wp:positionV relativeFrom="margin">
                <wp:posOffset>-642620</wp:posOffset>
              </wp:positionV>
              <wp:extent cx="4017010" cy="457200"/>
              <wp:effectExtent l="0" t="0" r="8890" b="12700"/>
              <wp:wrapNone/>
              <wp:docPr id="2134883730" name="Textfeld 21348837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7010" cy="457200"/>
                      </a:xfrm>
                      <a:prstGeom prst="rect">
                        <a:avLst/>
                      </a:prstGeom>
                      <a:solidFill>
                        <a:srgbClr val="FFFFFF"/>
                      </a:solidFill>
                      <a:ln w="9525">
                        <a:solidFill>
                          <a:sysClr val="window" lastClr="FFFFFF">
                            <a:lumMod val="100000"/>
                            <a:lumOff val="0"/>
                          </a:sysClr>
                        </a:solidFill>
                        <a:miter lim="800000"/>
                        <a:headEnd/>
                        <a:tailEnd/>
                      </a:ln>
                    </wps:spPr>
                    <wps:txbx>
                      <w:txbxContent>
                        <w:p w14:paraId="34F55999" w14:textId="3A2AF20C" w:rsidR="00646CA8" w:rsidRPr="00B65917" w:rsidRDefault="00646CA8" w:rsidP="003A254B">
                          <w:pPr>
                            <w:pStyle w:val="Kopfzeile"/>
                            <w:rPr>
                              <w:rFonts w:ascii="Arial Unicode MS" w:eastAsia="Arial Unicode MS" w:hAnsi="Arial Unicode MS" w:cs="Arial Unicode MS"/>
                              <w:b/>
                              <w:color w:val="BFBFBF"/>
                              <w:sz w:val="14"/>
                              <w:szCs w:val="14"/>
                              <w:lang w:val="en-US"/>
                            </w:rPr>
                          </w:pPr>
                          <w:r w:rsidRPr="00B65917">
                            <w:rPr>
                              <w:rFonts w:ascii="Arial Unicode MS" w:eastAsia="Arial Unicode MS" w:hAnsi="Arial Unicode MS" w:cs="Arial Unicode MS"/>
                              <w:b/>
                              <w:lang w:val="en-US"/>
                            </w:rPr>
                            <w:t>M</w:t>
                          </w:r>
                          <w:r w:rsidR="00D41C52" w:rsidRPr="00B65917">
                            <w:rPr>
                              <w:rFonts w:ascii="Arial Unicode MS" w:eastAsia="Arial Unicode MS" w:hAnsi="Arial Unicode MS" w:cs="Arial Unicode MS"/>
                              <w:b/>
                              <w:lang w:val="en-US"/>
                            </w:rPr>
                            <w:t>2</w:t>
                          </w:r>
                          <w:r w:rsidRPr="00B65917">
                            <w:rPr>
                              <w:rFonts w:ascii="Arial Unicode MS" w:eastAsia="Arial Unicode MS" w:hAnsi="Arial Unicode MS" w:cs="Arial Unicode MS"/>
                              <w:b/>
                              <w:lang w:val="en-US"/>
                            </w:rPr>
                            <w:t xml:space="preserve"> </w:t>
                          </w:r>
                          <w:r w:rsidRPr="00B65917">
                            <w:rPr>
                              <w:rFonts w:ascii="Arial Unicode MS" w:eastAsia="Arial Unicode MS" w:hAnsi="Arial Unicode MS" w:cs="Arial Unicode MS"/>
                              <w:b/>
                              <w:color w:val="BFBFBF"/>
                              <w:sz w:val="14"/>
                              <w:szCs w:val="14"/>
                              <w:lang w:val="en-US"/>
                            </w:rPr>
                            <w:t xml:space="preserve">- Modul 3 – </w:t>
                          </w:r>
                          <w:proofErr w:type="spellStart"/>
                          <w:r w:rsidRPr="00B65917">
                            <w:rPr>
                              <w:rFonts w:ascii="Arial Unicode MS" w:eastAsia="Arial Unicode MS" w:hAnsi="Arial Unicode MS" w:cs="Arial Unicode MS"/>
                              <w:b/>
                              <w:color w:val="BFBFBF"/>
                              <w:sz w:val="14"/>
                              <w:szCs w:val="14"/>
                              <w:lang w:val="en-US"/>
                            </w:rPr>
                            <w:t>Niveau</w:t>
                          </w:r>
                          <w:proofErr w:type="spellEnd"/>
                          <w:r w:rsidRPr="00B65917">
                            <w:rPr>
                              <w:rFonts w:ascii="Arial Unicode MS" w:eastAsia="Arial Unicode MS" w:hAnsi="Arial Unicode MS" w:cs="Arial Unicode MS"/>
                              <w:b/>
                              <w:color w:val="BFBFBF"/>
                              <w:sz w:val="14"/>
                              <w:szCs w:val="14"/>
                              <w:lang w:val="en-US"/>
                            </w:rPr>
                            <w:t xml:space="preserve"> I</w:t>
                          </w:r>
                          <w:r w:rsidR="00B65917" w:rsidRPr="00B65917">
                            <w:rPr>
                              <w:rFonts w:ascii="Arial Unicode MS" w:eastAsia="Arial Unicode MS" w:hAnsi="Arial Unicode MS" w:cs="Arial Unicode MS"/>
                              <w:b/>
                              <w:color w:val="BFBFBF"/>
                              <w:sz w:val="14"/>
                              <w:szCs w:val="14"/>
                              <w:lang w:val="en-US"/>
                            </w:rPr>
                            <w:t xml:space="preserve"> – Version A</w:t>
                          </w:r>
                        </w:p>
                        <w:p w14:paraId="437B0771" w14:textId="77777777" w:rsidR="00646CA8" w:rsidRPr="00B65917" w:rsidRDefault="00646CA8" w:rsidP="003A254B">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C3672F" id="_x0000_t202" coordsize="21600,21600" o:spt="202" path="m,l,21600r21600,l21600,xe">
              <v:stroke joinstyle="miter"/>
              <v:path gradientshapeok="t" o:connecttype="rect"/>
            </v:shapetype>
            <v:shape id="Textfeld 2134883730" o:spid="_x0000_s1034" type="#_x0000_t202" style="position:absolute;margin-left:-54.1pt;margin-top:-50.6pt;width:316.3pt;height:36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" strokecolor="white">
              <v:textbox>
                <w:txbxContent>
                  <w:p w14:paraId="34F55999" w14:textId="3A2AF20C" w:rsidR="00646CA8" w:rsidRPr="00B65917" w:rsidRDefault="00646CA8" w:rsidP="003A254B">
                    <w:pPr>
                      <w:pStyle w:val="Kopfzeile"/>
                      <w:rPr>
                        <w:rFonts w:ascii="Arial Unicode MS" w:eastAsia="Arial Unicode MS" w:hAnsi="Arial Unicode MS" w:cs="Arial Unicode MS"/>
                        <w:b/>
                        <w:color w:val="BFBFBF"/>
                        <w:sz w:val="14"/>
                        <w:szCs w:val="14"/>
                        <w:lang w:val="en-US"/>
                      </w:rPr>
                    </w:pPr>
                    <w:r w:rsidRPr="00B65917">
                      <w:rPr>
                        <w:rFonts w:ascii="Arial Unicode MS" w:eastAsia="Arial Unicode MS" w:hAnsi="Arial Unicode MS" w:cs="Arial Unicode MS"/>
                        <w:b/>
                        <w:lang w:val="en-US"/>
                      </w:rPr>
                      <w:t>M</w:t>
                    </w:r>
                    <w:r w:rsidR="00D41C52" w:rsidRPr="00B65917">
                      <w:rPr>
                        <w:rFonts w:ascii="Arial Unicode MS" w:eastAsia="Arial Unicode MS" w:hAnsi="Arial Unicode MS" w:cs="Arial Unicode MS"/>
                        <w:b/>
                        <w:lang w:val="en-US"/>
                      </w:rPr>
                      <w:t>2</w:t>
                    </w:r>
                    <w:r w:rsidRPr="00B65917">
                      <w:rPr>
                        <w:rFonts w:ascii="Arial Unicode MS" w:eastAsia="Arial Unicode MS" w:hAnsi="Arial Unicode MS" w:cs="Arial Unicode MS"/>
                        <w:b/>
                        <w:lang w:val="en-US"/>
                      </w:rPr>
                      <w:t xml:space="preserve"> </w:t>
                    </w:r>
                    <w:r w:rsidRPr="00B65917">
                      <w:rPr>
                        <w:rFonts w:ascii="Arial Unicode MS" w:eastAsia="Arial Unicode MS" w:hAnsi="Arial Unicode MS" w:cs="Arial Unicode MS"/>
                        <w:b/>
                        <w:color w:val="BFBFBF"/>
                        <w:sz w:val="14"/>
                        <w:szCs w:val="14"/>
                        <w:lang w:val="en-US"/>
                      </w:rPr>
                      <w:t xml:space="preserve">- Modul 3 – </w:t>
                    </w:r>
                    <w:proofErr w:type="spellStart"/>
                    <w:r w:rsidRPr="00B65917">
                      <w:rPr>
                        <w:rFonts w:ascii="Arial Unicode MS" w:eastAsia="Arial Unicode MS" w:hAnsi="Arial Unicode MS" w:cs="Arial Unicode MS"/>
                        <w:b/>
                        <w:color w:val="BFBFBF"/>
                        <w:sz w:val="14"/>
                        <w:szCs w:val="14"/>
                        <w:lang w:val="en-US"/>
                      </w:rPr>
                      <w:t>Niveau</w:t>
                    </w:r>
                    <w:proofErr w:type="spellEnd"/>
                    <w:r w:rsidRPr="00B65917">
                      <w:rPr>
                        <w:rFonts w:ascii="Arial Unicode MS" w:eastAsia="Arial Unicode MS" w:hAnsi="Arial Unicode MS" w:cs="Arial Unicode MS"/>
                        <w:b/>
                        <w:color w:val="BFBFBF"/>
                        <w:sz w:val="14"/>
                        <w:szCs w:val="14"/>
                        <w:lang w:val="en-US"/>
                      </w:rPr>
                      <w:t xml:space="preserve"> I</w:t>
                    </w:r>
                    <w:r w:rsidR="00B65917" w:rsidRPr="00B65917">
                      <w:rPr>
                        <w:rFonts w:ascii="Arial Unicode MS" w:eastAsia="Arial Unicode MS" w:hAnsi="Arial Unicode MS" w:cs="Arial Unicode MS"/>
                        <w:b/>
                        <w:color w:val="BFBFBF"/>
                        <w:sz w:val="14"/>
                        <w:szCs w:val="14"/>
                        <w:lang w:val="en-US"/>
                      </w:rPr>
                      <w:t xml:space="preserve"> – Version A</w:t>
                    </w:r>
                  </w:p>
                  <w:p w14:paraId="437B0771" w14:textId="77777777" w:rsidR="00646CA8" w:rsidRPr="00B65917" w:rsidRDefault="00646CA8" w:rsidP="003A254B">
                    <w:pPr>
                      <w:rPr>
                        <w:lang w:val="en-US"/>
                      </w:rPr>
                    </w:pPr>
                  </w:p>
                </w:txbxContent>
              </v:textbox>
              <w10:wrap anchory="margin"/>
            </v:shape>
          </w:pict>
        </mc:Fallback>
      </mc:AlternateContent>
    </w:r>
    <w:r w:rsidR="00646CA8" w:rsidRPr="003A254B">
      <w:rPr>
        <w:noProof/>
      </w:rPr>
      <w:drawing>
        <wp:anchor distT="0" distB="0" distL="114300" distR="114300" simplePos="0" relativeHeight="251681792" behindDoc="1" locked="0" layoutInCell="1" allowOverlap="1" wp14:anchorId="375570F0" wp14:editId="26D64B0C">
          <wp:simplePos x="0" y="0"/>
          <wp:positionH relativeFrom="column">
            <wp:posOffset>8374353</wp:posOffset>
          </wp:positionH>
          <wp:positionV relativeFrom="paragraph">
            <wp:posOffset>-343259</wp:posOffset>
          </wp:positionV>
          <wp:extent cx="1371600" cy="495300"/>
          <wp:effectExtent l="0" t="0" r="0" b="0"/>
          <wp:wrapNone/>
          <wp:docPr id="2074545071" name="Grafik 2074545071"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http://www.gymnasium-marienthal.de/unterricht/gesellschaftliche-faecher/pgw/93-wahlbeteiligung-bei-der-juniorwahl/imag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E43C7" w14:textId="77777777" w:rsidR="00442273" w:rsidRDefault="00442273">
    <w:pPr>
      <w:pStyle w:val="Kopfzeile"/>
    </w:pPr>
    <w:r w:rsidRPr="003A254B">
      <w:rPr>
        <w:noProof/>
      </w:rPr>
      <mc:AlternateContent>
        <mc:Choice Requires="wps">
          <w:drawing>
            <wp:anchor distT="0" distB="0" distL="114300" distR="114300" simplePos="0" relativeHeight="251677696" behindDoc="1" locked="0" layoutInCell="1" allowOverlap="1" wp14:anchorId="770AD798" wp14:editId="1B987B48">
              <wp:simplePos x="0" y="0"/>
              <wp:positionH relativeFrom="column">
                <wp:posOffset>-695113</wp:posOffset>
              </wp:positionH>
              <wp:positionV relativeFrom="margin">
                <wp:posOffset>-642620</wp:posOffset>
              </wp:positionV>
              <wp:extent cx="4017010" cy="457200"/>
              <wp:effectExtent l="0" t="0" r="8890" b="12700"/>
              <wp:wrapNone/>
              <wp:docPr id="929033517" name="Textfeld 9290335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7010" cy="457200"/>
                      </a:xfrm>
                      <a:prstGeom prst="rect">
                        <a:avLst/>
                      </a:prstGeom>
                      <a:solidFill>
                        <a:srgbClr val="FFFFFF"/>
                      </a:solidFill>
                      <a:ln w="9525">
                        <a:solidFill>
                          <a:sysClr val="window" lastClr="FFFFFF">
                            <a:lumMod val="100000"/>
                            <a:lumOff val="0"/>
                          </a:sysClr>
                        </a:solidFill>
                        <a:miter lim="800000"/>
                        <a:headEnd/>
                        <a:tailEnd/>
                      </a:ln>
                    </wps:spPr>
                    <wps:txbx>
                      <w:txbxContent>
                        <w:p w14:paraId="5D128479" w14:textId="683B95D4" w:rsidR="00442273" w:rsidRPr="00B65917" w:rsidRDefault="00442273" w:rsidP="003A254B">
                          <w:pPr>
                            <w:pStyle w:val="Kopfzeile"/>
                            <w:rPr>
                              <w:rFonts w:ascii="Arial Unicode MS" w:eastAsia="Arial Unicode MS" w:hAnsi="Arial Unicode MS" w:cs="Arial Unicode MS"/>
                              <w:b/>
                              <w:color w:val="BFBFBF"/>
                              <w:sz w:val="14"/>
                              <w:szCs w:val="14"/>
                              <w:lang w:val="en-US"/>
                            </w:rPr>
                          </w:pPr>
                          <w:r w:rsidRPr="00B65917">
                            <w:rPr>
                              <w:rFonts w:ascii="Arial Unicode MS" w:eastAsia="Arial Unicode MS" w:hAnsi="Arial Unicode MS" w:cs="Arial Unicode MS"/>
                              <w:b/>
                              <w:lang w:val="en-US"/>
                            </w:rPr>
                            <w:t>M</w:t>
                          </w:r>
                          <w:r w:rsidR="00F05BD9" w:rsidRPr="00B65917">
                            <w:rPr>
                              <w:rFonts w:ascii="Arial Unicode MS" w:eastAsia="Arial Unicode MS" w:hAnsi="Arial Unicode MS" w:cs="Arial Unicode MS"/>
                              <w:b/>
                              <w:lang w:val="en-US"/>
                            </w:rPr>
                            <w:t>4</w:t>
                          </w:r>
                          <w:r w:rsidRPr="00B65917">
                            <w:rPr>
                              <w:rFonts w:ascii="Arial Unicode MS" w:eastAsia="Arial Unicode MS" w:hAnsi="Arial Unicode MS" w:cs="Arial Unicode MS"/>
                              <w:b/>
                              <w:lang w:val="en-US"/>
                            </w:rPr>
                            <w:t xml:space="preserve"> </w:t>
                          </w:r>
                          <w:r w:rsidRPr="00B65917">
                            <w:rPr>
                              <w:rFonts w:ascii="Arial Unicode MS" w:eastAsia="Arial Unicode MS" w:hAnsi="Arial Unicode MS" w:cs="Arial Unicode MS"/>
                              <w:b/>
                              <w:color w:val="BFBFBF"/>
                              <w:sz w:val="14"/>
                              <w:szCs w:val="14"/>
                              <w:lang w:val="en-US"/>
                            </w:rPr>
                            <w:t xml:space="preserve">- Modul 3 – </w:t>
                          </w:r>
                          <w:proofErr w:type="spellStart"/>
                          <w:r w:rsidRPr="00B65917">
                            <w:rPr>
                              <w:rFonts w:ascii="Arial Unicode MS" w:eastAsia="Arial Unicode MS" w:hAnsi="Arial Unicode MS" w:cs="Arial Unicode MS"/>
                              <w:b/>
                              <w:color w:val="BFBFBF"/>
                              <w:sz w:val="14"/>
                              <w:szCs w:val="14"/>
                              <w:lang w:val="en-US"/>
                            </w:rPr>
                            <w:t>Niveau</w:t>
                          </w:r>
                          <w:proofErr w:type="spellEnd"/>
                          <w:r w:rsidRPr="00B65917">
                            <w:rPr>
                              <w:rFonts w:ascii="Arial Unicode MS" w:eastAsia="Arial Unicode MS" w:hAnsi="Arial Unicode MS" w:cs="Arial Unicode MS"/>
                              <w:b/>
                              <w:color w:val="BFBFBF"/>
                              <w:sz w:val="14"/>
                              <w:szCs w:val="14"/>
                              <w:lang w:val="en-US"/>
                            </w:rPr>
                            <w:t xml:space="preserve"> I</w:t>
                          </w:r>
                          <w:r w:rsidR="00B65917" w:rsidRPr="00B65917">
                            <w:rPr>
                              <w:rFonts w:ascii="Arial Unicode MS" w:eastAsia="Arial Unicode MS" w:hAnsi="Arial Unicode MS" w:cs="Arial Unicode MS"/>
                              <w:b/>
                              <w:color w:val="BFBFBF"/>
                              <w:sz w:val="14"/>
                              <w:szCs w:val="14"/>
                              <w:lang w:val="en-US"/>
                            </w:rPr>
                            <w:t xml:space="preserve"> – Version A</w:t>
                          </w:r>
                        </w:p>
                        <w:p w14:paraId="2A71006F" w14:textId="77777777" w:rsidR="00442273" w:rsidRPr="00B65917" w:rsidRDefault="00442273" w:rsidP="003A254B">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0AD798" id="_x0000_t202" coordsize="21600,21600" o:spt="202" path="m,l,21600r21600,l21600,xe">
              <v:stroke joinstyle="miter"/>
              <v:path gradientshapeok="t" o:connecttype="rect"/>
            </v:shapetype>
            <v:shape id="Textfeld 929033517" o:spid="_x0000_s1035" type="#_x0000_t202" style="position:absolute;margin-left:-54.75pt;margin-top:-50.6pt;width:316.3pt;height:36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" strokecolor="white">
              <v:textbox>
                <w:txbxContent>
                  <w:p w14:paraId="5D128479" w14:textId="683B95D4" w:rsidR="00442273" w:rsidRPr="00B65917" w:rsidRDefault="00442273" w:rsidP="003A254B">
                    <w:pPr>
                      <w:pStyle w:val="Kopfzeile"/>
                      <w:rPr>
                        <w:rFonts w:ascii="Arial Unicode MS" w:eastAsia="Arial Unicode MS" w:hAnsi="Arial Unicode MS" w:cs="Arial Unicode MS"/>
                        <w:b/>
                        <w:color w:val="BFBFBF"/>
                        <w:sz w:val="14"/>
                        <w:szCs w:val="14"/>
                        <w:lang w:val="en-US"/>
                      </w:rPr>
                    </w:pPr>
                    <w:r w:rsidRPr="00B65917">
                      <w:rPr>
                        <w:rFonts w:ascii="Arial Unicode MS" w:eastAsia="Arial Unicode MS" w:hAnsi="Arial Unicode MS" w:cs="Arial Unicode MS"/>
                        <w:b/>
                        <w:lang w:val="en-US"/>
                      </w:rPr>
                      <w:t>M</w:t>
                    </w:r>
                    <w:r w:rsidR="00F05BD9" w:rsidRPr="00B65917">
                      <w:rPr>
                        <w:rFonts w:ascii="Arial Unicode MS" w:eastAsia="Arial Unicode MS" w:hAnsi="Arial Unicode MS" w:cs="Arial Unicode MS"/>
                        <w:b/>
                        <w:lang w:val="en-US"/>
                      </w:rPr>
                      <w:t>4</w:t>
                    </w:r>
                    <w:r w:rsidRPr="00B65917">
                      <w:rPr>
                        <w:rFonts w:ascii="Arial Unicode MS" w:eastAsia="Arial Unicode MS" w:hAnsi="Arial Unicode MS" w:cs="Arial Unicode MS"/>
                        <w:b/>
                        <w:lang w:val="en-US"/>
                      </w:rPr>
                      <w:t xml:space="preserve"> </w:t>
                    </w:r>
                    <w:r w:rsidRPr="00B65917">
                      <w:rPr>
                        <w:rFonts w:ascii="Arial Unicode MS" w:eastAsia="Arial Unicode MS" w:hAnsi="Arial Unicode MS" w:cs="Arial Unicode MS"/>
                        <w:b/>
                        <w:color w:val="BFBFBF"/>
                        <w:sz w:val="14"/>
                        <w:szCs w:val="14"/>
                        <w:lang w:val="en-US"/>
                      </w:rPr>
                      <w:t xml:space="preserve">- Modul 3 – </w:t>
                    </w:r>
                    <w:proofErr w:type="spellStart"/>
                    <w:r w:rsidRPr="00B65917">
                      <w:rPr>
                        <w:rFonts w:ascii="Arial Unicode MS" w:eastAsia="Arial Unicode MS" w:hAnsi="Arial Unicode MS" w:cs="Arial Unicode MS"/>
                        <w:b/>
                        <w:color w:val="BFBFBF"/>
                        <w:sz w:val="14"/>
                        <w:szCs w:val="14"/>
                        <w:lang w:val="en-US"/>
                      </w:rPr>
                      <w:t>Niveau</w:t>
                    </w:r>
                    <w:proofErr w:type="spellEnd"/>
                    <w:r w:rsidRPr="00B65917">
                      <w:rPr>
                        <w:rFonts w:ascii="Arial Unicode MS" w:eastAsia="Arial Unicode MS" w:hAnsi="Arial Unicode MS" w:cs="Arial Unicode MS"/>
                        <w:b/>
                        <w:color w:val="BFBFBF"/>
                        <w:sz w:val="14"/>
                        <w:szCs w:val="14"/>
                        <w:lang w:val="en-US"/>
                      </w:rPr>
                      <w:t xml:space="preserve"> I</w:t>
                    </w:r>
                    <w:r w:rsidR="00B65917" w:rsidRPr="00B65917">
                      <w:rPr>
                        <w:rFonts w:ascii="Arial Unicode MS" w:eastAsia="Arial Unicode MS" w:hAnsi="Arial Unicode MS" w:cs="Arial Unicode MS"/>
                        <w:b/>
                        <w:color w:val="BFBFBF"/>
                        <w:sz w:val="14"/>
                        <w:szCs w:val="14"/>
                        <w:lang w:val="en-US"/>
                      </w:rPr>
                      <w:t xml:space="preserve"> – Version A</w:t>
                    </w:r>
                  </w:p>
                  <w:p w14:paraId="2A71006F" w14:textId="77777777" w:rsidR="00442273" w:rsidRPr="00B65917" w:rsidRDefault="00442273" w:rsidP="003A254B">
                    <w:pPr>
                      <w:rPr>
                        <w:lang w:val="en-US"/>
                      </w:rPr>
                    </w:pPr>
                  </w:p>
                </w:txbxContent>
              </v:textbox>
              <w10:wrap anchory="margin"/>
            </v:shape>
          </w:pict>
        </mc:Fallback>
      </mc:AlternateContent>
    </w:r>
    <w:r w:rsidRPr="003A254B">
      <w:rPr>
        <w:noProof/>
      </w:rPr>
      <w:drawing>
        <wp:anchor distT="0" distB="0" distL="114300" distR="114300" simplePos="0" relativeHeight="251678720" behindDoc="1" locked="0" layoutInCell="1" allowOverlap="1" wp14:anchorId="2959CA2C" wp14:editId="74ADB566">
          <wp:simplePos x="0" y="0"/>
          <wp:positionH relativeFrom="column">
            <wp:posOffset>5098415</wp:posOffset>
          </wp:positionH>
          <wp:positionV relativeFrom="paragraph">
            <wp:posOffset>-319612</wp:posOffset>
          </wp:positionV>
          <wp:extent cx="1371600" cy="495300"/>
          <wp:effectExtent l="0" t="0" r="0" b="0"/>
          <wp:wrapNone/>
          <wp:docPr id="1641100498" name="Grafik 1641100498"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http://www.gymnasium-marienthal.de/unterricht/gesellschaftliche-faecher/pgw/93-wahlbeteiligung-bei-der-juniorwahl/imag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0"/>
        </w:tabs>
        <w:ind w:left="1037" w:hanging="360"/>
      </w:pPr>
      <w:rPr>
        <w:rFonts w:ascii="Symbol" w:hAnsi="Symbol" w:cs="Symbol" w:hint="default"/>
        <w:sz w:val="20"/>
        <w:szCs w:val="20"/>
      </w:rPr>
    </w:lvl>
  </w:abstractNum>
  <w:abstractNum w:abstractNumId="1"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num w:numId="1" w16cid:durableId="435322152">
    <w:abstractNumId w:val="1"/>
  </w:num>
  <w:num w:numId="2" w16cid:durableId="735081795">
    <w:abstractNumId w:val="2"/>
  </w:num>
  <w:num w:numId="3" w16cid:durableId="1479373576">
    <w:abstractNumId w:val="5"/>
  </w:num>
  <w:num w:numId="4" w16cid:durableId="1011377210">
    <w:abstractNumId w:val="0"/>
  </w:num>
  <w:num w:numId="5" w16cid:durableId="669722885">
    <w:abstractNumId w:val="3"/>
  </w:num>
  <w:num w:numId="6" w16cid:durableId="91173796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54B"/>
    <w:rsid w:val="00002966"/>
    <w:rsid w:val="00030EB5"/>
    <w:rsid w:val="000566C8"/>
    <w:rsid w:val="000965CF"/>
    <w:rsid w:val="000A0508"/>
    <w:rsid w:val="000E372D"/>
    <w:rsid w:val="001049E3"/>
    <w:rsid w:val="0015020A"/>
    <w:rsid w:val="0017180C"/>
    <w:rsid w:val="001E5294"/>
    <w:rsid w:val="001E76EE"/>
    <w:rsid w:val="00240DF5"/>
    <w:rsid w:val="00246219"/>
    <w:rsid w:val="00267840"/>
    <w:rsid w:val="0028620B"/>
    <w:rsid w:val="002B16B9"/>
    <w:rsid w:val="00315217"/>
    <w:rsid w:val="003A254B"/>
    <w:rsid w:val="003A6C39"/>
    <w:rsid w:val="00425319"/>
    <w:rsid w:val="00435D44"/>
    <w:rsid w:val="004418E5"/>
    <w:rsid w:val="00441E6F"/>
    <w:rsid w:val="00442273"/>
    <w:rsid w:val="00447AC0"/>
    <w:rsid w:val="00450FB7"/>
    <w:rsid w:val="00482534"/>
    <w:rsid w:val="00497B4A"/>
    <w:rsid w:val="004A16ED"/>
    <w:rsid w:val="004A2683"/>
    <w:rsid w:val="004C0C2D"/>
    <w:rsid w:val="005278F7"/>
    <w:rsid w:val="00545BB0"/>
    <w:rsid w:val="00555C6F"/>
    <w:rsid w:val="00587A04"/>
    <w:rsid w:val="005B5458"/>
    <w:rsid w:val="00646CA8"/>
    <w:rsid w:val="006A207F"/>
    <w:rsid w:val="006F46AC"/>
    <w:rsid w:val="00747DC8"/>
    <w:rsid w:val="007B3EFA"/>
    <w:rsid w:val="007D0EF7"/>
    <w:rsid w:val="007E43DA"/>
    <w:rsid w:val="00836683"/>
    <w:rsid w:val="00843FE6"/>
    <w:rsid w:val="00847BFA"/>
    <w:rsid w:val="00852559"/>
    <w:rsid w:val="00861073"/>
    <w:rsid w:val="008655A1"/>
    <w:rsid w:val="008861F4"/>
    <w:rsid w:val="008A33AD"/>
    <w:rsid w:val="008A7D0D"/>
    <w:rsid w:val="008D6F4B"/>
    <w:rsid w:val="008E597A"/>
    <w:rsid w:val="00923AFA"/>
    <w:rsid w:val="00935135"/>
    <w:rsid w:val="009B14C2"/>
    <w:rsid w:val="009E0526"/>
    <w:rsid w:val="00A6135C"/>
    <w:rsid w:val="00A653B3"/>
    <w:rsid w:val="00A723F4"/>
    <w:rsid w:val="00AA2066"/>
    <w:rsid w:val="00AE0890"/>
    <w:rsid w:val="00B211A2"/>
    <w:rsid w:val="00B218F7"/>
    <w:rsid w:val="00B5460A"/>
    <w:rsid w:val="00B65917"/>
    <w:rsid w:val="00B70A8C"/>
    <w:rsid w:val="00B81209"/>
    <w:rsid w:val="00BD57B0"/>
    <w:rsid w:val="00BF137A"/>
    <w:rsid w:val="00C20243"/>
    <w:rsid w:val="00C70719"/>
    <w:rsid w:val="00C83E26"/>
    <w:rsid w:val="00CA27C9"/>
    <w:rsid w:val="00CC2918"/>
    <w:rsid w:val="00D10197"/>
    <w:rsid w:val="00D25E24"/>
    <w:rsid w:val="00D35FCB"/>
    <w:rsid w:val="00D41C52"/>
    <w:rsid w:val="00D506A9"/>
    <w:rsid w:val="00D70113"/>
    <w:rsid w:val="00DC39FA"/>
    <w:rsid w:val="00DF0EA0"/>
    <w:rsid w:val="00E4345E"/>
    <w:rsid w:val="00E84E47"/>
    <w:rsid w:val="00E87A88"/>
    <w:rsid w:val="00EF5D61"/>
    <w:rsid w:val="00F00102"/>
    <w:rsid w:val="00F05BD9"/>
    <w:rsid w:val="00F07A76"/>
    <w:rsid w:val="00F1235F"/>
    <w:rsid w:val="00F24537"/>
    <w:rsid w:val="00F33502"/>
    <w:rsid w:val="00F570B9"/>
    <w:rsid w:val="00FA06E3"/>
    <w:rsid w:val="00FA2A7D"/>
    <w:rsid w:val="00FC3CFA"/>
    <w:rsid w:val="00FE275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8FDF4D"/>
  <w15:chartTrackingRefBased/>
  <w15:docId w15:val="{C1CC1BAA-1454-EE4F-8163-E56B6B47E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A254B"/>
    <w:pPr>
      <w:widowControl w:val="0"/>
      <w:suppressAutoHyphens/>
    </w:pPr>
    <w:rPr>
      <w:rFonts w:ascii="Times New Roman" w:eastAsia="SimSun" w:hAnsi="Times New Roman" w:cs="Lucida Sans"/>
      <w:kern w:val="2"/>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3A254B"/>
    <w:pPr>
      <w:tabs>
        <w:tab w:val="center" w:pos="4536"/>
        <w:tab w:val="right" w:pos="9072"/>
      </w:tabs>
    </w:pPr>
  </w:style>
  <w:style w:type="character" w:customStyle="1" w:styleId="KopfzeileZchn">
    <w:name w:val="Kopfzeile Zchn"/>
    <w:basedOn w:val="Absatz-Standardschriftart"/>
    <w:link w:val="Kopfzeile"/>
    <w:rsid w:val="003A254B"/>
  </w:style>
  <w:style w:type="paragraph" w:styleId="Fuzeile">
    <w:name w:val="footer"/>
    <w:basedOn w:val="Standard"/>
    <w:link w:val="FuzeileZchn"/>
    <w:unhideWhenUsed/>
    <w:rsid w:val="003A254B"/>
    <w:pPr>
      <w:tabs>
        <w:tab w:val="center" w:pos="4536"/>
        <w:tab w:val="right" w:pos="9072"/>
      </w:tabs>
    </w:pPr>
  </w:style>
  <w:style w:type="character" w:customStyle="1" w:styleId="FuzeileZchn">
    <w:name w:val="Fußzeile Zchn"/>
    <w:basedOn w:val="Absatz-Standardschriftart"/>
    <w:link w:val="Fuzeile"/>
    <w:uiPriority w:val="99"/>
    <w:rsid w:val="003A254B"/>
  </w:style>
  <w:style w:type="character" w:styleId="Seitenzahl">
    <w:name w:val="page number"/>
    <w:basedOn w:val="Absatz-Standardschriftart"/>
    <w:uiPriority w:val="99"/>
    <w:semiHidden/>
    <w:unhideWhenUsed/>
    <w:rsid w:val="00315217"/>
  </w:style>
  <w:style w:type="paragraph" w:styleId="Textkrper">
    <w:name w:val="Body Text"/>
    <w:basedOn w:val="Standard"/>
    <w:link w:val="TextkrperZchn"/>
    <w:rsid w:val="005278F7"/>
    <w:pPr>
      <w:spacing w:after="120"/>
    </w:pPr>
  </w:style>
  <w:style w:type="character" w:customStyle="1" w:styleId="TextkrperZchn">
    <w:name w:val="Textkörper Zchn"/>
    <w:basedOn w:val="Absatz-Standardschriftart"/>
    <w:link w:val="Textkrper"/>
    <w:rsid w:val="005278F7"/>
    <w:rPr>
      <w:rFonts w:ascii="Times New Roman" w:eastAsia="SimSun" w:hAnsi="Times New Roman" w:cs="Lucida Sans"/>
      <w:kern w:val="2"/>
      <w:lang w:eastAsia="zh-CN" w:bidi="hi-IN"/>
    </w:rPr>
  </w:style>
  <w:style w:type="paragraph" w:customStyle="1" w:styleId="TabellenInhalt">
    <w:name w:val="Tabellen Inhalt"/>
    <w:basedOn w:val="Standard"/>
    <w:rsid w:val="005278F7"/>
    <w:pPr>
      <w:suppressLineNumbers/>
    </w:pPr>
  </w:style>
  <w:style w:type="table" w:styleId="Tabellenraster">
    <w:name w:val="Table Grid"/>
    <w:basedOn w:val="NormaleTabelle"/>
    <w:uiPriority w:val="39"/>
    <w:rsid w:val="00B211A2"/>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infacheTabelle1">
    <w:name w:val="Plain Table 1"/>
    <w:basedOn w:val="NormaleTabelle"/>
    <w:uiPriority w:val="41"/>
    <w:rsid w:val="00B211A2"/>
    <w:rPr>
      <w:kern w:val="2"/>
      <w14:ligatures w14:val="standardContextua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5">
    <w:name w:val="Plain Table 5"/>
    <w:basedOn w:val="NormaleTabelle"/>
    <w:uiPriority w:val="45"/>
    <w:rsid w:val="00B211A2"/>
    <w:rPr>
      <w:kern w:val="2"/>
      <w14:ligatures w14:val="standardContextu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lemithellemGitternetz">
    <w:name w:val="Grid Table Light"/>
    <w:basedOn w:val="NormaleTabelle"/>
    <w:uiPriority w:val="40"/>
    <w:rsid w:val="00B211A2"/>
    <w:rPr>
      <w:kern w:val="2"/>
      <w14:ligatures w14:val="standardContextua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Funotentext">
    <w:name w:val="footnote text"/>
    <w:basedOn w:val="Standard"/>
    <w:link w:val="FunotentextZchn"/>
    <w:uiPriority w:val="99"/>
    <w:semiHidden/>
    <w:unhideWhenUsed/>
    <w:rsid w:val="00B211A2"/>
    <w:rPr>
      <w:rFonts w:cs="Mangal"/>
      <w:sz w:val="20"/>
      <w:szCs w:val="18"/>
    </w:rPr>
  </w:style>
  <w:style w:type="character" w:customStyle="1" w:styleId="FunotentextZchn">
    <w:name w:val="Fußnotentext Zchn"/>
    <w:basedOn w:val="Absatz-Standardschriftart"/>
    <w:link w:val="Funotentext"/>
    <w:uiPriority w:val="99"/>
    <w:semiHidden/>
    <w:rsid w:val="00B211A2"/>
    <w:rPr>
      <w:rFonts w:ascii="Times New Roman" w:eastAsia="SimSun" w:hAnsi="Times New Roman" w:cs="Mangal"/>
      <w:kern w:val="2"/>
      <w:sz w:val="20"/>
      <w:szCs w:val="18"/>
      <w:lang w:eastAsia="zh-CN" w:bidi="hi-IN"/>
    </w:rPr>
  </w:style>
  <w:style w:type="paragraph" w:styleId="Beschriftung">
    <w:name w:val="caption"/>
    <w:basedOn w:val="Standard"/>
    <w:next w:val="Standard"/>
    <w:uiPriority w:val="35"/>
    <w:unhideWhenUsed/>
    <w:qFormat/>
    <w:rsid w:val="00B211A2"/>
    <w:pPr>
      <w:spacing w:after="200"/>
    </w:pPr>
    <w:rPr>
      <w:rFonts w:cs="Mangal"/>
      <w:i/>
      <w:iCs/>
      <w:color w:val="44546A" w:themeColor="text2"/>
      <w:sz w:val="18"/>
      <w:szCs w:val="16"/>
    </w:rPr>
  </w:style>
  <w:style w:type="character" w:styleId="Funotenzeichen">
    <w:name w:val="footnote reference"/>
    <w:basedOn w:val="Absatz-Standardschriftart"/>
    <w:uiPriority w:val="99"/>
    <w:semiHidden/>
    <w:unhideWhenUsed/>
    <w:rsid w:val="00B211A2"/>
    <w:rPr>
      <w:vertAlign w:val="superscript"/>
    </w:rPr>
  </w:style>
  <w:style w:type="character" w:styleId="Zeilennummer">
    <w:name w:val="line number"/>
    <w:basedOn w:val="Absatz-Standardschriftart"/>
    <w:uiPriority w:val="99"/>
    <w:semiHidden/>
    <w:unhideWhenUsed/>
    <w:rsid w:val="00B211A2"/>
  </w:style>
  <w:style w:type="character" w:styleId="Hyperlink">
    <w:name w:val="Hyperlink"/>
    <w:basedOn w:val="Absatz-Standardschriftart"/>
    <w:uiPriority w:val="99"/>
    <w:unhideWhenUsed/>
    <w:rsid w:val="00B211A2"/>
    <w:rPr>
      <w:color w:val="0563C1" w:themeColor="hyperlink"/>
      <w:u w:val="single"/>
    </w:rPr>
  </w:style>
  <w:style w:type="character" w:styleId="NichtaufgelsteErwhnung">
    <w:name w:val="Unresolved Mention"/>
    <w:basedOn w:val="Absatz-Standardschriftart"/>
    <w:uiPriority w:val="99"/>
    <w:semiHidden/>
    <w:unhideWhenUsed/>
    <w:rsid w:val="00B211A2"/>
    <w:rPr>
      <w:color w:val="605E5C"/>
      <w:shd w:val="clear" w:color="auto" w:fill="E1DFDD"/>
    </w:rPr>
  </w:style>
  <w:style w:type="character" w:styleId="BesuchterLink">
    <w:name w:val="FollowedHyperlink"/>
    <w:basedOn w:val="Absatz-Standardschriftart"/>
    <w:uiPriority w:val="99"/>
    <w:semiHidden/>
    <w:unhideWhenUsed/>
    <w:rsid w:val="00C20243"/>
    <w:rPr>
      <w:color w:val="954F72" w:themeColor="followedHyperlink"/>
      <w:u w:val="single"/>
    </w:rPr>
  </w:style>
  <w:style w:type="paragraph" w:styleId="Listenabsatz">
    <w:name w:val="List Paragraph"/>
    <w:basedOn w:val="Standard"/>
    <w:uiPriority w:val="34"/>
    <w:qFormat/>
    <w:rsid w:val="00E4345E"/>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youtube.com/watch?v=Dn6ruFW8kMM&amp;t=1s" TargetMode="External"/><Relationship Id="rId18" Type="http://schemas.openxmlformats.org/officeDocument/2006/relationships/hyperlink" Target="https://www.landtagswahl-bw.de/wahlablauf" TargetMode="External"/><Relationship Id="rId26" Type="http://schemas.openxmlformats.org/officeDocument/2006/relationships/image" Target="media/image8.png"/><Relationship Id="rId3" Type="http://schemas.openxmlformats.org/officeDocument/2006/relationships/styles" Target="styles.xml"/><Relationship Id="rId21" Type="http://schemas.openxmlformats.org/officeDocument/2006/relationships/hyperlink" Target="https://rp-online.de/politik/deutschland/bundestagswahl/bundestagswahl-2025-das-ist-der-unterschied-zwischen-der-erststimme-und-zweitstimme_aid-56986741" TargetMode="External"/><Relationship Id="rId7" Type="http://schemas.openxmlformats.org/officeDocument/2006/relationships/endnotes" Target="endnotes.xml"/><Relationship Id="rId12" Type="http://schemas.openxmlformats.org/officeDocument/2006/relationships/hyperlink" Target="https://www.youtube.com/watch?v=Dn6ruFW8kMM&amp;t=1s" TargetMode="External"/><Relationship Id="rId17" Type="http://schemas.openxmlformats.org/officeDocument/2006/relationships/header" Target="header2.xml"/><Relationship Id="rId25" Type="http://schemas.openxmlformats.org/officeDocument/2006/relationships/image" Target="media/image7.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6.jpeg"/><Relationship Id="rId29" Type="http://schemas.openxmlformats.org/officeDocument/2006/relationships/hyperlink" Target="https://www.landtagswahl-bw.de/musterstimmzette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eader" Target="header3.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yperlink" Target="https://www.bundeswahlleiterin.de/service/glossar/u/ungueltiger-stimmzettel.html" TargetMode="External"/><Relationship Id="rId28" Type="http://schemas.openxmlformats.org/officeDocument/2006/relationships/image" Target="media/image10.png"/><Relationship Id="rId10" Type="http://schemas.openxmlformats.org/officeDocument/2006/relationships/footer" Target="footer2.xml"/><Relationship Id="rId19" Type="http://schemas.openxmlformats.org/officeDocument/2006/relationships/hyperlink" Target="https://www.landtagswahl-bw.de/wahlablauf" TargetMode="External"/><Relationship Id="rId3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png"/><Relationship Id="rId22" Type="http://schemas.openxmlformats.org/officeDocument/2006/relationships/hyperlink" Target="https://rp-online.de/politik/deutschland/bundestagswahl/bundestagswahl-2025-das-ist-der-unterschied-zwischen-der-erststimme-und-zweitstimme_aid-56986741" TargetMode="External"/><Relationship Id="rId27" Type="http://schemas.openxmlformats.org/officeDocument/2006/relationships/image" Target="media/image9.png"/><Relationship Id="rId30" Type="http://schemas.openxmlformats.org/officeDocument/2006/relationships/hyperlink" Target="https://www.landtagswahl-bw.de/musterstimmzettel"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C0B475-B498-4CC8-A874-627B89052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766</Words>
  <Characters>4829</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Dialog P Info</cp:lastModifiedBy>
  <cp:revision>50</cp:revision>
  <dcterms:created xsi:type="dcterms:W3CDTF">2025-10-30T14:01:00Z</dcterms:created>
  <dcterms:modified xsi:type="dcterms:W3CDTF">2025-11-18T10:58:00Z</dcterms:modified>
</cp:coreProperties>
</file>