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7C66" w14:textId="3CFF4DD9" w:rsidR="003A254B" w:rsidRPr="00514717" w:rsidRDefault="003A254B" w:rsidP="00315217">
      <w:pPr>
        <w:ind w:left="-284"/>
        <w:jc w:val="center"/>
        <w:rPr>
          <w:rFonts w:asciiTheme="minorHAnsi" w:eastAsia="Arial Unicode MS" w:hAnsiTheme="minorHAnsi" w:cstheme="minorHAnsi"/>
        </w:rPr>
      </w:pPr>
      <w:r w:rsidRPr="00514717">
        <w:rPr>
          <w:rFonts w:asciiTheme="minorHAnsi" w:eastAsia="Arial Unicode MS" w:hAnsiTheme="minorHAnsi" w:cstheme="minorHAnsi"/>
          <w:b/>
          <w:bCs/>
        </w:rPr>
        <w:t xml:space="preserve">Abstimmung </w:t>
      </w:r>
      <w:r w:rsidRPr="00514717">
        <w:rPr>
          <w:rFonts w:asciiTheme="minorHAnsi" w:eastAsia="Arial Unicode MS" w:hAnsiTheme="minorHAnsi" w:cstheme="minorHAnsi"/>
        </w:rPr>
        <w:t>(Informationen zum Ablauf für die Lehrkraft)</w:t>
      </w:r>
    </w:p>
    <w:p w14:paraId="16B64107" w14:textId="77777777" w:rsidR="003A254B" w:rsidRPr="00514717" w:rsidRDefault="003A254B" w:rsidP="003A254B">
      <w:pPr>
        <w:rPr>
          <w:rFonts w:asciiTheme="minorHAnsi" w:eastAsia="Arial Unicode MS" w:hAnsiTheme="minorHAnsi" w:cstheme="minorHAnsi"/>
          <w:sz w:val="22"/>
          <w:szCs w:val="22"/>
        </w:rPr>
      </w:pPr>
    </w:p>
    <w:p w14:paraId="68E97990"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 xml:space="preserve">Informationen zum Ablauf: </w:t>
      </w:r>
      <w:r w:rsidRPr="00514717">
        <w:rPr>
          <w:rFonts w:asciiTheme="minorHAnsi" w:eastAsia="Arial Unicode MS" w:hAnsiTheme="minorHAnsi" w:cstheme="minorHAnsi"/>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5FE98937" w14:textId="77777777" w:rsidR="003A254B" w:rsidRPr="00514717" w:rsidRDefault="003A254B" w:rsidP="00C20243">
      <w:pPr>
        <w:ind w:left="-284"/>
        <w:jc w:val="both"/>
        <w:rPr>
          <w:rFonts w:asciiTheme="minorHAnsi" w:eastAsia="Arial Unicode MS" w:hAnsiTheme="minorHAnsi" w:cstheme="minorHAnsi"/>
          <w:sz w:val="22"/>
          <w:szCs w:val="22"/>
        </w:rPr>
      </w:pPr>
    </w:p>
    <w:p w14:paraId="1D41DF25"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Abstimmung 1 –</w:t>
      </w:r>
      <w:r w:rsidRPr="00514717">
        <w:rPr>
          <w:rFonts w:asciiTheme="minorHAnsi" w:eastAsia="Arial Unicode MS" w:hAnsiTheme="minorHAnsi" w:cstheme="minorHAnsi"/>
          <w:sz w:val="22"/>
          <w:szCs w:val="22"/>
        </w:rPr>
        <w:t xml:space="preserve"> </w:t>
      </w:r>
      <w:r w:rsidRPr="00514717">
        <w:rPr>
          <w:rFonts w:asciiTheme="minorHAnsi" w:eastAsia="Arial Unicode MS" w:hAnsiTheme="minorHAnsi" w:cstheme="minorHAnsi"/>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031A51F5"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i/>
          <w:iCs/>
          <w:sz w:val="22"/>
          <w:szCs w:val="22"/>
        </w:rPr>
        <w:t xml:space="preserve">Im nächsten Schritt wird abgestimmt, jede(r) hat eine Stimme. </w:t>
      </w:r>
      <w:r w:rsidRPr="00514717">
        <w:rPr>
          <w:rFonts w:asciiTheme="minorHAnsi" w:eastAsia="Arial Unicode MS" w:hAnsiTheme="minorHAnsi" w:cstheme="minorHAnsi"/>
          <w:b/>
          <w:bCs/>
          <w:i/>
          <w:iCs/>
          <w:sz w:val="22"/>
          <w:szCs w:val="22"/>
        </w:rPr>
        <w:t>Nach der Abstimmung empfindet die Lehrkraft die gewählte Idee doof und entscheidet, dass der eigene Vorschlag genommen wird.</w:t>
      </w:r>
      <w:r w:rsidRPr="00514717">
        <w:rPr>
          <w:rFonts w:asciiTheme="minorHAnsi" w:eastAsia="Arial Unicode MS" w:hAnsiTheme="minorHAnsi" w:cstheme="minorHAnsi"/>
          <w:i/>
          <w:iCs/>
          <w:sz w:val="22"/>
          <w:szCs w:val="22"/>
        </w:rPr>
        <w:t xml:space="preserve"> </w:t>
      </w:r>
    </w:p>
    <w:p w14:paraId="23C6CA5F"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Anschließend wird diese Form der Abstimmung und Entscheidungsfindung diskutiert:</w:t>
      </w:r>
    </w:p>
    <w:p w14:paraId="1C4E51FE"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Was war an dieser Form der Abstimmung positiv / negativ?</w:t>
      </w:r>
    </w:p>
    <w:p w14:paraId="03AC3F97"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Wie habt Ihr Euch während und nach der endgültigen Entscheidungsfindung gefühlt?</w:t>
      </w:r>
    </w:p>
    <w:p w14:paraId="02102DD2"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Gab oder gibt es politische Systeme/Länder, wo in dieser Art und Weise Entscheidungen getroffen werden (Verweis auf politische Systeme ohne Mitbestimmung</w:t>
      </w:r>
      <w:r w:rsidR="00545BB0" w:rsidRPr="00514717">
        <w:rPr>
          <w:rFonts w:asciiTheme="minorHAnsi" w:eastAsia="Arial Unicode MS" w:hAnsiTheme="minorHAnsi" w:cstheme="minorHAnsi"/>
          <w:sz w:val="22"/>
          <w:szCs w:val="22"/>
        </w:rPr>
        <w:t xml:space="preserve">; </w:t>
      </w:r>
      <w:r w:rsidRPr="00514717">
        <w:rPr>
          <w:rFonts w:asciiTheme="minorHAnsi" w:eastAsia="Arial Unicode MS" w:hAnsiTheme="minorHAnsi" w:cstheme="minorHAnsi"/>
          <w:sz w:val="22"/>
          <w:szCs w:val="22"/>
        </w:rPr>
        <w:t>Monarchie, Diktatur)?</w:t>
      </w:r>
    </w:p>
    <w:p w14:paraId="41BA79FA" w14:textId="77777777" w:rsidR="003A254B" w:rsidRPr="00514717" w:rsidRDefault="003A254B" w:rsidP="00C20243">
      <w:pPr>
        <w:ind w:left="-284"/>
        <w:jc w:val="both"/>
        <w:rPr>
          <w:rFonts w:asciiTheme="minorHAnsi" w:eastAsia="Arial Unicode MS" w:hAnsiTheme="minorHAnsi" w:cstheme="minorHAnsi"/>
          <w:sz w:val="22"/>
          <w:szCs w:val="22"/>
        </w:rPr>
      </w:pPr>
    </w:p>
    <w:p w14:paraId="29E63780" w14:textId="04BECFC9"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Abstimmung 2 –</w:t>
      </w:r>
      <w:r w:rsidRPr="00514717">
        <w:rPr>
          <w:rFonts w:asciiTheme="minorHAnsi" w:eastAsia="Arial Unicode MS" w:hAnsiTheme="minorHAnsi" w:cstheme="minorHAnsi"/>
          <w:sz w:val="22"/>
          <w:szCs w:val="22"/>
        </w:rPr>
        <w:t xml:space="preserve"> </w:t>
      </w:r>
      <w:r w:rsidRPr="00514717">
        <w:rPr>
          <w:rFonts w:asciiTheme="minorHAnsi" w:eastAsia="Arial Unicode MS" w:hAnsiTheme="minorHAnsi" w:cstheme="minorHAnsi"/>
          <w:i/>
          <w:iCs/>
          <w:sz w:val="22"/>
          <w:szCs w:val="22"/>
        </w:rPr>
        <w:t>die Vorschläge aus Abstimmung 1 werden zunächst diskutiert (zu jedem Vorschlag ein pro und ein Contra-Argument nennen) und anschließend erneut zur Abstimmung gestellt, jede</w:t>
      </w:r>
      <w:r w:rsidR="008655A1" w:rsidRPr="00514717">
        <w:rPr>
          <w:rFonts w:asciiTheme="minorHAnsi" w:eastAsia="Arial Unicode MS" w:hAnsiTheme="minorHAnsi" w:cstheme="minorHAnsi"/>
          <w:i/>
          <w:iCs/>
          <w:sz w:val="22"/>
          <w:szCs w:val="22"/>
        </w:rPr>
        <w:t>/</w:t>
      </w:r>
      <w:r w:rsidRPr="00514717">
        <w:rPr>
          <w:rFonts w:asciiTheme="minorHAnsi" w:eastAsia="Arial Unicode MS" w:hAnsiTheme="minorHAnsi" w:cstheme="minorHAnsi"/>
          <w:i/>
          <w:iCs/>
          <w:sz w:val="22"/>
          <w:szCs w:val="22"/>
        </w:rPr>
        <w:t xml:space="preserve">r hat eine Stimme. </w:t>
      </w:r>
      <w:r w:rsidRPr="00514717">
        <w:rPr>
          <w:rFonts w:asciiTheme="minorHAnsi" w:eastAsia="Arial Unicode MS" w:hAnsiTheme="minorHAnsi" w:cstheme="minorHAnsi"/>
          <w:b/>
          <w:bCs/>
          <w:i/>
          <w:iCs/>
          <w:sz w:val="22"/>
          <w:szCs w:val="22"/>
        </w:rPr>
        <w:t xml:space="preserve">Der Vorschlag mit den meisten Stimmen ist gewählt. </w:t>
      </w:r>
    </w:p>
    <w:p w14:paraId="7FEC0582"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Anschließend wird diese Form der Abstimmung und Entscheidungsfindung diskutiert:</w:t>
      </w:r>
    </w:p>
    <w:p w14:paraId="1C9C4E88"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Was war an dieser Form der Abstimmung positiv / negativ?</w:t>
      </w:r>
    </w:p>
    <w:p w14:paraId="337D6616"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Inwiefern hat Euch die vorherige Diskussion bei der Abstimmung beeinflusst?</w:t>
      </w:r>
    </w:p>
    <w:p w14:paraId="6CC23A0C"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Gibt es politische Systeme/Länder, wo in dieser Art und Weise Entscheidungen getroffen werden (Verweis auf politische Systeme mit Mitbestimmung</w:t>
      </w:r>
      <w:r w:rsidR="00545BB0" w:rsidRPr="00514717">
        <w:rPr>
          <w:rFonts w:asciiTheme="minorHAnsi" w:eastAsia="Arial Unicode MS" w:hAnsiTheme="minorHAnsi" w:cstheme="minorHAnsi"/>
          <w:sz w:val="22"/>
          <w:szCs w:val="22"/>
        </w:rPr>
        <w:t xml:space="preserve">; </w:t>
      </w:r>
      <w:r w:rsidRPr="00514717">
        <w:rPr>
          <w:rFonts w:asciiTheme="minorHAnsi" w:eastAsia="Arial Unicode MS" w:hAnsiTheme="minorHAnsi" w:cstheme="minorHAnsi"/>
          <w:sz w:val="22"/>
          <w:szCs w:val="22"/>
        </w:rPr>
        <w:t>Demokratie)</w:t>
      </w:r>
      <w:r w:rsidR="00545BB0" w:rsidRPr="00514717">
        <w:rPr>
          <w:rFonts w:asciiTheme="minorHAnsi" w:eastAsia="Arial Unicode MS" w:hAnsiTheme="minorHAnsi" w:cstheme="minorHAnsi"/>
          <w:sz w:val="22"/>
          <w:szCs w:val="22"/>
        </w:rPr>
        <w:t>?</w:t>
      </w:r>
    </w:p>
    <w:p w14:paraId="7239D950"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Sind wirklich alle mit der Entscheidung zufrieden? (Thematisierung Mehrheitsentscheidungen)</w:t>
      </w:r>
    </w:p>
    <w:p w14:paraId="3052D51D" w14:textId="77777777" w:rsidR="003A254B" w:rsidRPr="00514717" w:rsidRDefault="003A254B" w:rsidP="00C20243">
      <w:pPr>
        <w:ind w:left="-284"/>
        <w:jc w:val="both"/>
        <w:rPr>
          <w:rFonts w:asciiTheme="minorHAnsi" w:eastAsia="Arial Unicode MS" w:hAnsiTheme="minorHAnsi" w:cstheme="minorHAnsi"/>
          <w:sz w:val="22"/>
          <w:szCs w:val="22"/>
        </w:rPr>
      </w:pPr>
    </w:p>
    <w:p w14:paraId="74C68788" w14:textId="77777777" w:rsidR="005278F7" w:rsidRPr="00514717" w:rsidRDefault="005278F7" w:rsidP="00C20243">
      <w:pPr>
        <w:ind w:left="-284"/>
        <w:jc w:val="both"/>
        <w:rPr>
          <w:rFonts w:asciiTheme="minorHAnsi" w:eastAsia="Arial Unicode MS" w:hAnsiTheme="minorHAnsi" w:cstheme="minorHAnsi"/>
          <w:sz w:val="22"/>
          <w:szCs w:val="22"/>
        </w:rPr>
      </w:pPr>
    </w:p>
    <w:p w14:paraId="7F4A6FFA" w14:textId="520C9F4D"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Abstimmung 3 –</w:t>
      </w:r>
      <w:r w:rsidRPr="00514717">
        <w:rPr>
          <w:rFonts w:asciiTheme="minorHAnsi" w:eastAsia="Arial Unicode MS" w:hAnsiTheme="minorHAnsi" w:cstheme="minorHAnsi"/>
          <w:sz w:val="22"/>
          <w:szCs w:val="22"/>
        </w:rPr>
        <w:t xml:space="preserve"> es wird erneut über die Vorschläge aus Abstimmung 1 abgestimmt:  </w:t>
      </w:r>
      <w:r w:rsidRPr="00514717">
        <w:rPr>
          <w:rFonts w:asciiTheme="minorHAnsi" w:eastAsia="Arial Unicode MS" w:hAnsiTheme="minorHAnsi" w:cstheme="minorHAnsi"/>
          <w:b/>
          <w:bCs/>
          <w:sz w:val="22"/>
          <w:szCs w:val="22"/>
        </w:rPr>
        <w:t>Im ersten Wahlgang hat jede</w:t>
      </w:r>
      <w:r w:rsidR="008655A1" w:rsidRPr="00514717">
        <w:rPr>
          <w:rFonts w:asciiTheme="minorHAnsi" w:eastAsia="Arial Unicode MS" w:hAnsiTheme="minorHAnsi" w:cstheme="minorHAnsi"/>
          <w:b/>
          <w:bCs/>
          <w:sz w:val="22"/>
          <w:szCs w:val="22"/>
        </w:rPr>
        <w:t>/</w:t>
      </w:r>
      <w:r w:rsidR="00545BB0" w:rsidRPr="00514717">
        <w:rPr>
          <w:rFonts w:asciiTheme="minorHAnsi" w:eastAsia="Arial Unicode MS" w:hAnsiTheme="minorHAnsi" w:cstheme="minorHAnsi"/>
          <w:b/>
          <w:bCs/>
          <w:sz w:val="22"/>
          <w:szCs w:val="22"/>
        </w:rPr>
        <w:t>r</w:t>
      </w:r>
      <w:r w:rsidRPr="00514717">
        <w:rPr>
          <w:rFonts w:asciiTheme="minorHAnsi" w:eastAsia="Arial Unicode MS" w:hAnsiTheme="minorHAnsi" w:cstheme="minorHAnsi"/>
          <w:b/>
          <w:bCs/>
          <w:sz w:val="22"/>
          <w:szCs w:val="22"/>
        </w:rPr>
        <w:t xml:space="preserve"> Schüler</w:t>
      </w:r>
      <w:r w:rsidR="008655A1" w:rsidRPr="00514717">
        <w:rPr>
          <w:rFonts w:asciiTheme="minorHAnsi" w:eastAsia="Arial Unicode MS" w:hAnsiTheme="minorHAnsi" w:cstheme="minorHAnsi"/>
          <w:b/>
          <w:bCs/>
          <w:sz w:val="22"/>
          <w:szCs w:val="22"/>
        </w:rPr>
        <w:t>/</w:t>
      </w:r>
      <w:r w:rsidRPr="00514717">
        <w:rPr>
          <w:rFonts w:asciiTheme="minorHAnsi" w:eastAsia="Arial Unicode MS" w:hAnsiTheme="minorHAnsi" w:cstheme="minorHAnsi"/>
          <w:b/>
          <w:bCs/>
          <w:sz w:val="22"/>
          <w:szCs w:val="22"/>
        </w:rPr>
        <w:t xml:space="preserve">in zwei Stimmen </w:t>
      </w:r>
      <w:r w:rsidRPr="00514717">
        <w:rPr>
          <w:rFonts w:asciiTheme="minorHAnsi" w:eastAsia="Arial Unicode MS" w:hAnsiTheme="minorHAnsi" w:cstheme="minorHAnsi"/>
          <w:sz w:val="22"/>
          <w:szCs w:val="22"/>
        </w:rPr>
        <w:t xml:space="preserve">und kann diese frei verteilen (z.B. auch zwei Stimmen für einen Vorschlag). Es gewinnen die drei Vorschläge mit den meisten Stimmen. </w:t>
      </w:r>
      <w:r w:rsidRPr="00514717">
        <w:rPr>
          <w:rFonts w:asciiTheme="minorHAnsi" w:eastAsia="Arial Unicode MS" w:hAnsiTheme="minorHAnsi" w:cstheme="minorHAnsi"/>
          <w:b/>
          <w:bCs/>
          <w:sz w:val="22"/>
          <w:szCs w:val="22"/>
        </w:rPr>
        <w:t xml:space="preserve">Im zweiten Wahlgang </w:t>
      </w:r>
      <w:r w:rsidRPr="00514717">
        <w:rPr>
          <w:rFonts w:asciiTheme="minorHAnsi" w:eastAsia="Arial Unicode MS" w:hAnsiTheme="minorHAnsi" w:cstheme="minorHAnsi"/>
          <w:sz w:val="22"/>
          <w:szCs w:val="22"/>
        </w:rPr>
        <w:t>wird nun über die drei Vorschläge abgestimmt, jeder Schüler hat nur noch eine Stimme.</w:t>
      </w:r>
    </w:p>
    <w:p w14:paraId="65B6C886"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Anschließend wird diese Form der Abstimmung und Entscheidungsfindung diskutiert:</w:t>
      </w:r>
    </w:p>
    <w:p w14:paraId="30379C84"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Was war an dieser Form der Abstimmung positiv / negativ?</w:t>
      </w:r>
    </w:p>
    <w:p w14:paraId="607C33A4" w14:textId="77777777" w:rsidR="003A254B" w:rsidRPr="00514717" w:rsidRDefault="003A254B" w:rsidP="00C20243">
      <w:pPr>
        <w:numPr>
          <w:ilvl w:val="0"/>
          <w:numId w:val="3"/>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 xml:space="preserve">Sind jetzt mehr Schülerinnen und Schüler mit der Entscheidung zufrieden? </w:t>
      </w:r>
    </w:p>
    <w:p w14:paraId="17D6038E" w14:textId="77777777" w:rsidR="003A254B" w:rsidRPr="00514717" w:rsidRDefault="003A254B" w:rsidP="00C20243">
      <w:pPr>
        <w:ind w:left="-284"/>
        <w:jc w:val="both"/>
        <w:rPr>
          <w:rFonts w:asciiTheme="minorHAnsi" w:eastAsia="Arial Unicode MS" w:hAnsiTheme="minorHAnsi" w:cstheme="minorHAnsi"/>
          <w:sz w:val="22"/>
          <w:szCs w:val="22"/>
        </w:rPr>
      </w:pPr>
    </w:p>
    <w:p w14:paraId="0853246C" w14:textId="77777777" w:rsidR="003A254B" w:rsidRPr="00514717" w:rsidRDefault="003A254B" w:rsidP="00C20243">
      <w:pPr>
        <w:ind w:left="-284"/>
        <w:jc w:val="both"/>
        <w:rPr>
          <w:rFonts w:asciiTheme="minorHAnsi" w:eastAsia="Arial Unicode MS" w:hAnsiTheme="minorHAnsi" w:cstheme="minorHAnsi"/>
          <w:sz w:val="22"/>
          <w:szCs w:val="22"/>
        </w:rPr>
      </w:pPr>
    </w:p>
    <w:p w14:paraId="78A901CC"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Bedeutung der einzelnen Stimme</w:t>
      </w:r>
    </w:p>
    <w:p w14:paraId="06B6E2A7" w14:textId="77777777" w:rsidR="003A254B" w:rsidRPr="00514717" w:rsidRDefault="003A254B" w:rsidP="00C20243">
      <w:pPr>
        <w:numPr>
          <w:ilvl w:val="0"/>
          <w:numId w:val="1"/>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Warum ist es wichtig, dass man sich an Abstimmungen beteiligt?</w:t>
      </w:r>
    </w:p>
    <w:p w14:paraId="3121D7BE" w14:textId="77777777" w:rsidR="003A254B" w:rsidRPr="00514717" w:rsidRDefault="003A254B" w:rsidP="00C20243">
      <w:pPr>
        <w:numPr>
          <w:ilvl w:val="0"/>
          <w:numId w:val="1"/>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Warum ist es wichtig, dass Abstimmungen „demokratisch“ erfolgen sollten?</w:t>
      </w:r>
    </w:p>
    <w:p w14:paraId="7A5E5AE7" w14:textId="77777777" w:rsidR="003A254B" w:rsidRPr="00514717" w:rsidRDefault="003A254B" w:rsidP="00C20243">
      <w:pPr>
        <w:numPr>
          <w:ilvl w:val="0"/>
          <w:numId w:val="1"/>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Warum ist jede einzelne Stimme bei einer Abstimmung wichtig?</w:t>
      </w:r>
    </w:p>
    <w:p w14:paraId="10D249AE" w14:textId="77777777" w:rsidR="003A254B" w:rsidRPr="00514717" w:rsidRDefault="003A254B" w:rsidP="00C20243">
      <w:pPr>
        <w:ind w:left="-284"/>
        <w:jc w:val="both"/>
        <w:rPr>
          <w:rFonts w:asciiTheme="minorHAnsi" w:eastAsia="Arial Unicode MS" w:hAnsiTheme="minorHAnsi" w:cstheme="minorHAnsi"/>
          <w:sz w:val="22"/>
          <w:szCs w:val="22"/>
        </w:rPr>
      </w:pPr>
    </w:p>
    <w:p w14:paraId="6E615221" w14:textId="77777777" w:rsidR="003A254B" w:rsidRPr="00514717" w:rsidRDefault="003A254B" w:rsidP="00C20243">
      <w:pPr>
        <w:ind w:left="-284"/>
        <w:jc w:val="both"/>
        <w:rPr>
          <w:rFonts w:asciiTheme="minorHAnsi" w:eastAsia="Arial Unicode MS" w:hAnsiTheme="minorHAnsi" w:cstheme="minorHAnsi"/>
          <w:sz w:val="22"/>
          <w:szCs w:val="22"/>
        </w:rPr>
      </w:pPr>
    </w:p>
    <w:p w14:paraId="2698A57D" w14:textId="77777777" w:rsidR="003A254B" w:rsidRPr="00514717" w:rsidRDefault="003A254B" w:rsidP="00C20243">
      <w:pPr>
        <w:ind w:left="-284"/>
        <w:jc w:val="both"/>
        <w:rPr>
          <w:rFonts w:asciiTheme="minorHAnsi" w:eastAsia="Arial Unicode MS" w:hAnsiTheme="minorHAnsi" w:cstheme="minorHAnsi"/>
          <w:sz w:val="22"/>
          <w:szCs w:val="22"/>
        </w:rPr>
      </w:pPr>
      <w:r w:rsidRPr="00514717">
        <w:rPr>
          <w:rFonts w:asciiTheme="minorHAnsi" w:eastAsia="Arial Unicode MS" w:hAnsiTheme="minorHAnsi" w:cstheme="minorHAnsi"/>
          <w:b/>
          <w:bCs/>
          <w:sz w:val="22"/>
          <w:szCs w:val="22"/>
        </w:rPr>
        <w:t xml:space="preserve">Überleitung zum weiteren Stundenverlauf: </w:t>
      </w:r>
    </w:p>
    <w:p w14:paraId="49117CA8" w14:textId="77777777" w:rsidR="003A254B" w:rsidRPr="00514717" w:rsidRDefault="003A254B" w:rsidP="00C20243">
      <w:pPr>
        <w:numPr>
          <w:ilvl w:val="0"/>
          <w:numId w:val="2"/>
        </w:numPr>
        <w:tabs>
          <w:tab w:val="clear" w:pos="720"/>
        </w:tabs>
        <w:ind w:left="-284" w:firstLine="0"/>
        <w:jc w:val="both"/>
        <w:rPr>
          <w:rFonts w:asciiTheme="minorHAnsi" w:eastAsia="Arial Unicode MS" w:hAnsiTheme="minorHAnsi" w:cstheme="minorHAnsi"/>
          <w:sz w:val="22"/>
          <w:szCs w:val="22"/>
        </w:rPr>
      </w:pPr>
      <w:r w:rsidRPr="00514717">
        <w:rPr>
          <w:rFonts w:asciiTheme="minorHAnsi" w:eastAsia="Arial Unicode MS" w:hAnsiTheme="minorHAnsi" w:cstheme="minorHAnsi"/>
          <w:sz w:val="22"/>
          <w:szCs w:val="22"/>
        </w:rPr>
        <w:t>Wählen gehen ist wichtig! Wir werden Argumente finden, die die Bedeutung von Wahlen stärken!</w:t>
      </w:r>
    </w:p>
    <w:p w14:paraId="3EE8277A" w14:textId="77777777" w:rsidR="005278F7" w:rsidRPr="00514717" w:rsidRDefault="005278F7" w:rsidP="003A254B">
      <w:pPr>
        <w:ind w:left="-284"/>
        <w:rPr>
          <w:rFonts w:asciiTheme="minorHAnsi" w:hAnsiTheme="minorHAnsi" w:cstheme="minorHAnsi"/>
          <w:sz w:val="22"/>
          <w:szCs w:val="22"/>
        </w:rPr>
        <w:sectPr w:rsidR="005278F7" w:rsidRPr="00514717" w:rsidSect="00240DF5">
          <w:headerReference w:type="default" r:id="rId8"/>
          <w:footerReference w:type="even" r:id="rId9"/>
          <w:footerReference w:type="default" r:id="rId10"/>
          <w:pgSz w:w="11900" w:h="16840"/>
          <w:pgMar w:top="1417" w:right="1417" w:bottom="1134" w:left="1417" w:header="708" w:footer="708" w:gutter="0"/>
          <w:cols w:space="708"/>
          <w:docGrid w:linePitch="360"/>
        </w:sectPr>
      </w:pPr>
    </w:p>
    <w:p w14:paraId="1E81D68F" w14:textId="5DC2AB51" w:rsidR="00B211A2" w:rsidRPr="00514717" w:rsidRDefault="00B211A2" w:rsidP="00836683">
      <w:pPr>
        <w:spacing w:line="360" w:lineRule="auto"/>
        <w:jc w:val="both"/>
        <w:rPr>
          <w:rFonts w:asciiTheme="minorHAnsi" w:hAnsiTheme="minorHAnsi" w:cstheme="minorHAnsi"/>
        </w:rPr>
      </w:pPr>
      <w:r w:rsidRPr="00514717">
        <w:rPr>
          <w:rFonts w:asciiTheme="minorHAnsi" w:hAnsiTheme="minorHAnsi" w:cstheme="minorHAnsi"/>
          <w:noProof/>
        </w:rPr>
        <w:lastRenderedPageBreak/>
        <w:drawing>
          <wp:anchor distT="0" distB="0" distL="114300" distR="114300" simplePos="0" relativeHeight="251659264" behindDoc="1" locked="0" layoutInCell="1" allowOverlap="1" wp14:anchorId="128E519D" wp14:editId="27220E0F">
            <wp:simplePos x="0" y="0"/>
            <wp:positionH relativeFrom="margin">
              <wp:align>right</wp:align>
            </wp:positionH>
            <wp:positionV relativeFrom="paragraph">
              <wp:posOffset>102</wp:posOffset>
            </wp:positionV>
            <wp:extent cx="1368000" cy="1368000"/>
            <wp:effectExtent l="0" t="0" r="3810" b="3810"/>
            <wp:wrapTight wrapText="bothSides">
              <wp:wrapPolygon edited="0">
                <wp:start x="0" y="0"/>
                <wp:lineTo x="0" y="21359"/>
                <wp:lineTo x="21359" y="21359"/>
                <wp:lineTo x="21359" y="0"/>
                <wp:lineTo x="0" y="0"/>
              </wp:wrapPolygon>
            </wp:wrapTight>
            <wp:docPr id="1846885708" name="Grafik 26" descr="Ein Bild, das Muster, Grafiken, Pixel,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85708" name="Grafik 26" descr="Ein Bild, das Muster, Grafiken, Pixel,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8000" cy="1368000"/>
                    </a:xfrm>
                    <a:prstGeom prst="rect">
                      <a:avLst/>
                    </a:prstGeom>
                    <a:noFill/>
                  </pic:spPr>
                </pic:pic>
              </a:graphicData>
            </a:graphic>
            <wp14:sizeRelH relativeFrom="page">
              <wp14:pctWidth>0</wp14:pctWidth>
            </wp14:sizeRelH>
            <wp14:sizeRelV relativeFrom="page">
              <wp14:pctHeight>0</wp14:pctHeight>
            </wp14:sizeRelV>
          </wp:anchor>
        </w:drawing>
      </w:r>
      <w:r w:rsidRPr="00514717">
        <w:rPr>
          <w:rFonts w:asciiTheme="minorHAnsi" w:hAnsiTheme="minorHAnsi" w:cstheme="minorHAnsi"/>
          <w:b/>
          <w:bCs/>
        </w:rPr>
        <w:t>Arbeitsauftrag</w:t>
      </w:r>
    </w:p>
    <w:p w14:paraId="167544D7" w14:textId="196092FB" w:rsidR="002B16B9"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Beschreibe mit Hilfe des Erklärvideos den typischen Wahlvorgang in vier Schritten und trage die Ergebnisse in die untenstehende Tabelle ein.</w:t>
      </w:r>
    </w:p>
    <w:p w14:paraId="03F000E4" w14:textId="6A6383AD" w:rsidR="00B211A2" w:rsidRPr="00514717" w:rsidRDefault="002B16B9" w:rsidP="002B16B9">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(Hinweis: Video bis Minute 1:23 </w:t>
      </w:r>
      <w:proofErr w:type="spellStart"/>
      <w:r w:rsidRPr="00514717">
        <w:rPr>
          <w:rFonts w:asciiTheme="minorHAnsi" w:hAnsiTheme="minorHAnsi" w:cstheme="minorHAnsi"/>
          <w:sz w:val="22"/>
          <w:szCs w:val="22"/>
        </w:rPr>
        <w:t>schauen</w:t>
      </w:r>
      <w:proofErr w:type="spellEnd"/>
      <w:r w:rsidRPr="00514717">
        <w:rPr>
          <w:rFonts w:asciiTheme="minorHAnsi" w:hAnsiTheme="minorHAnsi" w:cstheme="minorHAnsi"/>
          <w:sz w:val="22"/>
          <w:szCs w:val="22"/>
        </w:rPr>
        <w:t>.)</w:t>
      </w:r>
    </w:p>
    <w:p w14:paraId="295ECF9F" w14:textId="087B812A" w:rsidR="00B211A2" w:rsidRPr="00514717" w:rsidRDefault="00836683" w:rsidP="00B211A2">
      <w:pPr>
        <w:rPr>
          <w:rFonts w:asciiTheme="minorHAnsi" w:hAnsiTheme="minorHAnsi" w:cstheme="minorHAnsi"/>
          <w:sz w:val="22"/>
          <w:szCs w:val="22"/>
        </w:rPr>
      </w:pPr>
      <w:r w:rsidRPr="00514717">
        <w:rPr>
          <w:rFonts w:asciiTheme="minorHAnsi" w:hAnsiTheme="minorHAnsi" w:cstheme="minorHAnsi"/>
          <w:noProof/>
          <w:sz w:val="22"/>
          <w:szCs w:val="22"/>
        </w:rPr>
        <mc:AlternateContent>
          <mc:Choice Requires="wps">
            <w:drawing>
              <wp:anchor distT="0" distB="0" distL="114300" distR="114300" simplePos="0" relativeHeight="251664384" behindDoc="1" locked="0" layoutInCell="1" allowOverlap="1" wp14:anchorId="6BF70CAC" wp14:editId="07E3DC07">
                <wp:simplePos x="0" y="0"/>
                <wp:positionH relativeFrom="margin">
                  <wp:posOffset>42333</wp:posOffset>
                </wp:positionH>
                <wp:positionV relativeFrom="paragraph">
                  <wp:posOffset>87630</wp:posOffset>
                </wp:positionV>
                <wp:extent cx="4638675" cy="142875"/>
                <wp:effectExtent l="0" t="0" r="0" b="0"/>
                <wp:wrapNone/>
                <wp:docPr id="1141537068" name="Textfeld 25"/>
                <wp:cNvGraphicFramePr/>
                <a:graphic xmlns:a="http://schemas.openxmlformats.org/drawingml/2006/main">
                  <a:graphicData uri="http://schemas.microsoft.com/office/word/2010/wordprocessingShape">
                    <wps:wsp>
                      <wps:cNvSpPr txBox="1"/>
                      <wps:spPr>
                        <a:xfrm>
                          <a:off x="0" y="0"/>
                          <a:ext cx="4638675" cy="142875"/>
                        </a:xfrm>
                        <a:prstGeom prst="rect">
                          <a:avLst/>
                        </a:prstGeom>
                        <a:solidFill>
                          <a:prstClr val="white"/>
                        </a:solidFill>
                        <a:ln>
                          <a:noFill/>
                        </a:ln>
                      </wps:spPr>
                      <wps:txbx>
                        <w:txbxContent>
                          <w:p w14:paraId="7B375A6F" w14:textId="79DB940C"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Abbildung </w:t>
                            </w:r>
                            <w:r w:rsidR="00000000" w:rsidRPr="00514717">
                              <w:rPr>
                                <w:rFonts w:asciiTheme="minorHAnsi" w:hAnsiTheme="minorHAnsi" w:cstheme="minorHAnsi"/>
                              </w:rPr>
                              <w:fldChar w:fldCharType="begin"/>
                            </w:r>
                            <w:r w:rsidR="00000000" w:rsidRPr="00514717">
                              <w:rPr>
                                <w:rFonts w:asciiTheme="minorHAnsi" w:hAnsiTheme="minorHAnsi" w:cstheme="minorHAnsi"/>
                              </w:rPr>
                              <w:instrText xml:space="preserve"> SEQ Abbildung \* ARABIC </w:instrText>
                            </w:r>
                            <w:r w:rsidR="00000000" w:rsidRPr="00514717">
                              <w:rPr>
                                <w:rFonts w:asciiTheme="minorHAnsi" w:hAnsiTheme="minorHAnsi" w:cstheme="minorHAnsi"/>
                              </w:rPr>
                              <w:fldChar w:fldCharType="separate"/>
                            </w:r>
                            <w:r w:rsidRPr="00514717">
                              <w:rPr>
                                <w:rFonts w:asciiTheme="minorHAnsi" w:hAnsiTheme="minorHAnsi" w:cstheme="minorHAnsi"/>
                                <w:noProof/>
                              </w:rPr>
                              <w:t>1</w:t>
                            </w:r>
                            <w:r w:rsidR="00000000" w:rsidRPr="00514717">
                              <w:rPr>
                                <w:rFonts w:asciiTheme="minorHAnsi" w:hAnsiTheme="minorHAnsi" w:cstheme="minorHAnsi"/>
                                <w:noProof/>
                              </w:rPr>
                              <w:fldChar w:fldCharType="end"/>
                            </w:r>
                            <w:r w:rsidRPr="00514717">
                              <w:rPr>
                                <w:rFonts w:asciiTheme="minorHAnsi" w:hAnsiTheme="minorHAnsi" w:cstheme="minorHAnsi"/>
                              </w:rPr>
                              <w:t xml:space="preserve"> - Wie wählt man? Quelle: </w:t>
                            </w:r>
                            <w:hyperlink r:id="rId12" w:history="1">
                              <w:r w:rsidRPr="00514717">
                                <w:rPr>
                                  <w:rStyle w:val="Hyperlink"/>
                                  <w:rFonts w:asciiTheme="minorHAnsi" w:hAnsiTheme="minorHAnsi" w:cstheme="minorHAnsi"/>
                                </w:rPr>
                                <w:t>https://www.youtube.com/watch?v=Dn6ruFW8kMM&amp;t=1s</w:t>
                              </w:r>
                            </w:hyperlink>
                          </w:p>
                          <w:p w14:paraId="5FFF1060" w14:textId="77777777" w:rsidR="00B211A2" w:rsidRPr="00514717" w:rsidRDefault="00B211A2" w:rsidP="00B211A2">
                            <w:pPr>
                              <w:rPr>
                                <w:rFonts w:asciiTheme="minorHAnsi" w:hAnsiTheme="minorHAnsi" w:cstheme="minorHAnsi"/>
                              </w:rPr>
                            </w:pPr>
                          </w:p>
                          <w:p w14:paraId="06558040" w14:textId="77777777" w:rsidR="00B211A2" w:rsidRPr="00514717" w:rsidRDefault="00B211A2" w:rsidP="00B211A2">
                            <w:pPr>
                              <w:rPr>
                                <w:rFonts w:asciiTheme="minorHAnsi" w:hAnsiTheme="minorHAnsi" w:cstheme="minorHAnsi"/>
                              </w:rPr>
                            </w:pPr>
                          </w:p>
                          <w:p w14:paraId="5B29A45E" w14:textId="77777777" w:rsidR="00B211A2" w:rsidRPr="00514717" w:rsidRDefault="00B211A2" w:rsidP="00B211A2">
                            <w:pPr>
                              <w:rPr>
                                <w:rFonts w:asciiTheme="minorHAnsi" w:hAnsiTheme="minorHAnsi" w:cstheme="minorHAnsi"/>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BF70CAC" id="_x0000_t202" coordsize="21600,21600" o:spt="202" path="m,l,21600r21600,l21600,xe">
                <v:stroke joinstyle="miter"/>
                <v:path gradientshapeok="t" o:connecttype="rect"/>
              </v:shapetype>
              <v:shape id="Textfeld 25" o:spid="_x0000_s1026" type="#_x0000_t202" style="position:absolute;margin-left:3.35pt;margin-top:6.9pt;width:365.25pt;height:11.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" stroked="f">
                <v:textbox inset="0,0,0,0">
                  <w:txbxContent>
                    <w:p w14:paraId="7B375A6F" w14:textId="79DB940C"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Abbildung </w:t>
                      </w:r>
                      <w:r w:rsidR="00000000" w:rsidRPr="00514717">
                        <w:rPr>
                          <w:rFonts w:asciiTheme="minorHAnsi" w:hAnsiTheme="minorHAnsi" w:cstheme="minorHAnsi"/>
                        </w:rPr>
                        <w:fldChar w:fldCharType="begin"/>
                      </w:r>
                      <w:r w:rsidR="00000000" w:rsidRPr="00514717">
                        <w:rPr>
                          <w:rFonts w:asciiTheme="minorHAnsi" w:hAnsiTheme="minorHAnsi" w:cstheme="minorHAnsi"/>
                        </w:rPr>
                        <w:instrText xml:space="preserve"> SEQ Abbildung \* ARABIC </w:instrText>
                      </w:r>
                      <w:r w:rsidR="00000000" w:rsidRPr="00514717">
                        <w:rPr>
                          <w:rFonts w:asciiTheme="minorHAnsi" w:hAnsiTheme="minorHAnsi" w:cstheme="minorHAnsi"/>
                        </w:rPr>
                        <w:fldChar w:fldCharType="separate"/>
                      </w:r>
                      <w:r w:rsidRPr="00514717">
                        <w:rPr>
                          <w:rFonts w:asciiTheme="minorHAnsi" w:hAnsiTheme="minorHAnsi" w:cstheme="minorHAnsi"/>
                          <w:noProof/>
                        </w:rPr>
                        <w:t>1</w:t>
                      </w:r>
                      <w:r w:rsidR="00000000" w:rsidRPr="00514717">
                        <w:rPr>
                          <w:rFonts w:asciiTheme="minorHAnsi" w:hAnsiTheme="minorHAnsi" w:cstheme="minorHAnsi"/>
                          <w:noProof/>
                        </w:rPr>
                        <w:fldChar w:fldCharType="end"/>
                      </w:r>
                      <w:r w:rsidRPr="00514717">
                        <w:rPr>
                          <w:rFonts w:asciiTheme="minorHAnsi" w:hAnsiTheme="minorHAnsi" w:cstheme="minorHAnsi"/>
                        </w:rPr>
                        <w:t xml:space="preserve"> - Wie wählt man? Quelle: </w:t>
                      </w:r>
                      <w:hyperlink r:id="rId13" w:history="1">
                        <w:r w:rsidRPr="00514717">
                          <w:rPr>
                            <w:rStyle w:val="Hyperlink"/>
                            <w:rFonts w:asciiTheme="minorHAnsi" w:hAnsiTheme="minorHAnsi" w:cstheme="minorHAnsi"/>
                          </w:rPr>
                          <w:t>https://www.youtube.com/watch?v=Dn6ruFW8kMM&amp;t=1s</w:t>
                        </w:r>
                      </w:hyperlink>
                    </w:p>
                    <w:p w14:paraId="5FFF1060" w14:textId="77777777" w:rsidR="00B211A2" w:rsidRPr="00514717" w:rsidRDefault="00B211A2" w:rsidP="00B211A2">
                      <w:pPr>
                        <w:rPr>
                          <w:rFonts w:asciiTheme="minorHAnsi" w:hAnsiTheme="minorHAnsi" w:cstheme="minorHAnsi"/>
                        </w:rPr>
                      </w:pPr>
                    </w:p>
                    <w:p w14:paraId="06558040" w14:textId="77777777" w:rsidR="00B211A2" w:rsidRPr="00514717" w:rsidRDefault="00B211A2" w:rsidP="00B211A2">
                      <w:pPr>
                        <w:rPr>
                          <w:rFonts w:asciiTheme="minorHAnsi" w:hAnsiTheme="minorHAnsi" w:cstheme="minorHAnsi"/>
                        </w:rPr>
                      </w:pPr>
                    </w:p>
                    <w:p w14:paraId="5B29A45E" w14:textId="77777777" w:rsidR="00B211A2" w:rsidRPr="00514717" w:rsidRDefault="00B211A2" w:rsidP="00B211A2">
                      <w:pPr>
                        <w:rPr>
                          <w:rFonts w:asciiTheme="minorHAnsi" w:hAnsiTheme="minorHAnsi" w:cstheme="minorHAnsi"/>
                        </w:rPr>
                      </w:pPr>
                    </w:p>
                  </w:txbxContent>
                </v:textbox>
                <w10:wrap anchorx="margin"/>
              </v:shape>
            </w:pict>
          </mc:Fallback>
        </mc:AlternateContent>
      </w:r>
    </w:p>
    <w:p w14:paraId="24E1888E" w14:textId="51C18797" w:rsidR="00B211A2" w:rsidRPr="00514717" w:rsidRDefault="00B211A2" w:rsidP="00B211A2">
      <w:pPr>
        <w:rPr>
          <w:rFonts w:asciiTheme="minorHAnsi" w:hAnsiTheme="minorHAnsi" w:cstheme="minorHAnsi"/>
          <w:sz w:val="22"/>
          <w:szCs w:val="22"/>
        </w:rPr>
      </w:pPr>
    </w:p>
    <w:p w14:paraId="70954970" w14:textId="77777777" w:rsidR="00B211A2" w:rsidRPr="00514717" w:rsidRDefault="00B211A2" w:rsidP="00B211A2">
      <w:pPr>
        <w:rPr>
          <w:rFonts w:asciiTheme="minorHAnsi" w:hAnsiTheme="minorHAnsi" w:cstheme="minorHAnsi"/>
          <w:sz w:val="22"/>
          <w:szCs w:val="22"/>
        </w:rPr>
      </w:pPr>
    </w:p>
    <w:p w14:paraId="354FC15B" w14:textId="0EA8F706" w:rsidR="00B211A2" w:rsidRPr="00514717" w:rsidRDefault="00B211A2" w:rsidP="00B211A2">
      <w:pPr>
        <w:rPr>
          <w:rFonts w:asciiTheme="minorHAnsi" w:hAnsiTheme="minorHAnsi" w:cstheme="minorHAnsi"/>
          <w:sz w:val="22"/>
          <w:szCs w:val="22"/>
        </w:rPr>
      </w:pPr>
    </w:p>
    <w:tbl>
      <w:tblPr>
        <w:tblStyle w:val="TabellemithellemGitternetz"/>
        <w:tblW w:w="5000" w:type="pct"/>
        <w:tblLook w:val="04A0" w:firstRow="1" w:lastRow="0" w:firstColumn="1" w:lastColumn="0" w:noHBand="0" w:noVBand="1"/>
      </w:tblPr>
      <w:tblGrid>
        <w:gridCol w:w="1266"/>
        <w:gridCol w:w="8362"/>
      </w:tblGrid>
      <w:tr w:rsidR="00B211A2" w:rsidRPr="00514717" w14:paraId="53124092" w14:textId="77777777" w:rsidTr="00B211A2">
        <w:trPr>
          <w:trHeight w:val="1864"/>
        </w:trPr>
        <w:tc>
          <w:tcPr>
            <w:tcW w:w="657" w:type="pct"/>
            <w:vAlign w:val="center"/>
            <w:hideMark/>
          </w:tcPr>
          <w:p w14:paraId="4FB99B8C"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noProof/>
                <w:sz w:val="22"/>
                <w:szCs w:val="22"/>
              </w:rPr>
              <w:drawing>
                <wp:anchor distT="0" distB="0" distL="114300" distR="114300" simplePos="0" relativeHeight="251660288" behindDoc="1" locked="0" layoutInCell="1" allowOverlap="1" wp14:anchorId="52E9348D" wp14:editId="5791E38E">
                  <wp:simplePos x="0" y="0"/>
                  <wp:positionH relativeFrom="column">
                    <wp:posOffset>19050</wp:posOffset>
                  </wp:positionH>
                  <wp:positionV relativeFrom="paragraph">
                    <wp:posOffset>116205</wp:posOffset>
                  </wp:positionV>
                  <wp:extent cx="656590" cy="1080135"/>
                  <wp:effectExtent l="0" t="0" r="0" b="5715"/>
                  <wp:wrapTight wrapText="bothSides">
                    <wp:wrapPolygon edited="0">
                      <wp:start x="0" y="0"/>
                      <wp:lineTo x="0" y="21333"/>
                      <wp:lineTo x="20681" y="21333"/>
                      <wp:lineTo x="20681" y="0"/>
                      <wp:lineTo x="0" y="0"/>
                    </wp:wrapPolygon>
                  </wp:wrapTight>
                  <wp:docPr id="2099446600" name="Grafik 24" descr="Ein Bild, das Entwurf, Diagramm, Zeichn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ntwurf, Diagramm, Zeichnung, Design enthält.&#10;&#10;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6590"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1E911B62" w14:textId="71CEAB4E" w:rsidR="00B211A2" w:rsidRPr="00514717" w:rsidRDefault="00B211A2" w:rsidP="00BF137A">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 xml:space="preserve">Schritt </w:t>
            </w:r>
            <w:r w:rsidR="00BF137A" w:rsidRPr="00514717">
              <w:rPr>
                <w:rFonts w:asciiTheme="minorHAnsi" w:hAnsiTheme="minorHAnsi" w:cstheme="minorHAnsi"/>
                <w:b/>
                <w:bCs/>
                <w:sz w:val="22"/>
                <w:szCs w:val="22"/>
              </w:rPr>
              <w:t>1 – Vorbereitung für die Wahl</w:t>
            </w:r>
          </w:p>
          <w:p w14:paraId="3FD44A0E"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48B06364"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3558FF97"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08BBC3B6"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65D2624E" w14:textId="77777777" w:rsidR="00B211A2" w:rsidRPr="00514717" w:rsidRDefault="00B211A2" w:rsidP="00B211A2">
            <w:pPr>
              <w:spacing w:after="160" w:line="278" w:lineRule="auto"/>
              <w:jc w:val="center"/>
              <w:rPr>
                <w:rFonts w:asciiTheme="minorHAnsi" w:hAnsiTheme="minorHAnsi" w:cstheme="minorHAnsi"/>
                <w:sz w:val="22"/>
                <w:szCs w:val="22"/>
              </w:rPr>
            </w:pPr>
          </w:p>
        </w:tc>
      </w:tr>
      <w:tr w:rsidR="00B211A2" w:rsidRPr="00514717" w14:paraId="0680DAE1" w14:textId="77777777" w:rsidTr="00B211A2">
        <w:trPr>
          <w:trHeight w:val="1864"/>
        </w:trPr>
        <w:tc>
          <w:tcPr>
            <w:tcW w:w="657" w:type="pct"/>
            <w:vAlign w:val="center"/>
            <w:hideMark/>
          </w:tcPr>
          <w:p w14:paraId="7E441300"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noProof/>
                <w:sz w:val="22"/>
                <w:szCs w:val="22"/>
              </w:rPr>
              <w:drawing>
                <wp:anchor distT="0" distB="0" distL="114300" distR="114300" simplePos="0" relativeHeight="251661312" behindDoc="1" locked="0" layoutInCell="1" allowOverlap="1" wp14:anchorId="12D3B2BA" wp14:editId="5E7C51E0">
                  <wp:simplePos x="0" y="0"/>
                  <wp:positionH relativeFrom="column">
                    <wp:posOffset>-1270</wp:posOffset>
                  </wp:positionH>
                  <wp:positionV relativeFrom="paragraph">
                    <wp:posOffset>106680</wp:posOffset>
                  </wp:positionV>
                  <wp:extent cx="659765" cy="1080135"/>
                  <wp:effectExtent l="0" t="0" r="6985" b="5715"/>
                  <wp:wrapTight wrapText="bothSides">
                    <wp:wrapPolygon edited="0">
                      <wp:start x="0" y="0"/>
                      <wp:lineTo x="0" y="21333"/>
                      <wp:lineTo x="21205" y="21333"/>
                      <wp:lineTo x="21205" y="0"/>
                      <wp:lineTo x="0" y="0"/>
                    </wp:wrapPolygon>
                  </wp:wrapTight>
                  <wp:docPr id="376619251" name="Grafik 23" descr="Ein Bild, das Symbol, Grafiken,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in Bild, das Symbol, Grafiken, Schrift, Design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765"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2A705ABF" w14:textId="6BFC99B5" w:rsidR="00BF137A" w:rsidRPr="00514717" w:rsidRDefault="00B211A2" w:rsidP="00BF137A">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Schritt 2</w:t>
            </w:r>
            <w:r w:rsidR="00BF137A" w:rsidRPr="00514717">
              <w:rPr>
                <w:rFonts w:asciiTheme="minorHAnsi" w:hAnsiTheme="minorHAnsi" w:cstheme="minorHAnsi"/>
                <w:b/>
                <w:bCs/>
                <w:sz w:val="22"/>
                <w:szCs w:val="22"/>
              </w:rPr>
              <w:t xml:space="preserve"> – Stimmzettel erhalten</w:t>
            </w:r>
          </w:p>
          <w:p w14:paraId="70DCD553"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62F0CB49"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4AB38C5B"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61410F06" w14:textId="77777777" w:rsidR="00B211A2" w:rsidRPr="00514717" w:rsidRDefault="00B211A2" w:rsidP="00B211A2">
            <w:pPr>
              <w:spacing w:after="160" w:line="278" w:lineRule="auto"/>
              <w:jc w:val="center"/>
              <w:rPr>
                <w:rFonts w:asciiTheme="minorHAnsi" w:hAnsiTheme="minorHAnsi" w:cstheme="minorHAnsi"/>
                <w:sz w:val="22"/>
                <w:szCs w:val="22"/>
              </w:rPr>
            </w:pPr>
          </w:p>
          <w:p w14:paraId="3F003869" w14:textId="77777777" w:rsidR="00B211A2" w:rsidRPr="00514717" w:rsidRDefault="00B211A2" w:rsidP="00B211A2">
            <w:pPr>
              <w:spacing w:after="160" w:line="278" w:lineRule="auto"/>
              <w:jc w:val="center"/>
              <w:rPr>
                <w:rFonts w:asciiTheme="minorHAnsi" w:hAnsiTheme="minorHAnsi" w:cstheme="minorHAnsi"/>
                <w:sz w:val="22"/>
                <w:szCs w:val="22"/>
              </w:rPr>
            </w:pPr>
          </w:p>
        </w:tc>
      </w:tr>
      <w:tr w:rsidR="00B211A2" w:rsidRPr="00514717" w14:paraId="5B3C8472" w14:textId="77777777" w:rsidTr="00B211A2">
        <w:trPr>
          <w:trHeight w:val="1864"/>
        </w:trPr>
        <w:tc>
          <w:tcPr>
            <w:tcW w:w="657" w:type="pct"/>
            <w:vAlign w:val="center"/>
            <w:hideMark/>
          </w:tcPr>
          <w:p w14:paraId="1859AF33"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noProof/>
                <w:sz w:val="22"/>
                <w:szCs w:val="22"/>
              </w:rPr>
              <w:drawing>
                <wp:anchor distT="0" distB="0" distL="114300" distR="114300" simplePos="0" relativeHeight="251663360" behindDoc="1" locked="0" layoutInCell="1" allowOverlap="1" wp14:anchorId="625DE314" wp14:editId="46DD54E6">
                  <wp:simplePos x="0" y="0"/>
                  <wp:positionH relativeFrom="column">
                    <wp:posOffset>3175</wp:posOffset>
                  </wp:positionH>
                  <wp:positionV relativeFrom="paragraph">
                    <wp:posOffset>96520</wp:posOffset>
                  </wp:positionV>
                  <wp:extent cx="659765" cy="1080135"/>
                  <wp:effectExtent l="0" t="0" r="6985" b="5715"/>
                  <wp:wrapTight wrapText="bothSides">
                    <wp:wrapPolygon edited="0">
                      <wp:start x="0" y="0"/>
                      <wp:lineTo x="0" y="21333"/>
                      <wp:lineTo x="21205" y="21333"/>
                      <wp:lineTo x="21205" y="0"/>
                      <wp:lineTo x="0" y="0"/>
                    </wp:wrapPolygon>
                  </wp:wrapTight>
                  <wp:docPr id="825408569" name="Grafik 22" descr="Ein Bild, das Symbol, Grafiken,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in Bild, das Symbol, Grafiken, Schrift, Design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765"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43A2F99D" w14:textId="2751A881"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Schritt 3</w:t>
            </w:r>
            <w:r w:rsidR="00BF137A" w:rsidRPr="00514717">
              <w:rPr>
                <w:rFonts w:asciiTheme="minorHAnsi" w:hAnsiTheme="minorHAnsi" w:cstheme="minorHAnsi"/>
                <w:b/>
                <w:bCs/>
                <w:sz w:val="22"/>
                <w:szCs w:val="22"/>
              </w:rPr>
              <w:t xml:space="preserve"> – Stimmzettel ausfüllen</w:t>
            </w:r>
          </w:p>
          <w:p w14:paraId="31F59AD6"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08E8321B"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18E9C2C7"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1199B720" w14:textId="77777777" w:rsidR="00B211A2" w:rsidRPr="00514717" w:rsidRDefault="00B211A2" w:rsidP="00B211A2">
            <w:pPr>
              <w:spacing w:after="160" w:line="278" w:lineRule="auto"/>
              <w:jc w:val="center"/>
              <w:rPr>
                <w:rFonts w:asciiTheme="minorHAnsi" w:hAnsiTheme="minorHAnsi" w:cstheme="minorHAnsi"/>
                <w:b/>
                <w:bCs/>
                <w:sz w:val="22"/>
                <w:szCs w:val="22"/>
              </w:rPr>
            </w:pPr>
          </w:p>
          <w:p w14:paraId="536B6CDF" w14:textId="77777777" w:rsidR="00B211A2" w:rsidRPr="00514717" w:rsidRDefault="00B211A2" w:rsidP="00B211A2">
            <w:pPr>
              <w:spacing w:after="160" w:line="278" w:lineRule="auto"/>
              <w:jc w:val="center"/>
              <w:rPr>
                <w:rFonts w:asciiTheme="minorHAnsi" w:hAnsiTheme="minorHAnsi" w:cstheme="minorHAnsi"/>
                <w:b/>
                <w:bCs/>
                <w:sz w:val="22"/>
                <w:szCs w:val="22"/>
              </w:rPr>
            </w:pPr>
          </w:p>
        </w:tc>
      </w:tr>
      <w:tr w:rsidR="00B211A2" w:rsidRPr="00514717" w14:paraId="64E6F835" w14:textId="77777777" w:rsidTr="00B211A2">
        <w:tc>
          <w:tcPr>
            <w:tcW w:w="657" w:type="pct"/>
            <w:vAlign w:val="center"/>
            <w:hideMark/>
          </w:tcPr>
          <w:p w14:paraId="3BB1F6A9"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noProof/>
                <w:sz w:val="22"/>
                <w:szCs w:val="22"/>
              </w:rPr>
              <w:drawing>
                <wp:anchor distT="0" distB="0" distL="114300" distR="114300" simplePos="0" relativeHeight="251662336" behindDoc="1" locked="0" layoutInCell="1" allowOverlap="1" wp14:anchorId="340EE534" wp14:editId="3A7BDA13">
                  <wp:simplePos x="0" y="0"/>
                  <wp:positionH relativeFrom="column">
                    <wp:posOffset>17780</wp:posOffset>
                  </wp:positionH>
                  <wp:positionV relativeFrom="paragraph">
                    <wp:posOffset>123825</wp:posOffset>
                  </wp:positionV>
                  <wp:extent cx="664210" cy="1080135"/>
                  <wp:effectExtent l="0" t="0" r="2540" b="5715"/>
                  <wp:wrapTight wrapText="bothSides">
                    <wp:wrapPolygon edited="0">
                      <wp:start x="0" y="0"/>
                      <wp:lineTo x="0" y="21333"/>
                      <wp:lineTo x="21063" y="21333"/>
                      <wp:lineTo x="21063" y="0"/>
                      <wp:lineTo x="0" y="0"/>
                    </wp:wrapPolygon>
                  </wp:wrapTight>
                  <wp:docPr id="2043516586" name="Grafik 21" descr="Ein Bild, das Entwurf, Zeichnung, Dar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in Bild, das Entwurf, Zeichnung, Darstellung, Design enthält.&#10;&#10;KI-generierte Inhalte können fehlerhaft se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355084CA" w14:textId="0A250855"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Schritt 4</w:t>
            </w:r>
            <w:r w:rsidR="00BF137A" w:rsidRPr="00514717">
              <w:rPr>
                <w:rFonts w:asciiTheme="minorHAnsi" w:hAnsiTheme="minorHAnsi" w:cstheme="minorHAnsi"/>
                <w:b/>
                <w:bCs/>
                <w:sz w:val="22"/>
                <w:szCs w:val="22"/>
              </w:rPr>
              <w:t xml:space="preserve"> – Stimmzettel abgeben</w:t>
            </w:r>
          </w:p>
          <w:p w14:paraId="6D031997" w14:textId="77777777" w:rsidR="00B211A2" w:rsidRPr="00514717" w:rsidRDefault="00B211A2" w:rsidP="00B211A2">
            <w:pPr>
              <w:spacing w:after="160" w:line="278" w:lineRule="auto"/>
              <w:jc w:val="center"/>
              <w:rPr>
                <w:rFonts w:asciiTheme="minorHAnsi" w:hAnsiTheme="minorHAnsi" w:cstheme="minorHAnsi"/>
                <w:sz w:val="22"/>
                <w:szCs w:val="22"/>
              </w:rPr>
            </w:pPr>
          </w:p>
          <w:p w14:paraId="2AF99863" w14:textId="77777777" w:rsidR="00B211A2" w:rsidRPr="00514717" w:rsidRDefault="00B211A2" w:rsidP="00B211A2">
            <w:pPr>
              <w:spacing w:after="160" w:line="278" w:lineRule="auto"/>
              <w:jc w:val="center"/>
              <w:rPr>
                <w:rFonts w:asciiTheme="minorHAnsi" w:hAnsiTheme="minorHAnsi" w:cstheme="minorHAnsi"/>
                <w:sz w:val="22"/>
                <w:szCs w:val="22"/>
              </w:rPr>
            </w:pPr>
          </w:p>
          <w:p w14:paraId="681A4A7E" w14:textId="77777777" w:rsidR="00B211A2" w:rsidRPr="00514717" w:rsidRDefault="00B211A2" w:rsidP="00B211A2">
            <w:pPr>
              <w:spacing w:after="160" w:line="278" w:lineRule="auto"/>
              <w:jc w:val="center"/>
              <w:rPr>
                <w:rFonts w:asciiTheme="minorHAnsi" w:hAnsiTheme="minorHAnsi" w:cstheme="minorHAnsi"/>
                <w:sz w:val="22"/>
                <w:szCs w:val="22"/>
              </w:rPr>
            </w:pPr>
          </w:p>
          <w:p w14:paraId="4457E269" w14:textId="77777777" w:rsidR="00B211A2" w:rsidRPr="00514717" w:rsidRDefault="00B211A2" w:rsidP="00B211A2">
            <w:pPr>
              <w:spacing w:after="160" w:line="278" w:lineRule="auto"/>
              <w:jc w:val="center"/>
              <w:rPr>
                <w:rFonts w:asciiTheme="minorHAnsi" w:hAnsiTheme="minorHAnsi" w:cstheme="minorHAnsi"/>
                <w:sz w:val="22"/>
                <w:szCs w:val="22"/>
              </w:rPr>
            </w:pPr>
          </w:p>
          <w:p w14:paraId="403C5072" w14:textId="77777777" w:rsidR="00B211A2" w:rsidRPr="00514717" w:rsidRDefault="00B211A2" w:rsidP="00B211A2">
            <w:pPr>
              <w:spacing w:after="160" w:line="278" w:lineRule="auto"/>
              <w:jc w:val="center"/>
              <w:rPr>
                <w:rFonts w:asciiTheme="minorHAnsi" w:hAnsiTheme="minorHAnsi" w:cstheme="minorHAnsi"/>
                <w:sz w:val="22"/>
                <w:szCs w:val="22"/>
              </w:rPr>
            </w:pPr>
          </w:p>
        </w:tc>
      </w:tr>
    </w:tbl>
    <w:p w14:paraId="0BCCFE72" w14:textId="46FBC285" w:rsidR="00B211A2" w:rsidRPr="00514717" w:rsidRDefault="001E5294" w:rsidP="00B211A2">
      <w:pPr>
        <w:rPr>
          <w:rFonts w:asciiTheme="minorHAnsi" w:hAnsiTheme="minorHAnsi" w:cstheme="minorHAnsi"/>
          <w:sz w:val="22"/>
          <w:szCs w:val="22"/>
        </w:rPr>
        <w:sectPr w:rsidR="00B211A2" w:rsidRPr="00514717" w:rsidSect="00B211A2">
          <w:headerReference w:type="default" r:id="rId17"/>
          <w:pgSz w:w="11906" w:h="16838"/>
          <w:pgMar w:top="1134" w:right="1134" w:bottom="1134" w:left="1134" w:header="720" w:footer="720" w:gutter="0"/>
          <w:cols w:space="720"/>
        </w:sectPr>
      </w:pPr>
      <w:r w:rsidRPr="00514717">
        <w:rPr>
          <w:rFonts w:asciiTheme="minorHAnsi" w:hAnsiTheme="minorHAnsi" w:cstheme="minorHAnsi"/>
          <w:noProof/>
          <w:sz w:val="22"/>
          <w:szCs w:val="22"/>
        </w:rPr>
        <mc:AlternateContent>
          <mc:Choice Requires="wps">
            <w:drawing>
              <wp:anchor distT="0" distB="0" distL="114300" distR="114300" simplePos="0" relativeHeight="251692032" behindDoc="1" locked="0" layoutInCell="1" allowOverlap="1" wp14:anchorId="4362448E" wp14:editId="097A0F3F">
                <wp:simplePos x="0" y="0"/>
                <wp:positionH relativeFrom="margin">
                  <wp:align>right</wp:align>
                </wp:positionH>
                <wp:positionV relativeFrom="paragraph">
                  <wp:posOffset>-1905</wp:posOffset>
                </wp:positionV>
                <wp:extent cx="6111240" cy="152400"/>
                <wp:effectExtent l="0" t="0" r="3810" b="0"/>
                <wp:wrapNone/>
                <wp:docPr id="537300880" name="Textfeld 25"/>
                <wp:cNvGraphicFramePr/>
                <a:graphic xmlns:a="http://schemas.openxmlformats.org/drawingml/2006/main">
                  <a:graphicData uri="http://schemas.microsoft.com/office/word/2010/wordprocessingShape">
                    <wps:wsp>
                      <wps:cNvSpPr txBox="1"/>
                      <wps:spPr>
                        <a:xfrm>
                          <a:off x="0" y="0"/>
                          <a:ext cx="6111240" cy="152400"/>
                        </a:xfrm>
                        <a:prstGeom prst="rect">
                          <a:avLst/>
                        </a:prstGeom>
                        <a:solidFill>
                          <a:prstClr val="white"/>
                        </a:solidFill>
                        <a:ln>
                          <a:noFill/>
                        </a:ln>
                      </wps:spPr>
                      <wps:txbx>
                        <w:txbxContent>
                          <w:p w14:paraId="23DCE327" w14:textId="39490DBD" w:rsidR="001E5294" w:rsidRPr="00514717" w:rsidRDefault="001E5294" w:rsidP="001E5294">
                            <w:pPr>
                              <w:pStyle w:val="Beschriftung"/>
                              <w:spacing w:after="0"/>
                              <w:rPr>
                                <w:rFonts w:asciiTheme="minorHAnsi" w:hAnsiTheme="minorHAnsi" w:cstheme="minorHAnsi"/>
                              </w:rPr>
                            </w:pPr>
                            <w:r w:rsidRPr="00514717">
                              <w:rPr>
                                <w:rFonts w:asciiTheme="minorHAnsi" w:hAnsiTheme="minorHAnsi" w:cstheme="minorHAnsi"/>
                              </w:rPr>
                              <w:t xml:space="preserve">Abbildung 2 – Wahlablaufsymbole Quelle: </w:t>
                            </w:r>
                            <w:hyperlink r:id="rId18" w:history="1">
                              <w:r w:rsidRPr="00514717">
                                <w:rPr>
                                  <w:rStyle w:val="Hyperlink"/>
                                  <w:rFonts w:asciiTheme="minorHAnsi" w:hAnsiTheme="minorHAnsi" w:cstheme="minorHAnsi"/>
                                </w:rPr>
                                <w:t>https://www.landtagswahl-bw.de/wahlablauf</w:t>
                              </w:r>
                            </w:hyperlink>
                          </w:p>
                          <w:p w14:paraId="2D144A1C" w14:textId="77777777" w:rsidR="001E5294" w:rsidRPr="00514717" w:rsidRDefault="001E5294" w:rsidP="001E5294">
                            <w:pPr>
                              <w:rPr>
                                <w:rFonts w:asciiTheme="minorHAnsi" w:hAnsiTheme="minorHAnsi" w:cstheme="minorHAnsi"/>
                              </w:rPr>
                            </w:pPr>
                          </w:p>
                          <w:p w14:paraId="0816851C" w14:textId="77777777" w:rsidR="001E5294" w:rsidRPr="00514717" w:rsidRDefault="001E5294" w:rsidP="001E5294">
                            <w:pPr>
                              <w:rPr>
                                <w:rFonts w:asciiTheme="minorHAnsi" w:hAnsiTheme="minorHAnsi" w:cstheme="minorHAnsi"/>
                              </w:rPr>
                            </w:pPr>
                          </w:p>
                          <w:p w14:paraId="62FD38BE" w14:textId="77777777" w:rsidR="001E5294" w:rsidRPr="00514717" w:rsidRDefault="001E5294" w:rsidP="001E5294">
                            <w:pPr>
                              <w:rPr>
                                <w:rFonts w:asciiTheme="minorHAnsi" w:hAnsiTheme="minorHAnsi" w:cstheme="minorHAnsi"/>
                              </w:rPr>
                            </w:pPr>
                          </w:p>
                          <w:p w14:paraId="2776CC5B" w14:textId="77777777" w:rsidR="001E5294" w:rsidRPr="00514717" w:rsidRDefault="001E5294" w:rsidP="001E5294">
                            <w:pPr>
                              <w:rPr>
                                <w:rFonts w:asciiTheme="minorHAnsi" w:hAnsiTheme="minorHAnsi" w:cstheme="minorHAnsi"/>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362448E" id="_x0000_s1027" type="#_x0000_t202" style="position:absolute;margin-left:430pt;margin-top:-.15pt;width:481.2pt;height:12pt;z-index:-2516244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" stroked="f">
                <v:textbox inset="0,0,0,0">
                  <w:txbxContent>
                    <w:p w14:paraId="23DCE327" w14:textId="39490DBD" w:rsidR="001E5294" w:rsidRPr="00514717" w:rsidRDefault="001E5294" w:rsidP="001E5294">
                      <w:pPr>
                        <w:pStyle w:val="Beschriftung"/>
                        <w:spacing w:after="0"/>
                        <w:rPr>
                          <w:rFonts w:asciiTheme="minorHAnsi" w:hAnsiTheme="minorHAnsi" w:cstheme="minorHAnsi"/>
                        </w:rPr>
                      </w:pPr>
                      <w:r w:rsidRPr="00514717">
                        <w:rPr>
                          <w:rFonts w:asciiTheme="minorHAnsi" w:hAnsiTheme="minorHAnsi" w:cstheme="minorHAnsi"/>
                        </w:rPr>
                        <w:t xml:space="preserve">Abbildung 2 – Wahlablaufsymbole Quelle: </w:t>
                      </w:r>
                      <w:hyperlink r:id="rId19" w:history="1">
                        <w:r w:rsidRPr="00514717">
                          <w:rPr>
                            <w:rStyle w:val="Hyperlink"/>
                            <w:rFonts w:asciiTheme="minorHAnsi" w:hAnsiTheme="minorHAnsi" w:cstheme="minorHAnsi"/>
                          </w:rPr>
                          <w:t>https://www.landtagswahl-bw.de/wahlablauf</w:t>
                        </w:r>
                      </w:hyperlink>
                    </w:p>
                    <w:p w14:paraId="2D144A1C" w14:textId="77777777" w:rsidR="001E5294" w:rsidRPr="00514717" w:rsidRDefault="001E5294" w:rsidP="001E5294">
                      <w:pPr>
                        <w:rPr>
                          <w:rFonts w:asciiTheme="minorHAnsi" w:hAnsiTheme="minorHAnsi" w:cstheme="minorHAnsi"/>
                        </w:rPr>
                      </w:pPr>
                    </w:p>
                    <w:p w14:paraId="0816851C" w14:textId="77777777" w:rsidR="001E5294" w:rsidRPr="00514717" w:rsidRDefault="001E5294" w:rsidP="001E5294">
                      <w:pPr>
                        <w:rPr>
                          <w:rFonts w:asciiTheme="minorHAnsi" w:hAnsiTheme="minorHAnsi" w:cstheme="minorHAnsi"/>
                        </w:rPr>
                      </w:pPr>
                    </w:p>
                    <w:p w14:paraId="62FD38BE" w14:textId="77777777" w:rsidR="001E5294" w:rsidRPr="00514717" w:rsidRDefault="001E5294" w:rsidP="001E5294">
                      <w:pPr>
                        <w:rPr>
                          <w:rFonts w:asciiTheme="minorHAnsi" w:hAnsiTheme="minorHAnsi" w:cstheme="minorHAnsi"/>
                        </w:rPr>
                      </w:pPr>
                    </w:p>
                    <w:p w14:paraId="2776CC5B" w14:textId="77777777" w:rsidR="001E5294" w:rsidRPr="00514717" w:rsidRDefault="001E5294" w:rsidP="001E5294">
                      <w:pPr>
                        <w:rPr>
                          <w:rFonts w:asciiTheme="minorHAnsi" w:hAnsiTheme="minorHAnsi" w:cstheme="minorHAnsi"/>
                        </w:rPr>
                      </w:pPr>
                    </w:p>
                  </w:txbxContent>
                </v:textbox>
                <w10:wrap anchorx="margin"/>
              </v:shape>
            </w:pict>
          </mc:Fallback>
        </mc:AlternateContent>
      </w:r>
    </w:p>
    <w:p w14:paraId="7EA88CCE" w14:textId="573380C2" w:rsidR="00B211A2" w:rsidRPr="00514717" w:rsidRDefault="00DF0B39" w:rsidP="00DF0B39">
      <w:pPr>
        <w:suppressLineNumbers/>
        <w:spacing w:line="360" w:lineRule="auto"/>
        <w:rPr>
          <w:rFonts w:asciiTheme="minorHAnsi" w:hAnsiTheme="minorHAnsi" w:cstheme="minorHAnsi"/>
          <w:b/>
          <w:bCs/>
        </w:rPr>
      </w:pPr>
      <w:r w:rsidRPr="00514717">
        <w:rPr>
          <w:rFonts w:asciiTheme="minorHAnsi" w:hAnsiTheme="minorHAnsi" w:cstheme="minorHAnsi"/>
          <w:noProof/>
        </w:rPr>
        <w:lastRenderedPageBreak/>
        <w:drawing>
          <wp:anchor distT="0" distB="0" distL="114300" distR="114300" simplePos="0" relativeHeight="251693056" behindDoc="1" locked="0" layoutInCell="1" allowOverlap="1" wp14:anchorId="42406ABD" wp14:editId="10C49AC9">
            <wp:simplePos x="0" y="0"/>
            <wp:positionH relativeFrom="column">
              <wp:posOffset>4398010</wp:posOffset>
            </wp:positionH>
            <wp:positionV relativeFrom="paragraph">
              <wp:posOffset>3810</wp:posOffset>
            </wp:positionV>
            <wp:extent cx="1772920" cy="2362200"/>
            <wp:effectExtent l="0" t="0" r="0" b="0"/>
            <wp:wrapTight wrapText="bothSides">
              <wp:wrapPolygon edited="0">
                <wp:start x="0" y="0"/>
                <wp:lineTo x="0" y="21426"/>
                <wp:lineTo x="21352" y="21426"/>
                <wp:lineTo x="21352" y="0"/>
                <wp:lineTo x="0" y="0"/>
              </wp:wrapPolygon>
            </wp:wrapTight>
            <wp:docPr id="1006036962"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72920" cy="2362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11A2" w:rsidRPr="00514717">
        <w:rPr>
          <w:rFonts w:asciiTheme="minorHAnsi" w:hAnsiTheme="minorHAnsi" w:cstheme="minorHAnsi"/>
          <w:b/>
          <w:bCs/>
        </w:rPr>
        <w:t>Arbeitsauftrag</w:t>
      </w:r>
    </w:p>
    <w:p w14:paraId="232EC515" w14:textId="5FDB1B80" w:rsidR="00B211A2" w:rsidRPr="00514717" w:rsidRDefault="00B211A2" w:rsidP="00DF0B39">
      <w:pPr>
        <w:suppressLineNumbers/>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Viele Menschen teilen heute online, dass sie wählen gehen, oder machen Selfies mit Wahlunterlagen. Doch wie ist es, wenn man in der Wahlkabine ein Foto oder Video vom eigenen Stimmzettel macht? </w:t>
      </w:r>
    </w:p>
    <w:p w14:paraId="544B6F0D" w14:textId="344A4021" w:rsidR="00B211A2" w:rsidRPr="00514717" w:rsidRDefault="00B211A2" w:rsidP="00DF0B39">
      <w:pPr>
        <w:suppressLineNumbers/>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Stelle Vermutungen auf und begründe die</w:t>
      </w:r>
      <w:r w:rsidR="0028620B" w:rsidRPr="00514717">
        <w:rPr>
          <w:rFonts w:asciiTheme="minorHAnsi" w:hAnsiTheme="minorHAnsi" w:cstheme="minorHAnsi"/>
          <w:sz w:val="22"/>
          <w:szCs w:val="22"/>
        </w:rPr>
        <w:t>se</w:t>
      </w:r>
      <w:r w:rsidRPr="00514717">
        <w:rPr>
          <w:rFonts w:asciiTheme="minorHAnsi" w:hAnsiTheme="minorHAnsi" w:cstheme="minorHAnsi"/>
          <w:sz w:val="22"/>
          <w:szCs w:val="22"/>
        </w:rPr>
        <w:t>.</w:t>
      </w:r>
    </w:p>
    <w:p w14:paraId="6CF016F1" w14:textId="1B5DFBCB" w:rsidR="00B211A2" w:rsidRPr="00514717" w:rsidRDefault="00B211A2" w:rsidP="00D35FCB">
      <w:pPr>
        <w:suppressLineNumbers/>
        <w:rPr>
          <w:rFonts w:asciiTheme="minorHAnsi" w:hAnsiTheme="minorHAnsi" w:cstheme="minorHAnsi"/>
          <w:b/>
          <w:bCs/>
          <w:sz w:val="22"/>
          <w:szCs w:val="22"/>
        </w:rPr>
      </w:pPr>
    </w:p>
    <w:p w14:paraId="6A396ECB" w14:textId="77777777" w:rsidR="00DF0B39" w:rsidRPr="00514717" w:rsidRDefault="00DF0B39" w:rsidP="00D35FCB">
      <w:pPr>
        <w:suppressLineNumbers/>
        <w:rPr>
          <w:rFonts w:asciiTheme="minorHAnsi" w:hAnsiTheme="minorHAnsi" w:cstheme="minorHAnsi"/>
          <w:b/>
          <w:bCs/>
          <w:sz w:val="22"/>
          <w:szCs w:val="22"/>
        </w:rPr>
      </w:pPr>
    </w:p>
    <w:p w14:paraId="41CFEE79" w14:textId="77777777" w:rsidR="00DF0B39" w:rsidRPr="00514717" w:rsidRDefault="00DF0B39" w:rsidP="00D35FCB">
      <w:pPr>
        <w:suppressLineNumbers/>
        <w:rPr>
          <w:rFonts w:asciiTheme="minorHAnsi" w:hAnsiTheme="minorHAnsi" w:cstheme="minorHAnsi"/>
          <w:b/>
          <w:bCs/>
          <w:sz w:val="22"/>
          <w:szCs w:val="22"/>
        </w:rPr>
      </w:pPr>
    </w:p>
    <w:p w14:paraId="51AD17DB" w14:textId="70D8B320" w:rsidR="00B211A2" w:rsidRPr="00514717" w:rsidRDefault="00B211A2" w:rsidP="00D35FCB">
      <w:pPr>
        <w:suppressLineNumbers/>
        <w:rPr>
          <w:rFonts w:asciiTheme="minorHAnsi" w:hAnsiTheme="minorHAnsi" w:cstheme="minorHAnsi"/>
          <w:b/>
          <w:bCs/>
          <w:sz w:val="22"/>
          <w:szCs w:val="22"/>
        </w:rPr>
      </w:pPr>
    </w:p>
    <w:p w14:paraId="78791395" w14:textId="7B9F904C" w:rsidR="00B211A2" w:rsidRPr="00514717" w:rsidRDefault="00B211A2" w:rsidP="001E5294">
      <w:pPr>
        <w:suppressLineNumbers/>
        <w:ind w:firstLine="708"/>
        <w:rPr>
          <w:rFonts w:asciiTheme="minorHAnsi" w:hAnsiTheme="minorHAnsi" w:cstheme="minorHAnsi"/>
          <w:b/>
          <w:bCs/>
          <w:sz w:val="22"/>
          <w:szCs w:val="22"/>
        </w:rPr>
      </w:pPr>
    </w:p>
    <w:p w14:paraId="57F131F7" w14:textId="2174C547" w:rsidR="00B211A2" w:rsidRPr="00514717" w:rsidRDefault="00B211A2" w:rsidP="00D35FCB">
      <w:pPr>
        <w:suppressLineNumbers/>
        <w:rPr>
          <w:rFonts w:asciiTheme="minorHAnsi" w:hAnsiTheme="minorHAnsi" w:cstheme="minorHAnsi"/>
          <w:b/>
          <w:bCs/>
          <w:sz w:val="22"/>
          <w:szCs w:val="22"/>
        </w:rPr>
      </w:pPr>
    </w:p>
    <w:p w14:paraId="5B16ADDD" w14:textId="336FA92C" w:rsidR="00B211A2" w:rsidRPr="00514717" w:rsidRDefault="00514717" w:rsidP="00D35FCB">
      <w:pPr>
        <w:suppressLineNumbers/>
        <w:rPr>
          <w:rFonts w:asciiTheme="minorHAnsi" w:hAnsiTheme="minorHAnsi" w:cstheme="minorHAnsi"/>
          <w:b/>
          <w:bCs/>
          <w:sz w:val="22"/>
          <w:szCs w:val="22"/>
        </w:rPr>
      </w:pPr>
      <w:r w:rsidRPr="00514717">
        <w:rPr>
          <w:rFonts w:asciiTheme="minorHAnsi" w:hAnsiTheme="minorHAnsi" w:cstheme="minorHAnsi"/>
          <w:noProof/>
          <w:sz w:val="22"/>
          <w:szCs w:val="22"/>
        </w:rPr>
        <mc:AlternateContent>
          <mc:Choice Requires="wps">
            <w:drawing>
              <wp:anchor distT="0" distB="0" distL="114300" distR="114300" simplePos="0" relativeHeight="251669504" behindDoc="1" locked="0" layoutInCell="1" allowOverlap="1" wp14:anchorId="65FDAC03" wp14:editId="5C2B3D48">
                <wp:simplePos x="0" y="0"/>
                <wp:positionH relativeFrom="margin">
                  <wp:posOffset>2137621</wp:posOffset>
                </wp:positionH>
                <wp:positionV relativeFrom="paragraph">
                  <wp:posOffset>96308</wp:posOffset>
                </wp:positionV>
                <wp:extent cx="4038600" cy="413385"/>
                <wp:effectExtent l="0" t="0" r="0" b="3810"/>
                <wp:wrapNone/>
                <wp:docPr id="179891069" name="Textfeld 19"/>
                <wp:cNvGraphicFramePr/>
                <a:graphic xmlns:a="http://schemas.openxmlformats.org/drawingml/2006/main">
                  <a:graphicData uri="http://schemas.microsoft.com/office/word/2010/wordprocessingShape">
                    <wps:wsp>
                      <wps:cNvSpPr txBox="1"/>
                      <wps:spPr>
                        <a:xfrm>
                          <a:off x="0" y="0"/>
                          <a:ext cx="4038600" cy="413385"/>
                        </a:xfrm>
                        <a:prstGeom prst="rect">
                          <a:avLst/>
                        </a:prstGeom>
                        <a:solidFill>
                          <a:prstClr val="white"/>
                        </a:solidFill>
                        <a:ln>
                          <a:noFill/>
                        </a:ln>
                      </wps:spPr>
                      <wps:txbx>
                        <w:txbxContent>
                          <w:p w14:paraId="1D76A9C1" w14:textId="6AE940C7" w:rsidR="00B211A2" w:rsidRPr="00514717" w:rsidRDefault="00B211A2" w:rsidP="00514717">
                            <w:pPr>
                              <w:pStyle w:val="Beschriftung"/>
                              <w:spacing w:after="0"/>
                              <w:jc w:val="right"/>
                              <w:rPr>
                                <w:rFonts w:asciiTheme="minorHAnsi" w:hAnsiTheme="minorHAnsi" w:cstheme="minorHAnsi"/>
                              </w:rPr>
                            </w:pPr>
                            <w:r w:rsidRPr="00514717">
                              <w:rPr>
                                <w:rFonts w:asciiTheme="minorHAnsi" w:hAnsiTheme="minorHAnsi" w:cstheme="minorHAnsi"/>
                              </w:rPr>
                              <w:t xml:space="preserve"> Abbildung </w:t>
                            </w:r>
                            <w:r w:rsidR="001E5294" w:rsidRPr="00514717">
                              <w:rPr>
                                <w:rFonts w:asciiTheme="minorHAnsi" w:hAnsiTheme="minorHAnsi" w:cstheme="minorHAnsi"/>
                              </w:rPr>
                              <w:t>3</w:t>
                            </w:r>
                            <w:r w:rsidRPr="00514717">
                              <w:rPr>
                                <w:rFonts w:asciiTheme="minorHAnsi" w:hAnsiTheme="minorHAnsi" w:cstheme="minorHAnsi"/>
                              </w:rPr>
                              <w:t xml:space="preserve"> – Ungültig</w:t>
                            </w:r>
                            <w:r w:rsidR="00DF0B39" w:rsidRPr="00514717">
                              <w:rPr>
                                <w:rFonts w:asciiTheme="minorHAnsi" w:hAnsiTheme="minorHAnsi" w:cstheme="minorHAnsi"/>
                              </w:rPr>
                              <w:t>er</w:t>
                            </w:r>
                            <w:r w:rsidRPr="00514717">
                              <w:rPr>
                                <w:rFonts w:asciiTheme="minorHAnsi" w:hAnsiTheme="minorHAnsi" w:cstheme="minorHAnsi"/>
                              </w:rPr>
                              <w:t xml:space="preserve"> </w:t>
                            </w:r>
                            <w:r w:rsidR="00646CA8" w:rsidRPr="00514717">
                              <w:rPr>
                                <w:rFonts w:asciiTheme="minorHAnsi" w:hAnsiTheme="minorHAnsi" w:cstheme="minorHAnsi"/>
                              </w:rPr>
                              <w:t>Stimmzettel</w:t>
                            </w:r>
                            <w:r w:rsidRPr="00514717">
                              <w:rPr>
                                <w:rFonts w:asciiTheme="minorHAnsi" w:hAnsiTheme="minorHAnsi" w:cstheme="minorHAnsi"/>
                              </w:rPr>
                              <w:t xml:space="preserve">? </w:t>
                            </w:r>
                          </w:p>
                          <w:p w14:paraId="243130CE" w14:textId="54CF0017" w:rsidR="00DF0B39" w:rsidRPr="00514717" w:rsidRDefault="00B211A2" w:rsidP="00514717">
                            <w:pPr>
                              <w:pStyle w:val="Beschriftung"/>
                              <w:spacing w:after="0"/>
                              <w:jc w:val="right"/>
                              <w:rPr>
                                <w:rFonts w:asciiTheme="minorHAnsi" w:hAnsiTheme="minorHAnsi" w:cstheme="minorHAnsi"/>
                              </w:rPr>
                            </w:pPr>
                            <w:r w:rsidRPr="00514717">
                              <w:rPr>
                                <w:rFonts w:asciiTheme="minorHAnsi" w:hAnsiTheme="minorHAnsi" w:cstheme="minorHAnsi"/>
                              </w:rPr>
                              <w:t xml:space="preserve">Quelle: </w:t>
                            </w:r>
                            <w:hyperlink r:id="rId21" w:history="1">
                              <w:r w:rsidR="00DF0B39" w:rsidRPr="00514717">
                                <w:rPr>
                                  <w:rStyle w:val="Hyperlink"/>
                                  <w:rFonts w:asciiTheme="minorHAnsi" w:hAnsiTheme="minorHAnsi" w:cstheme="minorHAnsi"/>
                                </w:rPr>
                                <w:t>https://www.br.de/bundestagswahl/was-in-der-wahlkabine-erlaubt-ist-100.html</w:t>
                              </w:r>
                            </w:hyperlink>
                          </w:p>
                        </w:txbxContent>
                      </wps:txbx>
                      <wps:bodyPr rot="0" spcFirstLastPara="0" vertOverflow="clip" horzOverflow="clip"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65FDAC03" id="Textfeld 19" o:spid="_x0000_s1028" type="#_x0000_t202" style="position:absolute;margin-left:168.3pt;margin-top:7.6pt;width:318pt;height:32.5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" stroked="f">
                <v:textbox style="mso-fit-shape-to-text:t" inset="0,0,0,0">
                  <w:txbxContent>
                    <w:p w14:paraId="1D76A9C1" w14:textId="6AE940C7" w:rsidR="00B211A2" w:rsidRPr="00514717" w:rsidRDefault="00B211A2" w:rsidP="00514717">
                      <w:pPr>
                        <w:pStyle w:val="Beschriftung"/>
                        <w:spacing w:after="0"/>
                        <w:jc w:val="right"/>
                        <w:rPr>
                          <w:rFonts w:asciiTheme="minorHAnsi" w:hAnsiTheme="minorHAnsi" w:cstheme="minorHAnsi"/>
                        </w:rPr>
                      </w:pPr>
                      <w:r w:rsidRPr="00514717">
                        <w:rPr>
                          <w:rFonts w:asciiTheme="minorHAnsi" w:hAnsiTheme="minorHAnsi" w:cstheme="minorHAnsi"/>
                        </w:rPr>
                        <w:t xml:space="preserve"> Abbildung </w:t>
                      </w:r>
                      <w:r w:rsidR="001E5294" w:rsidRPr="00514717">
                        <w:rPr>
                          <w:rFonts w:asciiTheme="minorHAnsi" w:hAnsiTheme="minorHAnsi" w:cstheme="minorHAnsi"/>
                        </w:rPr>
                        <w:t>3</w:t>
                      </w:r>
                      <w:r w:rsidRPr="00514717">
                        <w:rPr>
                          <w:rFonts w:asciiTheme="minorHAnsi" w:hAnsiTheme="minorHAnsi" w:cstheme="minorHAnsi"/>
                        </w:rPr>
                        <w:t xml:space="preserve"> – Ungültig</w:t>
                      </w:r>
                      <w:r w:rsidR="00DF0B39" w:rsidRPr="00514717">
                        <w:rPr>
                          <w:rFonts w:asciiTheme="minorHAnsi" w:hAnsiTheme="minorHAnsi" w:cstheme="minorHAnsi"/>
                        </w:rPr>
                        <w:t>er</w:t>
                      </w:r>
                      <w:r w:rsidRPr="00514717">
                        <w:rPr>
                          <w:rFonts w:asciiTheme="minorHAnsi" w:hAnsiTheme="minorHAnsi" w:cstheme="minorHAnsi"/>
                        </w:rPr>
                        <w:t xml:space="preserve"> </w:t>
                      </w:r>
                      <w:r w:rsidR="00646CA8" w:rsidRPr="00514717">
                        <w:rPr>
                          <w:rFonts w:asciiTheme="minorHAnsi" w:hAnsiTheme="minorHAnsi" w:cstheme="minorHAnsi"/>
                        </w:rPr>
                        <w:t>Stimmzettel</w:t>
                      </w:r>
                      <w:r w:rsidRPr="00514717">
                        <w:rPr>
                          <w:rFonts w:asciiTheme="minorHAnsi" w:hAnsiTheme="minorHAnsi" w:cstheme="minorHAnsi"/>
                        </w:rPr>
                        <w:t xml:space="preserve">? </w:t>
                      </w:r>
                    </w:p>
                    <w:p w14:paraId="243130CE" w14:textId="54CF0017" w:rsidR="00DF0B39" w:rsidRPr="00514717" w:rsidRDefault="00B211A2" w:rsidP="00514717">
                      <w:pPr>
                        <w:pStyle w:val="Beschriftung"/>
                        <w:spacing w:after="0"/>
                        <w:jc w:val="right"/>
                        <w:rPr>
                          <w:rFonts w:asciiTheme="minorHAnsi" w:hAnsiTheme="minorHAnsi" w:cstheme="minorHAnsi"/>
                        </w:rPr>
                      </w:pPr>
                      <w:r w:rsidRPr="00514717">
                        <w:rPr>
                          <w:rFonts w:asciiTheme="minorHAnsi" w:hAnsiTheme="minorHAnsi" w:cstheme="minorHAnsi"/>
                        </w:rPr>
                        <w:t xml:space="preserve">Quelle: </w:t>
                      </w:r>
                      <w:hyperlink r:id="rId22" w:history="1">
                        <w:r w:rsidR="00DF0B39" w:rsidRPr="00514717">
                          <w:rPr>
                            <w:rStyle w:val="Hyperlink"/>
                            <w:rFonts w:asciiTheme="minorHAnsi" w:hAnsiTheme="minorHAnsi" w:cstheme="minorHAnsi"/>
                          </w:rPr>
                          <w:t>https://www.br.de/bundestagswahl/was-in-der-wahlkabine-erlaubt-ist-100.html</w:t>
                        </w:r>
                      </w:hyperlink>
                    </w:p>
                  </w:txbxContent>
                </v:textbox>
                <w10:wrap anchorx="margin"/>
              </v:shape>
            </w:pict>
          </mc:Fallback>
        </mc:AlternateContent>
      </w:r>
    </w:p>
    <w:p w14:paraId="41FA1605" w14:textId="08267CF8" w:rsidR="00514717" w:rsidRDefault="00514717" w:rsidP="00D35FCB">
      <w:pPr>
        <w:suppressLineNumbers/>
        <w:spacing w:line="360" w:lineRule="auto"/>
        <w:jc w:val="both"/>
        <w:rPr>
          <w:rFonts w:asciiTheme="minorHAnsi" w:hAnsiTheme="minorHAnsi" w:cstheme="minorHAnsi"/>
          <w:b/>
          <w:bCs/>
          <w:sz w:val="22"/>
          <w:szCs w:val="22"/>
        </w:rPr>
      </w:pPr>
    </w:p>
    <w:p w14:paraId="0D9665ED" w14:textId="77777777" w:rsidR="00514717" w:rsidRDefault="00514717" w:rsidP="00D35FCB">
      <w:pPr>
        <w:suppressLineNumbers/>
        <w:spacing w:line="360" w:lineRule="auto"/>
        <w:jc w:val="both"/>
        <w:rPr>
          <w:rFonts w:asciiTheme="minorHAnsi" w:hAnsiTheme="minorHAnsi" w:cstheme="minorHAnsi"/>
          <w:b/>
          <w:bCs/>
          <w:sz w:val="22"/>
          <w:szCs w:val="22"/>
        </w:rPr>
      </w:pPr>
    </w:p>
    <w:p w14:paraId="02993CBB" w14:textId="63795D38" w:rsidR="00D25E24" w:rsidRPr="00514717" w:rsidRDefault="00D25E24" w:rsidP="00D35FCB">
      <w:pPr>
        <w:suppressLineNumbers/>
        <w:spacing w:line="360" w:lineRule="auto"/>
        <w:jc w:val="both"/>
        <w:rPr>
          <w:rFonts w:asciiTheme="minorHAnsi" w:hAnsiTheme="minorHAnsi" w:cstheme="minorHAnsi"/>
          <w:b/>
          <w:bCs/>
        </w:rPr>
      </w:pPr>
      <w:r w:rsidRPr="00514717">
        <w:rPr>
          <w:rFonts w:asciiTheme="minorHAnsi" w:hAnsiTheme="minorHAnsi" w:cstheme="minorHAnsi"/>
          <w:b/>
          <w:bCs/>
        </w:rPr>
        <w:t>Infotext</w:t>
      </w:r>
      <w:r w:rsidR="00D41C52" w:rsidRPr="00514717">
        <w:rPr>
          <w:rFonts w:asciiTheme="minorHAnsi" w:hAnsiTheme="minorHAnsi" w:cstheme="minorHAnsi"/>
          <w:b/>
          <w:bCs/>
        </w:rPr>
        <w:t xml:space="preserve"> 1</w:t>
      </w:r>
    </w:p>
    <w:p w14:paraId="02E861A8" w14:textId="6988BB3B" w:rsidR="00D25E24" w:rsidRPr="00514717" w:rsidRDefault="00D25E24" w:rsidP="00D25E24">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Ein Stimmzettel ist ungültig, wenn man nicht klar erkennen kann, wen jemand wählen wollte, oder wenn jemand etwas auf den Stimmzettel schreibt, das dort nicht hingehört. Ob ein Stimmzettel wirklich ungültig ist, entscheidet immer der Wahlvorstand</w:t>
      </w:r>
      <w:r w:rsidR="003737BD" w:rsidRPr="00514717">
        <w:rPr>
          <w:rFonts w:asciiTheme="minorHAnsi" w:hAnsiTheme="minorHAnsi" w:cstheme="minorHAnsi"/>
          <w:sz w:val="22"/>
          <w:szCs w:val="22"/>
        </w:rPr>
        <w:t xml:space="preserve">. Also </w:t>
      </w:r>
      <w:r w:rsidRPr="00514717">
        <w:rPr>
          <w:rFonts w:asciiTheme="minorHAnsi" w:hAnsiTheme="minorHAnsi" w:cstheme="minorHAnsi"/>
          <w:sz w:val="22"/>
          <w:szCs w:val="22"/>
        </w:rPr>
        <w:t>die Personen, die die Stimmen auszählen.</w:t>
      </w:r>
    </w:p>
    <w:p w14:paraId="4CFA83FF" w14:textId="0D375335" w:rsidR="00D25E24" w:rsidRPr="00514717" w:rsidRDefault="00D25E24" w:rsidP="00D25E24">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Wichtig ist, dass man deutlich zeigt, wen man wählen möchte. Das geschieht in der Regel durch ein Kreuz auf dem Stimmzettel. Das Kreuz muss aber nicht genau in dem vorgesehenen Kreis stehen. Auch andere Zeichen wie ein Punkt, ein Haken oder ein Doppelkreuz sind erlaubt, wenn klar ist, welche Person oder Partei gemeint ist. Selbst wenn das Zeichen etwas neben dem Kreis steht, kann die Stimme trotzdem gültig sein</w:t>
      </w:r>
      <w:r w:rsidR="00DF0B39" w:rsidRPr="00514717">
        <w:rPr>
          <w:rFonts w:asciiTheme="minorHAnsi" w:hAnsiTheme="minorHAnsi" w:cstheme="minorHAnsi"/>
          <w:sz w:val="22"/>
          <w:szCs w:val="22"/>
        </w:rPr>
        <w:t>.</w:t>
      </w:r>
    </w:p>
    <w:p w14:paraId="3328B156" w14:textId="7A98A2AB" w:rsidR="00D25E24" w:rsidRPr="00514717" w:rsidRDefault="00D25E24" w:rsidP="00D25E24">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Er ist auch ungültig, wenn darauf verbotene Zeichen zu sehen sind, zum Beispiel Symbole von verfassungsfeindlichen Gruppen. Ebenso darf man keine Smileys, Herzchen oder ähnlichen Symbole auf den Stimmzettel malen, weil diese mehrdeutig sind und man dann nicht sicher weiß, was gemeint ist.</w:t>
      </w:r>
    </w:p>
    <w:p w14:paraId="42B9282E" w14:textId="54325284" w:rsidR="00D35FCB" w:rsidRPr="00514717" w:rsidRDefault="00D25E24" w:rsidP="00D25E24">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Außerdem darf man auf den Stimmzettel keine Kommentare oder zusätzlichen Bemerkungen schreiben. Solche Zusätze können zum Beispiel Sätze sein wie „Diese Wahl ist unfair“</w:t>
      </w:r>
      <w:r w:rsidR="00D35FCB" w:rsidRPr="00514717">
        <w:rPr>
          <w:rFonts w:asciiTheme="minorHAnsi" w:hAnsiTheme="minorHAnsi" w:cstheme="minorHAnsi"/>
          <w:sz w:val="22"/>
          <w:szCs w:val="22"/>
        </w:rPr>
        <w:t xml:space="preserve"> </w:t>
      </w:r>
      <w:r w:rsidRPr="00514717">
        <w:rPr>
          <w:rFonts w:asciiTheme="minorHAnsi" w:hAnsiTheme="minorHAnsi" w:cstheme="minorHAnsi"/>
          <w:sz w:val="22"/>
          <w:szCs w:val="22"/>
        </w:rPr>
        <w:t>oder „Ich mag diese Partei besonders“. Auch wenn man trotzdem ein Kreuz gemacht hat, wird der Stimmzettel dadurch ungültig. Der Grund ist, dass die Wahl neutral und geheim bleiben muss. Niemand soll erkennen können, wer gewählt hat oder was jemand über die Wahl denkt</w:t>
      </w:r>
      <w:r w:rsidR="00DF0B39" w:rsidRPr="00514717">
        <w:rPr>
          <w:rFonts w:asciiTheme="minorHAnsi" w:hAnsiTheme="minorHAnsi" w:cstheme="minorHAnsi"/>
          <w:sz w:val="22"/>
          <w:szCs w:val="22"/>
        </w:rPr>
        <w:t>.</w:t>
      </w:r>
    </w:p>
    <w:p w14:paraId="08236FCF" w14:textId="5462AD45" w:rsidR="00D25E24" w:rsidRPr="00514717" w:rsidRDefault="00441E6F" w:rsidP="000E372D">
      <w:pPr>
        <w:suppressLineNumbers/>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entnommen und bearbeitet aus Quelle: </w:t>
      </w:r>
      <w:hyperlink r:id="rId23" w:history="1">
        <w:r w:rsidR="000E372D" w:rsidRPr="00514717">
          <w:rPr>
            <w:rStyle w:val="Hyperlink"/>
            <w:rFonts w:asciiTheme="minorHAnsi" w:hAnsiTheme="minorHAnsi" w:cstheme="minorHAnsi"/>
            <w:sz w:val="22"/>
            <w:szCs w:val="22"/>
          </w:rPr>
          <w:t>https://www.bundeswahlleiterin.de/service/glossar/u/ungueltiger-stimmzettel.html</w:t>
        </w:r>
      </w:hyperlink>
    </w:p>
    <w:p w14:paraId="3697D754" w14:textId="77777777" w:rsidR="00D35FCB" w:rsidRPr="00514717" w:rsidRDefault="00D35FCB" w:rsidP="000E372D">
      <w:pPr>
        <w:suppressLineNumbers/>
        <w:spacing w:line="360" w:lineRule="auto"/>
        <w:jc w:val="both"/>
        <w:rPr>
          <w:rFonts w:asciiTheme="minorHAnsi" w:hAnsiTheme="minorHAnsi" w:cstheme="minorHAnsi"/>
          <w:sz w:val="22"/>
          <w:szCs w:val="22"/>
        </w:rPr>
      </w:pPr>
    </w:p>
    <w:p w14:paraId="198C1800" w14:textId="77777777" w:rsidR="00D35FCB" w:rsidRPr="00514717" w:rsidRDefault="00D35FCB" w:rsidP="000E372D">
      <w:pPr>
        <w:suppressLineNumbers/>
        <w:spacing w:line="360" w:lineRule="auto"/>
        <w:jc w:val="both"/>
        <w:rPr>
          <w:rFonts w:asciiTheme="minorHAnsi" w:hAnsiTheme="minorHAnsi" w:cstheme="minorHAnsi"/>
          <w:sz w:val="22"/>
          <w:szCs w:val="22"/>
        </w:rPr>
      </w:pPr>
    </w:p>
    <w:p w14:paraId="3918958F" w14:textId="77777777" w:rsidR="00D35FCB" w:rsidRPr="00514717" w:rsidRDefault="00D35FCB" w:rsidP="000E372D">
      <w:pPr>
        <w:suppressLineNumbers/>
        <w:spacing w:line="360" w:lineRule="auto"/>
        <w:jc w:val="both"/>
        <w:rPr>
          <w:rFonts w:asciiTheme="minorHAnsi" w:hAnsiTheme="minorHAnsi" w:cstheme="minorHAnsi"/>
          <w:sz w:val="22"/>
          <w:szCs w:val="22"/>
        </w:rPr>
      </w:pPr>
    </w:p>
    <w:p w14:paraId="1D3599BC" w14:textId="77777777" w:rsidR="00D35FCB" w:rsidRPr="00514717" w:rsidRDefault="00D35FCB" w:rsidP="00D25E24">
      <w:pPr>
        <w:spacing w:line="360" w:lineRule="auto"/>
        <w:jc w:val="both"/>
        <w:rPr>
          <w:rFonts w:asciiTheme="minorHAnsi" w:hAnsiTheme="minorHAnsi" w:cstheme="minorHAnsi"/>
          <w:sz w:val="22"/>
          <w:szCs w:val="22"/>
        </w:rPr>
        <w:sectPr w:rsidR="00D35FCB" w:rsidRPr="00514717" w:rsidSect="00D35FCB">
          <w:headerReference w:type="default" r:id="rId24"/>
          <w:pgSz w:w="11906" w:h="16838"/>
          <w:pgMar w:top="1134" w:right="1134" w:bottom="1134" w:left="1134" w:header="720" w:footer="720" w:gutter="0"/>
          <w:lnNumType w:countBy="5"/>
          <w:cols w:space="720"/>
          <w:docGrid w:linePitch="326"/>
        </w:sectPr>
      </w:pPr>
    </w:p>
    <w:p w14:paraId="5254695F" w14:textId="3F1859D3" w:rsidR="00B211A2" w:rsidRPr="00514717" w:rsidRDefault="00B211A2" w:rsidP="00836683">
      <w:pPr>
        <w:spacing w:line="360" w:lineRule="auto"/>
        <w:jc w:val="both"/>
        <w:rPr>
          <w:rFonts w:asciiTheme="minorHAnsi" w:hAnsiTheme="minorHAnsi" w:cstheme="minorHAnsi"/>
          <w:b/>
          <w:bCs/>
        </w:rPr>
      </w:pPr>
      <w:r w:rsidRPr="00514717">
        <w:rPr>
          <w:rFonts w:asciiTheme="minorHAnsi" w:hAnsiTheme="minorHAnsi" w:cstheme="minorHAnsi"/>
          <w:b/>
          <w:bCs/>
        </w:rPr>
        <w:lastRenderedPageBreak/>
        <w:t>Arbeitsauftrag</w:t>
      </w:r>
    </w:p>
    <w:p w14:paraId="0B5B5222" w14:textId="0C72C441"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Entscheide, welche Stimmzettel gültig oder ungültig </w:t>
      </w:r>
      <w:r w:rsidR="000566C8" w:rsidRPr="00514717">
        <w:rPr>
          <w:rFonts w:asciiTheme="minorHAnsi" w:hAnsiTheme="minorHAnsi" w:cstheme="minorHAnsi"/>
          <w:sz w:val="22"/>
          <w:szCs w:val="22"/>
        </w:rPr>
        <w:t>sind</w:t>
      </w:r>
      <w:r w:rsidRPr="00514717">
        <w:rPr>
          <w:rFonts w:asciiTheme="minorHAnsi" w:hAnsiTheme="minorHAnsi" w:cstheme="minorHAnsi"/>
          <w:sz w:val="22"/>
          <w:szCs w:val="22"/>
        </w:rPr>
        <w:t>. Begründe deine Entscheidung kurz</w:t>
      </w:r>
      <w:r w:rsidR="00D41C52" w:rsidRPr="00514717">
        <w:rPr>
          <w:rFonts w:asciiTheme="minorHAnsi" w:hAnsiTheme="minorHAnsi" w:cstheme="minorHAnsi"/>
          <w:sz w:val="22"/>
          <w:szCs w:val="22"/>
        </w:rPr>
        <w:t xml:space="preserve"> mit Hilfe </w:t>
      </w:r>
      <w:r w:rsidR="000566C8" w:rsidRPr="00514717">
        <w:rPr>
          <w:rFonts w:asciiTheme="minorHAnsi" w:hAnsiTheme="minorHAnsi" w:cstheme="minorHAnsi"/>
          <w:sz w:val="22"/>
          <w:szCs w:val="22"/>
        </w:rPr>
        <w:t>von</w:t>
      </w:r>
      <w:r w:rsidR="00D41C52" w:rsidRPr="00514717">
        <w:rPr>
          <w:rFonts w:asciiTheme="minorHAnsi" w:hAnsiTheme="minorHAnsi" w:cstheme="minorHAnsi"/>
          <w:sz w:val="22"/>
          <w:szCs w:val="22"/>
        </w:rPr>
        <w:t xml:space="preserve"> Infotext</w:t>
      </w:r>
      <w:r w:rsidR="00E4345E" w:rsidRPr="00514717">
        <w:rPr>
          <w:rFonts w:asciiTheme="minorHAnsi" w:hAnsiTheme="minorHAnsi" w:cstheme="minorHAnsi"/>
          <w:sz w:val="22"/>
          <w:szCs w:val="22"/>
        </w:rPr>
        <w:t xml:space="preserve"> 1</w:t>
      </w:r>
      <w:r w:rsidRPr="00514717">
        <w:rPr>
          <w:rFonts w:asciiTheme="minorHAnsi" w:hAnsiTheme="minorHAnsi" w:cstheme="minorHAnsi"/>
          <w:sz w:val="22"/>
          <w:szCs w:val="22"/>
        </w:rPr>
        <w:t>. Formuliere einen Merksatz</w:t>
      </w:r>
      <w:r w:rsidR="00E4345E" w:rsidRPr="00514717">
        <w:rPr>
          <w:rFonts w:asciiTheme="minorHAnsi" w:hAnsiTheme="minorHAnsi" w:cstheme="minorHAnsi"/>
          <w:sz w:val="22"/>
          <w:szCs w:val="22"/>
        </w:rPr>
        <w:t xml:space="preserve">, worauf man beim Ausfüllen eines Stimmzettels achten muss. </w:t>
      </w:r>
    </w:p>
    <w:p w14:paraId="496A960D" w14:textId="660D3BE1" w:rsidR="00B211A2" w:rsidRPr="00514717" w:rsidRDefault="00B211A2" w:rsidP="00B211A2">
      <w:pPr>
        <w:rPr>
          <w:rFonts w:asciiTheme="minorHAnsi" w:hAnsiTheme="minorHAnsi" w:cstheme="minorHAnsi"/>
          <w:b/>
          <w:bCs/>
          <w:sz w:val="22"/>
          <w:szCs w:val="22"/>
        </w:rPr>
      </w:pPr>
    </w:p>
    <w:tbl>
      <w:tblPr>
        <w:tblStyle w:val="TabellemithellemGitternetz"/>
        <w:tblW w:w="5000" w:type="pct"/>
        <w:tblLook w:val="04A0" w:firstRow="1" w:lastRow="0" w:firstColumn="1" w:lastColumn="0" w:noHBand="0" w:noVBand="1"/>
      </w:tblPr>
      <w:tblGrid>
        <w:gridCol w:w="4956"/>
        <w:gridCol w:w="4672"/>
      </w:tblGrid>
      <w:tr w:rsidR="00F24537" w:rsidRPr="00514717" w14:paraId="0B0372E3" w14:textId="4E53FCB7" w:rsidTr="00F24537">
        <w:trPr>
          <w:trHeight w:val="454"/>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90B574D" w14:textId="4E8F7556" w:rsidR="00F24537" w:rsidRPr="00514717" w:rsidRDefault="00F24537"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Stimmzettel A</w:t>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20F1FF" w14:textId="77777777" w:rsidR="00F24537" w:rsidRPr="00514717" w:rsidRDefault="00F24537"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Stimmzettel B</w:t>
            </w:r>
          </w:p>
        </w:tc>
      </w:tr>
      <w:tr w:rsidR="00F24537" w:rsidRPr="00514717" w14:paraId="44F11B54" w14:textId="79D051CD" w:rsidTr="00482534">
        <w:trPr>
          <w:trHeight w:val="5556"/>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5B22FF" w14:textId="11F146A9" w:rsidR="00F24537" w:rsidRPr="00514717" w:rsidRDefault="00F24537" w:rsidP="00F24537">
            <w:pPr>
              <w:spacing w:after="160" w:line="278" w:lineRule="auto"/>
              <w:rPr>
                <w:rFonts w:asciiTheme="minorHAnsi" w:hAnsiTheme="minorHAnsi" w:cstheme="minorHAnsi"/>
                <w:b/>
                <w:bCs/>
                <w:sz w:val="22"/>
                <w:szCs w:val="22"/>
              </w:rPr>
            </w:pPr>
            <w:r w:rsidRPr="00514717">
              <w:rPr>
                <w:rFonts w:asciiTheme="minorHAnsi" w:hAnsiTheme="minorHAnsi" w:cstheme="minorHAnsi"/>
                <w:noProof/>
                <w:sz w:val="22"/>
                <w:szCs w:val="22"/>
              </w:rPr>
              <w:drawing>
                <wp:anchor distT="0" distB="0" distL="114300" distR="114300" simplePos="0" relativeHeight="251682816" behindDoc="1" locked="0" layoutInCell="1" allowOverlap="1" wp14:anchorId="1A3B4FB4" wp14:editId="2081F9FA">
                  <wp:simplePos x="723900" y="2000250"/>
                  <wp:positionH relativeFrom="margin">
                    <wp:align>center</wp:align>
                  </wp:positionH>
                  <wp:positionV relativeFrom="margin">
                    <wp:align>top</wp:align>
                  </wp:positionV>
                  <wp:extent cx="2296405" cy="3240000"/>
                  <wp:effectExtent l="0" t="0" r="8890" b="0"/>
                  <wp:wrapSquare wrapText="bothSides"/>
                  <wp:docPr id="1052986809" name="Grafik 18" descr="Ein Bild, das Text, Schrift, Diagramm,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Text, Schrift, Diagramm, Screenshot enthält.&#10;&#10;KI-generierte Inhalte können fehlerhaft sei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96405" cy="324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5A4168" w14:textId="080087D8" w:rsidR="00F24537" w:rsidRPr="00514717" w:rsidRDefault="00F24537" w:rsidP="00F24537">
            <w:pPr>
              <w:spacing w:after="160" w:line="278" w:lineRule="auto"/>
              <w:rPr>
                <w:rFonts w:asciiTheme="minorHAnsi" w:hAnsiTheme="minorHAnsi" w:cstheme="minorHAnsi"/>
                <w:b/>
                <w:bCs/>
                <w:sz w:val="22"/>
                <w:szCs w:val="22"/>
              </w:rPr>
            </w:pPr>
            <w:r w:rsidRPr="00514717">
              <w:rPr>
                <w:rFonts w:asciiTheme="minorHAnsi" w:hAnsiTheme="minorHAnsi" w:cstheme="minorHAnsi"/>
                <w:noProof/>
                <w:sz w:val="22"/>
                <w:szCs w:val="22"/>
              </w:rPr>
              <w:drawing>
                <wp:anchor distT="0" distB="0" distL="114300" distR="114300" simplePos="0" relativeHeight="251683840" behindDoc="1" locked="0" layoutInCell="1" allowOverlap="1" wp14:anchorId="2F1A9849" wp14:editId="486EAB5A">
                  <wp:simplePos x="3876675" y="2000250"/>
                  <wp:positionH relativeFrom="margin">
                    <wp:align>center</wp:align>
                  </wp:positionH>
                  <wp:positionV relativeFrom="margin">
                    <wp:align>top</wp:align>
                  </wp:positionV>
                  <wp:extent cx="2272401" cy="3240000"/>
                  <wp:effectExtent l="0" t="0" r="0" b="0"/>
                  <wp:wrapSquare wrapText="bothSides"/>
                  <wp:docPr id="1603883946" name="Grafik 17" descr="Ein Bild, das Text, Diagramm,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Ein Bild, das Text, Diagramm, Screenshot, Schrift enthält.&#10;&#10;KI-generierte Inhalte können fehlerhaft sei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72401" cy="3240000"/>
                          </a:xfrm>
                          <a:prstGeom prst="rect">
                            <a:avLst/>
                          </a:prstGeom>
                          <a:noFill/>
                        </pic:spPr>
                      </pic:pic>
                    </a:graphicData>
                  </a:graphic>
                  <wp14:sizeRelH relativeFrom="margin">
                    <wp14:pctWidth>0</wp14:pctWidth>
                  </wp14:sizeRelH>
                  <wp14:sizeRelV relativeFrom="margin">
                    <wp14:pctHeight>0</wp14:pctHeight>
                  </wp14:sizeRelV>
                </wp:anchor>
              </w:drawing>
            </w:r>
          </w:p>
        </w:tc>
      </w:tr>
      <w:tr w:rsidR="00F24537" w:rsidRPr="00514717" w14:paraId="078C6854" w14:textId="77777777" w:rsidTr="00F24537">
        <w:trPr>
          <w:trHeight w:val="454"/>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1DD357" w14:textId="4088F36A" w:rsidR="00F24537" w:rsidRPr="00514717" w:rsidRDefault="00F24537" w:rsidP="00F24537">
            <w:pPr>
              <w:spacing w:after="160" w:line="278" w:lineRule="auto"/>
              <w:jc w:val="center"/>
              <w:rPr>
                <w:rFonts w:asciiTheme="minorHAnsi" w:hAnsiTheme="minorHAnsi" w:cstheme="minorHAnsi"/>
                <w:b/>
                <w:bCs/>
                <w:noProof/>
                <w:sz w:val="22"/>
                <w:szCs w:val="22"/>
              </w:rPr>
            </w:pPr>
            <w:r w:rsidRPr="00514717">
              <w:rPr>
                <w:rFonts w:asciiTheme="minorHAnsi" w:hAnsiTheme="minorHAnsi" w:cstheme="minorHAnsi"/>
                <w:b/>
                <w:bCs/>
                <w:noProof/>
                <w:sz w:val="22"/>
                <w:szCs w:val="22"/>
              </w:rPr>
              <w:t>Stimmzettel C</w:t>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4187AD" w14:textId="434D2A78" w:rsidR="00F24537" w:rsidRPr="00514717" w:rsidRDefault="00F24537" w:rsidP="008D6F4B">
            <w:pPr>
              <w:spacing w:after="160" w:line="278" w:lineRule="auto"/>
              <w:jc w:val="center"/>
              <w:rPr>
                <w:rFonts w:asciiTheme="minorHAnsi" w:hAnsiTheme="minorHAnsi" w:cstheme="minorHAnsi"/>
                <w:b/>
                <w:bCs/>
                <w:noProof/>
                <w:sz w:val="22"/>
                <w:szCs w:val="22"/>
              </w:rPr>
            </w:pPr>
            <w:r w:rsidRPr="00514717">
              <w:rPr>
                <w:rFonts w:asciiTheme="minorHAnsi" w:hAnsiTheme="minorHAnsi" w:cstheme="minorHAnsi"/>
                <w:b/>
                <w:bCs/>
                <w:noProof/>
                <w:sz w:val="22"/>
                <w:szCs w:val="22"/>
              </w:rPr>
              <w:t>Stimmzettel D</w:t>
            </w:r>
          </w:p>
        </w:tc>
      </w:tr>
      <w:tr w:rsidR="00F24537" w:rsidRPr="00514717" w14:paraId="10017FEE" w14:textId="77777777" w:rsidTr="00482534">
        <w:trPr>
          <w:trHeight w:val="5613"/>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68607C" w14:textId="3927A501" w:rsidR="00F24537" w:rsidRPr="00514717" w:rsidRDefault="00F24537" w:rsidP="00F24537">
            <w:pPr>
              <w:spacing w:after="160" w:line="278" w:lineRule="auto"/>
              <w:rPr>
                <w:rFonts w:asciiTheme="minorHAnsi" w:hAnsiTheme="minorHAnsi" w:cstheme="minorHAnsi"/>
                <w:noProof/>
                <w:sz w:val="22"/>
                <w:szCs w:val="22"/>
              </w:rPr>
            </w:pPr>
            <w:r w:rsidRPr="00514717">
              <w:rPr>
                <w:rFonts w:asciiTheme="minorHAnsi" w:hAnsiTheme="minorHAnsi" w:cstheme="minorHAnsi"/>
                <w:noProof/>
                <w:sz w:val="22"/>
                <w:szCs w:val="22"/>
              </w:rPr>
              <w:drawing>
                <wp:anchor distT="0" distB="0" distL="114300" distR="114300" simplePos="0" relativeHeight="251684864" behindDoc="1" locked="0" layoutInCell="1" allowOverlap="1" wp14:anchorId="40F1F373" wp14:editId="692F8C0C">
                  <wp:simplePos x="723900" y="5953125"/>
                  <wp:positionH relativeFrom="margin">
                    <wp:align>center</wp:align>
                  </wp:positionH>
                  <wp:positionV relativeFrom="margin">
                    <wp:align>top</wp:align>
                  </wp:positionV>
                  <wp:extent cx="2288975" cy="3240000"/>
                  <wp:effectExtent l="0" t="0" r="0" b="0"/>
                  <wp:wrapSquare wrapText="bothSides"/>
                  <wp:docPr id="1215485510" name="Grafik 16"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745915" name="Grafik 16" descr="Ein Bild, das Text, Screenshot, Schrift, Zahl enthält.&#10;&#10;KI-generierte Inhalte können fehlerhaft sei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8975" cy="324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4A6F68" w14:textId="43013145" w:rsidR="00F24537" w:rsidRPr="00514717" w:rsidRDefault="00F24537" w:rsidP="00F24537">
            <w:pPr>
              <w:spacing w:after="160" w:line="278" w:lineRule="auto"/>
              <w:rPr>
                <w:rFonts w:asciiTheme="minorHAnsi" w:hAnsiTheme="minorHAnsi" w:cstheme="minorHAnsi"/>
                <w:noProof/>
                <w:sz w:val="22"/>
                <w:szCs w:val="22"/>
              </w:rPr>
            </w:pPr>
            <w:r w:rsidRPr="00514717">
              <w:rPr>
                <w:rFonts w:asciiTheme="minorHAnsi" w:hAnsiTheme="minorHAnsi" w:cstheme="minorHAnsi"/>
                <w:noProof/>
                <w:sz w:val="22"/>
                <w:szCs w:val="22"/>
              </w:rPr>
              <w:drawing>
                <wp:anchor distT="0" distB="0" distL="114300" distR="114300" simplePos="0" relativeHeight="251687936" behindDoc="1" locked="0" layoutInCell="1" allowOverlap="1" wp14:anchorId="1FCBECAD" wp14:editId="50C6797D">
                  <wp:simplePos x="0" y="0"/>
                  <wp:positionH relativeFrom="margin">
                    <wp:posOffset>-281305</wp:posOffset>
                  </wp:positionH>
                  <wp:positionV relativeFrom="margin">
                    <wp:posOffset>476250</wp:posOffset>
                  </wp:positionV>
                  <wp:extent cx="3271520" cy="2327910"/>
                  <wp:effectExtent l="0" t="4445" r="635" b="635"/>
                  <wp:wrapSquare wrapText="bothSides"/>
                  <wp:docPr id="7673332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836941" name=""/>
                          <pic:cNvPicPr/>
                        </pic:nvPicPr>
                        <pic:blipFill>
                          <a:blip r:embed="rId28" cstate="print">
                            <a:extLst>
                              <a:ext uri="{28A0092B-C50C-407E-A947-70E740481C1C}">
                                <a14:useLocalDpi xmlns:a14="http://schemas.microsoft.com/office/drawing/2010/main" val="0"/>
                              </a:ext>
                            </a:extLst>
                          </a:blip>
                          <a:stretch>
                            <a:fillRect/>
                          </a:stretch>
                        </pic:blipFill>
                        <pic:spPr>
                          <a:xfrm rot="16200000">
                            <a:off x="0" y="0"/>
                            <a:ext cx="3271520" cy="2327910"/>
                          </a:xfrm>
                          <a:prstGeom prst="rect">
                            <a:avLst/>
                          </a:prstGeom>
                        </pic:spPr>
                      </pic:pic>
                    </a:graphicData>
                  </a:graphic>
                  <wp14:sizeRelH relativeFrom="margin">
                    <wp14:pctWidth>0</wp14:pctWidth>
                  </wp14:sizeRelH>
                  <wp14:sizeRelV relativeFrom="margin">
                    <wp14:pctHeight>0</wp14:pctHeight>
                  </wp14:sizeRelV>
                </wp:anchor>
              </w:drawing>
            </w:r>
          </w:p>
        </w:tc>
      </w:tr>
    </w:tbl>
    <w:p w14:paraId="6DF6ED2A" w14:textId="14545F7C" w:rsidR="00646CA8" w:rsidRPr="00514717" w:rsidRDefault="00646CA8" w:rsidP="00646CA8">
      <w:pPr>
        <w:suppressLineNumbers/>
        <w:spacing w:line="360" w:lineRule="auto"/>
        <w:jc w:val="both"/>
        <w:rPr>
          <w:rFonts w:asciiTheme="minorHAnsi" w:hAnsiTheme="minorHAnsi" w:cstheme="minorHAnsi"/>
          <w:b/>
          <w:bCs/>
          <w:sz w:val="22"/>
          <w:szCs w:val="22"/>
        </w:rPr>
        <w:sectPr w:rsidR="00646CA8" w:rsidRPr="00514717" w:rsidSect="00646CA8">
          <w:pgSz w:w="11906" w:h="16838"/>
          <w:pgMar w:top="1134" w:right="1134" w:bottom="1134" w:left="1134" w:header="720" w:footer="720" w:gutter="0"/>
          <w:cols w:space="720"/>
          <w:docGrid w:linePitch="326"/>
        </w:sectPr>
      </w:pPr>
      <w:r w:rsidRPr="00514717">
        <w:rPr>
          <w:rFonts w:asciiTheme="minorHAnsi" w:hAnsiTheme="minorHAnsi" w:cstheme="minorHAnsi"/>
          <w:noProof/>
          <w:sz w:val="22"/>
          <w:szCs w:val="22"/>
        </w:rPr>
        <mc:AlternateContent>
          <mc:Choice Requires="wps">
            <w:drawing>
              <wp:anchor distT="0" distB="0" distL="114300" distR="114300" simplePos="0" relativeHeight="251689984" behindDoc="1" locked="0" layoutInCell="1" allowOverlap="1" wp14:anchorId="6B8CE5D6" wp14:editId="1719E6C8">
                <wp:simplePos x="0" y="0"/>
                <wp:positionH relativeFrom="margin">
                  <wp:align>left</wp:align>
                </wp:positionH>
                <wp:positionV relativeFrom="paragraph">
                  <wp:posOffset>7620</wp:posOffset>
                </wp:positionV>
                <wp:extent cx="4572000" cy="551180"/>
                <wp:effectExtent l="0" t="0" r="0" b="3810"/>
                <wp:wrapNone/>
                <wp:docPr id="1880073609" name="Textfeld 14"/>
                <wp:cNvGraphicFramePr/>
                <a:graphic xmlns:a="http://schemas.openxmlformats.org/drawingml/2006/main">
                  <a:graphicData uri="http://schemas.microsoft.com/office/word/2010/wordprocessingShape">
                    <wps:wsp>
                      <wps:cNvSpPr txBox="1"/>
                      <wps:spPr>
                        <a:xfrm>
                          <a:off x="0" y="0"/>
                          <a:ext cx="4572000" cy="551180"/>
                        </a:xfrm>
                        <a:prstGeom prst="rect">
                          <a:avLst/>
                        </a:prstGeom>
                        <a:solidFill>
                          <a:prstClr val="white"/>
                        </a:solidFill>
                        <a:ln>
                          <a:noFill/>
                        </a:ln>
                      </wps:spPr>
                      <wps:txbx>
                        <w:txbxContent>
                          <w:p w14:paraId="18B2A9B9" w14:textId="62C0323E" w:rsidR="00646CA8" w:rsidRPr="00514717" w:rsidRDefault="00646CA8" w:rsidP="00646CA8">
                            <w:pPr>
                              <w:pStyle w:val="Beschriftung"/>
                              <w:spacing w:after="0"/>
                              <w:rPr>
                                <w:rFonts w:asciiTheme="minorHAnsi" w:hAnsiTheme="minorHAnsi" w:cstheme="minorHAnsi"/>
                              </w:rPr>
                            </w:pPr>
                            <w:r w:rsidRPr="00514717">
                              <w:rPr>
                                <w:rFonts w:asciiTheme="minorHAnsi" w:hAnsiTheme="minorHAnsi" w:cstheme="minorHAnsi"/>
                              </w:rPr>
                              <w:t xml:space="preserve">Abbildung </w:t>
                            </w:r>
                            <w:r w:rsidR="001E5294" w:rsidRPr="00514717">
                              <w:rPr>
                                <w:rFonts w:asciiTheme="minorHAnsi" w:hAnsiTheme="minorHAnsi" w:cstheme="minorHAnsi"/>
                              </w:rPr>
                              <w:t>4</w:t>
                            </w:r>
                            <w:r w:rsidRPr="00514717">
                              <w:rPr>
                                <w:rFonts w:asciiTheme="minorHAnsi" w:hAnsiTheme="minorHAnsi" w:cstheme="minorHAnsi"/>
                              </w:rPr>
                              <w:t xml:space="preserve"> – Musterstimmzettel </w:t>
                            </w:r>
                          </w:p>
                          <w:p w14:paraId="65660D42" w14:textId="2679F5D2" w:rsidR="001E5294" w:rsidRPr="00514717" w:rsidRDefault="00646CA8" w:rsidP="001E5294">
                            <w:pPr>
                              <w:pStyle w:val="Beschriftung"/>
                              <w:spacing w:after="0"/>
                              <w:rPr>
                                <w:rFonts w:asciiTheme="minorHAnsi" w:hAnsiTheme="minorHAnsi" w:cstheme="minorHAnsi"/>
                              </w:rPr>
                            </w:pPr>
                            <w:r w:rsidRPr="00514717">
                              <w:rPr>
                                <w:rFonts w:asciiTheme="minorHAnsi" w:hAnsiTheme="minorHAnsi" w:cstheme="minorHAnsi"/>
                              </w:rPr>
                              <w:t xml:space="preserve">entnommen und bearbeitet aus: Quelle: </w:t>
                            </w:r>
                            <w:hyperlink r:id="rId29" w:history="1">
                              <w:r w:rsidR="001E5294" w:rsidRPr="00514717">
                                <w:rPr>
                                  <w:rStyle w:val="Hyperlink"/>
                                  <w:rFonts w:asciiTheme="minorHAnsi" w:hAnsiTheme="minorHAnsi" w:cstheme="minorHAnsi"/>
                                </w:rPr>
                                <w:t>https://www.landtagswahl-bw.de/musterstimmzettel</w:t>
                              </w:r>
                            </w:hyperlink>
                          </w:p>
                        </w:txbxContent>
                      </wps:txbx>
                      <wps:bodyPr rot="0" spcFirstLastPara="0" vertOverflow="clip" horzOverflow="clip"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B8CE5D6" id="Textfeld 14" o:spid="_x0000_s1029" type="#_x0000_t202" style="position:absolute;left:0;text-align:left;margin-left:0;margin-top:.6pt;width:5in;height:43.4pt;z-index:-2516264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" stroked="f">
                <v:textbox style="mso-fit-shape-to-text:t" inset="0,0,0,0">
                  <w:txbxContent>
                    <w:p w14:paraId="18B2A9B9" w14:textId="62C0323E" w:rsidR="00646CA8" w:rsidRPr="00514717" w:rsidRDefault="00646CA8" w:rsidP="00646CA8">
                      <w:pPr>
                        <w:pStyle w:val="Beschriftung"/>
                        <w:spacing w:after="0"/>
                        <w:rPr>
                          <w:rFonts w:asciiTheme="minorHAnsi" w:hAnsiTheme="minorHAnsi" w:cstheme="minorHAnsi"/>
                        </w:rPr>
                      </w:pPr>
                      <w:r w:rsidRPr="00514717">
                        <w:rPr>
                          <w:rFonts w:asciiTheme="minorHAnsi" w:hAnsiTheme="minorHAnsi" w:cstheme="minorHAnsi"/>
                        </w:rPr>
                        <w:t xml:space="preserve">Abbildung </w:t>
                      </w:r>
                      <w:r w:rsidR="001E5294" w:rsidRPr="00514717">
                        <w:rPr>
                          <w:rFonts w:asciiTheme="minorHAnsi" w:hAnsiTheme="minorHAnsi" w:cstheme="minorHAnsi"/>
                        </w:rPr>
                        <w:t>4</w:t>
                      </w:r>
                      <w:r w:rsidRPr="00514717">
                        <w:rPr>
                          <w:rFonts w:asciiTheme="minorHAnsi" w:hAnsiTheme="minorHAnsi" w:cstheme="minorHAnsi"/>
                        </w:rPr>
                        <w:t xml:space="preserve"> – Musterstimmzettel </w:t>
                      </w:r>
                    </w:p>
                    <w:p w14:paraId="65660D42" w14:textId="2679F5D2" w:rsidR="001E5294" w:rsidRPr="00514717" w:rsidRDefault="00646CA8" w:rsidP="001E5294">
                      <w:pPr>
                        <w:pStyle w:val="Beschriftung"/>
                        <w:spacing w:after="0"/>
                        <w:rPr>
                          <w:rFonts w:asciiTheme="minorHAnsi" w:hAnsiTheme="minorHAnsi" w:cstheme="minorHAnsi"/>
                        </w:rPr>
                      </w:pPr>
                      <w:r w:rsidRPr="00514717">
                        <w:rPr>
                          <w:rFonts w:asciiTheme="minorHAnsi" w:hAnsiTheme="minorHAnsi" w:cstheme="minorHAnsi"/>
                        </w:rPr>
                        <w:t xml:space="preserve">entnommen und bearbeitet aus: Quelle: </w:t>
                      </w:r>
                      <w:hyperlink r:id="rId30" w:history="1">
                        <w:r w:rsidR="001E5294" w:rsidRPr="00514717">
                          <w:rPr>
                            <w:rStyle w:val="Hyperlink"/>
                            <w:rFonts w:asciiTheme="minorHAnsi" w:hAnsiTheme="minorHAnsi" w:cstheme="minorHAnsi"/>
                          </w:rPr>
                          <w:t>https://www.landtagswahl-bw.de/musterstimmzettel</w:t>
                        </w:r>
                      </w:hyperlink>
                    </w:p>
                  </w:txbxContent>
                </v:textbox>
                <w10:wrap anchorx="margin"/>
              </v:shape>
            </w:pict>
          </mc:Fallback>
        </mc:AlternateContent>
      </w:r>
    </w:p>
    <w:p w14:paraId="4DF45E9F" w14:textId="111A20D0" w:rsidR="00B211A2" w:rsidRPr="00514717" w:rsidRDefault="008A33AD" w:rsidP="00482534">
      <w:pPr>
        <w:suppressLineNumbers/>
        <w:spacing w:line="360" w:lineRule="auto"/>
        <w:jc w:val="both"/>
        <w:rPr>
          <w:rFonts w:asciiTheme="minorHAnsi" w:hAnsiTheme="minorHAnsi" w:cstheme="minorHAnsi"/>
          <w:b/>
          <w:bCs/>
        </w:rPr>
      </w:pPr>
      <w:r w:rsidRPr="00514717">
        <w:rPr>
          <w:rFonts w:asciiTheme="minorHAnsi" w:hAnsiTheme="minorHAnsi" w:cstheme="minorHAnsi"/>
          <w:noProof/>
        </w:rPr>
        <w:lastRenderedPageBreak/>
        <w:drawing>
          <wp:anchor distT="0" distB="0" distL="114300" distR="114300" simplePos="0" relativeHeight="251670528" behindDoc="1" locked="0" layoutInCell="1" allowOverlap="1" wp14:anchorId="15B37530" wp14:editId="33ABCCCF">
            <wp:simplePos x="0" y="0"/>
            <wp:positionH relativeFrom="margin">
              <wp:posOffset>3251200</wp:posOffset>
            </wp:positionH>
            <wp:positionV relativeFrom="paragraph">
              <wp:posOffset>239395</wp:posOffset>
            </wp:positionV>
            <wp:extent cx="3107055" cy="3596640"/>
            <wp:effectExtent l="0" t="0" r="0" b="3810"/>
            <wp:wrapTight wrapText="bothSides">
              <wp:wrapPolygon edited="0">
                <wp:start x="0" y="0"/>
                <wp:lineTo x="0" y="21508"/>
                <wp:lineTo x="21454" y="21508"/>
                <wp:lineTo x="21454" y="0"/>
                <wp:lineTo x="0" y="0"/>
              </wp:wrapPolygon>
            </wp:wrapTight>
            <wp:docPr id="1652989679" name="Grafik 15"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in Bild, das Text, Karte enthält.&#10;&#10;KI-generierte Inhalte können fehlerhaft sein."/>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107055" cy="3596640"/>
                    </a:xfrm>
                    <a:prstGeom prst="rect">
                      <a:avLst/>
                    </a:prstGeom>
                    <a:noFill/>
                  </pic:spPr>
                </pic:pic>
              </a:graphicData>
            </a:graphic>
            <wp14:sizeRelH relativeFrom="margin">
              <wp14:pctWidth>0</wp14:pctWidth>
            </wp14:sizeRelH>
            <wp14:sizeRelV relativeFrom="margin">
              <wp14:pctHeight>0</wp14:pctHeight>
            </wp14:sizeRelV>
          </wp:anchor>
        </w:drawing>
      </w:r>
      <w:r w:rsidR="00B211A2" w:rsidRPr="00514717">
        <w:rPr>
          <w:rFonts w:asciiTheme="minorHAnsi" w:hAnsiTheme="minorHAnsi" w:cstheme="minorHAnsi"/>
          <w:b/>
          <w:bCs/>
        </w:rPr>
        <w:t>Infotext</w:t>
      </w:r>
      <w:r w:rsidR="00D41C52" w:rsidRPr="00514717">
        <w:rPr>
          <w:rFonts w:asciiTheme="minorHAnsi" w:hAnsiTheme="minorHAnsi" w:cstheme="minorHAnsi"/>
          <w:b/>
          <w:bCs/>
        </w:rPr>
        <w:t xml:space="preserve"> 2</w:t>
      </w:r>
    </w:p>
    <w:p w14:paraId="32DEE3B6" w14:textId="0BE46678"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In Baden-Württemberg gilt für die Landtagswahlen 2026 ein neues Wahlrecht. Alle Wahlberechtigten ab 16 </w:t>
      </w:r>
      <w:r w:rsidR="00E75C47" w:rsidRPr="00514717">
        <w:rPr>
          <w:rFonts w:asciiTheme="minorHAnsi" w:hAnsiTheme="minorHAnsi" w:cstheme="minorHAnsi"/>
          <w:sz w:val="22"/>
          <w:szCs w:val="22"/>
        </w:rPr>
        <w:t xml:space="preserve">mit deutscher Staatsbürgerschaft </w:t>
      </w:r>
      <w:r w:rsidRPr="00514717">
        <w:rPr>
          <w:rFonts w:asciiTheme="minorHAnsi" w:hAnsiTheme="minorHAnsi" w:cstheme="minorHAnsi"/>
          <w:sz w:val="22"/>
          <w:szCs w:val="22"/>
        </w:rPr>
        <w:t xml:space="preserve">Jahren dürfen wählen. Wer selbst für den Landtag kandidieren möchte, muss mindestens 18 Jahre alt sein. Bei den Landtagswahlen </w:t>
      </w:r>
      <w:proofErr w:type="gramStart"/>
      <w:r w:rsidRPr="00514717">
        <w:rPr>
          <w:rFonts w:asciiTheme="minorHAnsi" w:hAnsiTheme="minorHAnsi" w:cstheme="minorHAnsi"/>
          <w:sz w:val="22"/>
          <w:szCs w:val="22"/>
        </w:rPr>
        <w:t>hat</w:t>
      </w:r>
      <w:proofErr w:type="gramEnd"/>
      <w:r w:rsidRPr="00514717">
        <w:rPr>
          <w:rFonts w:asciiTheme="minorHAnsi" w:hAnsiTheme="minorHAnsi" w:cstheme="minorHAnsi"/>
          <w:sz w:val="22"/>
          <w:szCs w:val="22"/>
        </w:rPr>
        <w:t xml:space="preserve"> jede Wählerin und jeder Wähler zwei Stimmen. </w:t>
      </w:r>
    </w:p>
    <w:p w14:paraId="2BD290D0" w14:textId="3E5730A8"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noProof/>
          <w:sz w:val="22"/>
          <w:szCs w:val="22"/>
        </w:rPr>
        <mc:AlternateContent>
          <mc:Choice Requires="wps">
            <w:drawing>
              <wp:anchor distT="0" distB="0" distL="114300" distR="114300" simplePos="0" relativeHeight="251671552" behindDoc="1" locked="0" layoutInCell="1" allowOverlap="1" wp14:anchorId="3B804607" wp14:editId="79E627E2">
                <wp:simplePos x="0" y="0"/>
                <wp:positionH relativeFrom="margin">
                  <wp:posOffset>3291628</wp:posOffset>
                </wp:positionH>
                <wp:positionV relativeFrom="paragraph">
                  <wp:posOffset>1767840</wp:posOffset>
                </wp:positionV>
                <wp:extent cx="2924175" cy="551180"/>
                <wp:effectExtent l="0" t="0" r="0" b="635"/>
                <wp:wrapTight wrapText="bothSides">
                  <wp:wrapPolygon edited="0">
                    <wp:start x="0" y="0"/>
                    <wp:lineTo x="0" y="21133"/>
                    <wp:lineTo x="21483" y="21133"/>
                    <wp:lineTo x="21483" y="0"/>
                    <wp:lineTo x="0" y="0"/>
                  </wp:wrapPolygon>
                </wp:wrapTight>
                <wp:docPr id="907164693" name="Textfeld 14"/>
                <wp:cNvGraphicFramePr/>
                <a:graphic xmlns:a="http://schemas.openxmlformats.org/drawingml/2006/main">
                  <a:graphicData uri="http://schemas.microsoft.com/office/word/2010/wordprocessingShape">
                    <wps:wsp>
                      <wps:cNvSpPr txBox="1"/>
                      <wps:spPr>
                        <a:xfrm>
                          <a:off x="0" y="0"/>
                          <a:ext cx="2924175" cy="551180"/>
                        </a:xfrm>
                        <a:prstGeom prst="rect">
                          <a:avLst/>
                        </a:prstGeom>
                        <a:solidFill>
                          <a:prstClr val="white"/>
                        </a:solidFill>
                        <a:ln>
                          <a:noFill/>
                        </a:ln>
                      </wps:spPr>
                      <wps:txbx>
                        <w:txbxContent>
                          <w:p w14:paraId="58AD4886" w14:textId="2C71B628"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 Abbildung </w:t>
                            </w:r>
                            <w:r w:rsidR="001E5294" w:rsidRPr="00514717">
                              <w:rPr>
                                <w:rFonts w:asciiTheme="minorHAnsi" w:hAnsiTheme="minorHAnsi" w:cstheme="minorHAnsi"/>
                              </w:rPr>
                              <w:t>5</w:t>
                            </w:r>
                            <w:r w:rsidRPr="00514717">
                              <w:rPr>
                                <w:rFonts w:asciiTheme="minorHAnsi" w:hAnsiTheme="minorHAnsi" w:cstheme="minorHAnsi"/>
                              </w:rPr>
                              <w:t xml:space="preserve"> – Wahlkreise </w:t>
                            </w:r>
                          </w:p>
                          <w:p w14:paraId="1EE026A8" w14:textId="76F045A9"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Quelle: </w:t>
                            </w:r>
                            <w:hyperlink r:id="rId32" w:history="1">
                              <w:r w:rsidR="00E75C47" w:rsidRPr="00514717">
                                <w:rPr>
                                  <w:rStyle w:val="Hyperlink"/>
                                  <w:rFonts w:asciiTheme="minorHAnsi" w:hAnsiTheme="minorHAnsi" w:cstheme="minorHAnsi"/>
                                </w:rPr>
                                <w:t>https://www.statistik-bw.de/fileadmin/user_upload/medien/bilder/Kartografie/88322601A.pdf</w:t>
                              </w:r>
                            </w:hyperlink>
                          </w:p>
                        </w:txbxContent>
                      </wps:txbx>
                      <wps:bodyPr rot="0" spcFirstLastPara="0" vertOverflow="clip" horzOverflow="clip"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B804607" id="_x0000_s1030" type="#_x0000_t202" style="position:absolute;left:0;text-align:left;margin-left:259.2pt;margin-top:139.2pt;width:230.25pt;height:43.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" stroked="f">
                <v:textbox style="mso-fit-shape-to-text:t" inset="0,0,0,0">
                  <w:txbxContent>
                    <w:p w14:paraId="58AD4886" w14:textId="2C71B628"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 Abbildung </w:t>
                      </w:r>
                      <w:r w:rsidR="001E5294" w:rsidRPr="00514717">
                        <w:rPr>
                          <w:rFonts w:asciiTheme="minorHAnsi" w:hAnsiTheme="minorHAnsi" w:cstheme="minorHAnsi"/>
                        </w:rPr>
                        <w:t>5</w:t>
                      </w:r>
                      <w:r w:rsidRPr="00514717">
                        <w:rPr>
                          <w:rFonts w:asciiTheme="minorHAnsi" w:hAnsiTheme="minorHAnsi" w:cstheme="minorHAnsi"/>
                        </w:rPr>
                        <w:t xml:space="preserve"> – Wahlkreise </w:t>
                      </w:r>
                    </w:p>
                    <w:p w14:paraId="1EE026A8" w14:textId="76F045A9" w:rsidR="00B211A2" w:rsidRPr="00514717" w:rsidRDefault="00B211A2" w:rsidP="00B211A2">
                      <w:pPr>
                        <w:pStyle w:val="Beschriftung"/>
                        <w:spacing w:after="0"/>
                        <w:rPr>
                          <w:rFonts w:asciiTheme="minorHAnsi" w:hAnsiTheme="minorHAnsi" w:cstheme="minorHAnsi"/>
                        </w:rPr>
                      </w:pPr>
                      <w:r w:rsidRPr="00514717">
                        <w:rPr>
                          <w:rFonts w:asciiTheme="minorHAnsi" w:hAnsiTheme="minorHAnsi" w:cstheme="minorHAnsi"/>
                        </w:rPr>
                        <w:t xml:space="preserve">Quelle: </w:t>
                      </w:r>
                      <w:hyperlink r:id="rId33" w:history="1">
                        <w:r w:rsidR="00E75C47" w:rsidRPr="00514717">
                          <w:rPr>
                            <w:rStyle w:val="Hyperlink"/>
                            <w:rFonts w:asciiTheme="minorHAnsi" w:hAnsiTheme="minorHAnsi" w:cstheme="minorHAnsi"/>
                          </w:rPr>
                          <w:t>https://www.statistik-bw.de/fileadmin/user_upload/medien/bilder/Kartografie/88322601A.pdf</w:t>
                        </w:r>
                      </w:hyperlink>
                    </w:p>
                  </w:txbxContent>
                </v:textbox>
                <w10:wrap type="tight" anchorx="margin"/>
              </v:shape>
            </w:pict>
          </mc:Fallback>
        </mc:AlternateContent>
      </w:r>
      <w:r w:rsidRPr="00514717">
        <w:rPr>
          <w:rFonts w:asciiTheme="minorHAnsi" w:hAnsiTheme="minorHAnsi" w:cstheme="minorHAnsi"/>
          <w:sz w:val="22"/>
          <w:szCs w:val="22"/>
        </w:rPr>
        <w:t>Das Land Baden-Württemberg bleibt weiterhin in 70 Wahlkreise aufgeteilt. Mit der Erststimme wählt man eine Person aus dem Wahlkreis direkt in den Landtag hinein. Mit der Zweitstimme wählt man eine Parte</w:t>
      </w:r>
      <w:r w:rsidR="00E75C47" w:rsidRPr="00514717">
        <w:rPr>
          <w:rFonts w:asciiTheme="minorHAnsi" w:hAnsiTheme="minorHAnsi" w:cstheme="minorHAnsi"/>
          <w:sz w:val="22"/>
          <w:szCs w:val="22"/>
        </w:rPr>
        <w:t xml:space="preserve">i. </w:t>
      </w:r>
      <w:r w:rsidRPr="00514717">
        <w:rPr>
          <w:rFonts w:asciiTheme="minorHAnsi" w:hAnsiTheme="minorHAnsi" w:cstheme="minorHAnsi"/>
          <w:sz w:val="22"/>
          <w:szCs w:val="22"/>
        </w:rPr>
        <w:t xml:space="preserve">Zuerst bekommen alle, die direkt in einem Wahlkreis gewonnen haben, ihren Platz im Landtag. Das nennt man auch ein Direktmandat. </w:t>
      </w:r>
    </w:p>
    <w:p w14:paraId="480A5148" w14:textId="1B3D98CA"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Manchmal gewinnt eine Partei mehr Direktmandate, als ihr nach den Zweitstimmen eigentlich zustehen würden. Diese zusätzlichen Sitze nennt man Überhangmandate. Damit es trotzdem fair bleibt, bekommen andere Parteien Ausgleichsmandate. So werden die Sitze im Landtag wieder gerecht verteilt, auch für Parteien, die keinen Wahlkreis gewonnen haben, aber mehr als 5 % der Zweitstimmen erhalten haben.</w:t>
      </w:r>
    </w:p>
    <w:p w14:paraId="71B6F20C" w14:textId="6F28DB29" w:rsidR="00CA27C9"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Früher gab es nur eine Stimme pro Wähler</w:t>
      </w:r>
      <w:r w:rsidR="00600DFF" w:rsidRPr="00514717">
        <w:rPr>
          <w:rFonts w:asciiTheme="minorHAnsi" w:hAnsiTheme="minorHAnsi" w:cstheme="minorHAnsi"/>
          <w:sz w:val="22"/>
          <w:szCs w:val="22"/>
        </w:rPr>
        <w:t>in und Wähler.</w:t>
      </w:r>
      <w:r w:rsidR="00861073" w:rsidRPr="00514717">
        <w:rPr>
          <w:rFonts w:asciiTheme="minorHAnsi" w:hAnsiTheme="minorHAnsi" w:cstheme="minorHAnsi"/>
          <w:sz w:val="22"/>
          <w:szCs w:val="22"/>
        </w:rPr>
        <w:t xml:space="preserve"> Das Wahlalter betrug 18 Jahre.</w:t>
      </w:r>
      <w:r w:rsidRPr="00514717">
        <w:rPr>
          <w:rFonts w:asciiTheme="minorHAnsi" w:hAnsiTheme="minorHAnsi" w:cstheme="minorHAnsi"/>
          <w:sz w:val="22"/>
          <w:szCs w:val="22"/>
        </w:rPr>
        <w:t xml:space="preserve"> Wer die meisten Stimmen in einem Wahlkreis bekam, erhielt ein Direktmandat. Alle Stimmen flossen aber in die Berechnung der Sitze im Landtag ein, auch von </w:t>
      </w:r>
      <w:r w:rsidR="007D5FCC" w:rsidRPr="00514717">
        <w:rPr>
          <w:rFonts w:asciiTheme="minorHAnsi" w:hAnsiTheme="minorHAnsi" w:cstheme="minorHAnsi"/>
          <w:sz w:val="22"/>
          <w:szCs w:val="22"/>
        </w:rPr>
        <w:t>Kandidatinnen und Kandidaten</w:t>
      </w:r>
      <w:r w:rsidRPr="00514717">
        <w:rPr>
          <w:rFonts w:asciiTheme="minorHAnsi" w:hAnsiTheme="minorHAnsi" w:cstheme="minorHAnsi"/>
          <w:sz w:val="22"/>
          <w:szCs w:val="22"/>
        </w:rPr>
        <w:t xml:space="preserve">, die nicht direkt gewonnen hatten. Die 5%-Hürde gibt es weiterhin: Parteien, die weniger als 5 % der Zweitstimmen bekommen, ziehen nicht in den Landtag ein. Um zu entscheiden, welche </w:t>
      </w:r>
      <w:r w:rsidR="007D5FCC" w:rsidRPr="00514717">
        <w:rPr>
          <w:rFonts w:asciiTheme="minorHAnsi" w:hAnsiTheme="minorHAnsi" w:cstheme="minorHAnsi"/>
          <w:sz w:val="22"/>
          <w:szCs w:val="22"/>
        </w:rPr>
        <w:t>Kandidatinnen und Kandidaten</w:t>
      </w:r>
      <w:r w:rsidRPr="00514717">
        <w:rPr>
          <w:rFonts w:asciiTheme="minorHAnsi" w:hAnsiTheme="minorHAnsi" w:cstheme="minorHAnsi"/>
          <w:sz w:val="22"/>
          <w:szCs w:val="22"/>
        </w:rPr>
        <w:t xml:space="preserve"> ohne Direktmandat ins Parlament kommen, gibt es Landeslisten. Dort legt jede Partei fest, wer zuerst in den Landtag einzieht, wenn ihr Sitze zustehen.</w:t>
      </w:r>
    </w:p>
    <w:p w14:paraId="34AB4A3E" w14:textId="513AB69D" w:rsidR="008A33AD" w:rsidRPr="00514717" w:rsidRDefault="008A33AD"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entnommen und bearbeitet aus: Quelle: </w:t>
      </w:r>
      <w:hyperlink r:id="rId34" w:history="1">
        <w:r w:rsidRPr="00514717">
          <w:rPr>
            <w:rStyle w:val="Hyperlink"/>
            <w:rFonts w:asciiTheme="minorHAnsi" w:hAnsiTheme="minorHAnsi" w:cstheme="minorHAnsi"/>
            <w:sz w:val="22"/>
            <w:szCs w:val="22"/>
          </w:rPr>
          <w:t>https://www.landtagswahl-bw.de/wahlrecht</w:t>
        </w:r>
      </w:hyperlink>
    </w:p>
    <w:p w14:paraId="53992375" w14:textId="77777777" w:rsidR="00C20243" w:rsidRPr="00514717" w:rsidRDefault="00C20243" w:rsidP="00C20243">
      <w:pPr>
        <w:rPr>
          <w:rFonts w:asciiTheme="minorHAnsi" w:hAnsiTheme="minorHAnsi" w:cstheme="minorHAnsi"/>
          <w:sz w:val="22"/>
          <w:szCs w:val="22"/>
        </w:rPr>
        <w:sectPr w:rsidR="00C20243" w:rsidRPr="00514717" w:rsidSect="00482534">
          <w:headerReference w:type="default" r:id="rId35"/>
          <w:pgSz w:w="11906" w:h="16838"/>
          <w:pgMar w:top="1134" w:right="1134" w:bottom="1134" w:left="1134" w:header="720" w:footer="720" w:gutter="0"/>
          <w:lnNumType w:countBy="5"/>
          <w:cols w:space="720"/>
          <w:docGrid w:linePitch="326"/>
        </w:sectPr>
      </w:pPr>
    </w:p>
    <w:p w14:paraId="4AAE4981" w14:textId="3F68AF6F" w:rsidR="00B211A2" w:rsidRPr="00514717" w:rsidRDefault="00B211A2" w:rsidP="00836683">
      <w:pPr>
        <w:spacing w:line="360" w:lineRule="auto"/>
        <w:jc w:val="both"/>
        <w:rPr>
          <w:rFonts w:asciiTheme="minorHAnsi" w:hAnsiTheme="minorHAnsi" w:cstheme="minorHAnsi"/>
          <w:b/>
          <w:bCs/>
        </w:rPr>
      </w:pPr>
      <w:r w:rsidRPr="00514717">
        <w:rPr>
          <w:rFonts w:asciiTheme="minorHAnsi" w:hAnsiTheme="minorHAnsi" w:cstheme="minorHAnsi"/>
          <w:b/>
          <w:bCs/>
        </w:rPr>
        <w:lastRenderedPageBreak/>
        <w:t>Arbeitsauftrag</w:t>
      </w:r>
    </w:p>
    <w:p w14:paraId="1B46C6D0" w14:textId="73693C08"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 xml:space="preserve">Vergleiche das alte und das neue Wahlrecht </w:t>
      </w:r>
      <w:r w:rsidR="00743914" w:rsidRPr="00514717">
        <w:rPr>
          <w:rFonts w:asciiTheme="minorHAnsi" w:hAnsiTheme="minorHAnsi" w:cstheme="minorHAnsi"/>
          <w:sz w:val="22"/>
          <w:szCs w:val="22"/>
        </w:rPr>
        <w:t xml:space="preserve">mit Hilfe von Infotext 2 </w:t>
      </w:r>
      <w:r w:rsidRPr="00514717">
        <w:rPr>
          <w:rFonts w:asciiTheme="minorHAnsi" w:hAnsiTheme="minorHAnsi" w:cstheme="minorHAnsi"/>
          <w:sz w:val="22"/>
          <w:szCs w:val="22"/>
        </w:rPr>
        <w:t>miteinander, indem du die Tabelle ergänzt.</w:t>
      </w:r>
    </w:p>
    <w:p w14:paraId="0545D117" w14:textId="77777777" w:rsidR="00B211A2" w:rsidRPr="00514717" w:rsidRDefault="00B211A2" w:rsidP="00B211A2">
      <w:pPr>
        <w:rPr>
          <w:rFonts w:asciiTheme="minorHAnsi" w:hAnsiTheme="minorHAnsi" w:cstheme="minorHAnsi"/>
          <w:b/>
          <w:bCs/>
          <w:sz w:val="22"/>
          <w:szCs w:val="22"/>
        </w:rPr>
      </w:pPr>
    </w:p>
    <w:tbl>
      <w:tblPr>
        <w:tblStyle w:val="EinfacheTabelle1"/>
        <w:tblW w:w="5000" w:type="pct"/>
        <w:tblLook w:val="04A0" w:firstRow="1" w:lastRow="0" w:firstColumn="1" w:lastColumn="0" w:noHBand="0" w:noVBand="1"/>
      </w:tblPr>
      <w:tblGrid>
        <w:gridCol w:w="2405"/>
        <w:gridCol w:w="3584"/>
        <w:gridCol w:w="3639"/>
      </w:tblGrid>
      <w:tr w:rsidR="00B211A2" w:rsidRPr="00514717" w14:paraId="2BA1AA73" w14:textId="77777777" w:rsidTr="003454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5341D2" w14:textId="7D3A822C"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Merkmal</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FD27EF" w14:textId="77777777"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Altes Wahlrecht</w:t>
            </w: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D22351" w14:textId="48A0CD3E"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Neues Wahlrecht</w:t>
            </w:r>
          </w:p>
        </w:tc>
      </w:tr>
      <w:tr w:rsidR="00B211A2" w:rsidRPr="00514717" w14:paraId="33632F22" w14:textId="77777777" w:rsidTr="003454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929D685" w14:textId="3E4B8B5C" w:rsidR="00B211A2" w:rsidRPr="00514717" w:rsidRDefault="00B211A2" w:rsidP="00345499">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Anzahl der Stimmen pro Wähler/in</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47F9225" w14:textId="77777777" w:rsidR="00345499" w:rsidRPr="00514717" w:rsidRDefault="00345499"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7517609D" w14:textId="77777777" w:rsidR="00743914" w:rsidRPr="00514717" w:rsidRDefault="00743914"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E25EFF"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r>
      <w:tr w:rsidR="00B211A2" w:rsidRPr="00514717" w14:paraId="0EEDABC4" w14:textId="77777777" w:rsidTr="00345499">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F1404AA"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Erststimme</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03DB61"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2FF5A208"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37833B4D" w14:textId="77777777" w:rsidR="00345499" w:rsidRPr="00514717" w:rsidRDefault="00345499"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86D031"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r>
      <w:tr w:rsidR="00B211A2" w:rsidRPr="00514717" w14:paraId="5104AF78" w14:textId="77777777" w:rsidTr="003454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EE32803"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Zweitstimme</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82E290"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6381FF0F"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34E90429"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516E63"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r>
      <w:tr w:rsidR="00B211A2" w:rsidRPr="00514717" w14:paraId="199110CB" w14:textId="77777777" w:rsidTr="00345499">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CC70D3"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Überhangmandate</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112D83"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13649E96" w14:textId="77777777" w:rsidR="00345499" w:rsidRPr="00514717" w:rsidRDefault="00345499"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0892B513"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2D796D5D"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655C42"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r>
      <w:tr w:rsidR="00B211A2" w:rsidRPr="00514717" w14:paraId="38A78673" w14:textId="77777777" w:rsidTr="003454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3DF3CA"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Ausgleichsmandate</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BE877D"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16138E56" w14:textId="77777777" w:rsidR="00345499" w:rsidRPr="00514717" w:rsidRDefault="00345499"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7C746C06"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3F0EF450"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BF658C"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r>
      <w:tr w:rsidR="00B211A2" w:rsidRPr="00514717" w14:paraId="1719E7E3" w14:textId="77777777" w:rsidTr="00345499">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1A4BBA"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Wahlalter</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D7D484"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76FF5F7A" w14:textId="77777777" w:rsidR="00345499" w:rsidRPr="00514717" w:rsidRDefault="00345499"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3662FAC3"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p w14:paraId="058BCB91"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0D2A3A" w14:textId="77777777" w:rsidR="00B211A2" w:rsidRPr="00514717" w:rsidRDefault="00B211A2" w:rsidP="00295790">
            <w:pPr>
              <w:spacing w:after="160" w:line="27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p>
        </w:tc>
      </w:tr>
      <w:tr w:rsidR="00B211A2" w:rsidRPr="00514717" w14:paraId="70D0420C" w14:textId="77777777" w:rsidTr="003454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7E1A9C2" w14:textId="77777777" w:rsidR="00B211A2" w:rsidRPr="00514717" w:rsidRDefault="00B211A2" w:rsidP="00B211A2">
            <w:pPr>
              <w:spacing w:after="160" w:line="278" w:lineRule="auto"/>
              <w:jc w:val="center"/>
              <w:rPr>
                <w:rFonts w:asciiTheme="minorHAnsi" w:hAnsiTheme="minorHAnsi" w:cstheme="minorHAnsi"/>
                <w:sz w:val="22"/>
                <w:szCs w:val="22"/>
              </w:rPr>
            </w:pPr>
            <w:r w:rsidRPr="00514717">
              <w:rPr>
                <w:rFonts w:asciiTheme="minorHAnsi" w:hAnsiTheme="minorHAnsi" w:cstheme="minorHAnsi"/>
                <w:sz w:val="22"/>
                <w:szCs w:val="22"/>
              </w:rPr>
              <w:t>5%-Hürde</w:t>
            </w:r>
          </w:p>
        </w:tc>
        <w:tc>
          <w:tcPr>
            <w:tcW w:w="186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3A5D75"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19A534C3"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73905CE3" w14:textId="77777777" w:rsidR="00345499" w:rsidRPr="00514717" w:rsidRDefault="00345499"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1A10929B"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c>
          <w:tcPr>
            <w:tcW w:w="189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D50FEA" w14:textId="77777777" w:rsidR="00B211A2" w:rsidRPr="00514717" w:rsidRDefault="00B211A2" w:rsidP="00295790">
            <w:pPr>
              <w:spacing w:after="160" w:line="27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tc>
      </w:tr>
    </w:tbl>
    <w:p w14:paraId="0082AF7D" w14:textId="77777777" w:rsidR="00B211A2" w:rsidRPr="00514717" w:rsidRDefault="00B211A2" w:rsidP="00B211A2">
      <w:pPr>
        <w:rPr>
          <w:rFonts w:asciiTheme="minorHAnsi" w:hAnsiTheme="minorHAnsi" w:cstheme="minorHAnsi"/>
          <w:b/>
          <w:bCs/>
          <w:sz w:val="22"/>
          <w:szCs w:val="22"/>
        </w:rPr>
      </w:pPr>
    </w:p>
    <w:p w14:paraId="11D63D7D" w14:textId="77777777" w:rsidR="009B14C2" w:rsidRPr="00514717" w:rsidRDefault="009B14C2" w:rsidP="00B211A2">
      <w:pPr>
        <w:rPr>
          <w:rFonts w:asciiTheme="minorHAnsi" w:hAnsiTheme="minorHAnsi" w:cstheme="minorHAnsi"/>
          <w:b/>
          <w:bCs/>
          <w:sz w:val="22"/>
          <w:szCs w:val="22"/>
        </w:rPr>
        <w:sectPr w:rsidR="009B14C2" w:rsidRPr="00514717" w:rsidSect="00B211A2">
          <w:pgSz w:w="11906" w:h="16838"/>
          <w:pgMar w:top="1134" w:right="1134" w:bottom="1134" w:left="1134" w:header="720" w:footer="720" w:gutter="0"/>
          <w:cols w:space="720"/>
        </w:sectPr>
      </w:pPr>
    </w:p>
    <w:p w14:paraId="26DFD8FA" w14:textId="06DAC14C" w:rsidR="00E4345E" w:rsidRPr="00514717" w:rsidRDefault="00B211A2" w:rsidP="00836683">
      <w:pPr>
        <w:spacing w:line="360" w:lineRule="auto"/>
        <w:jc w:val="both"/>
        <w:rPr>
          <w:rFonts w:asciiTheme="minorHAnsi" w:hAnsiTheme="minorHAnsi" w:cstheme="minorHAnsi"/>
          <w:b/>
          <w:bCs/>
        </w:rPr>
      </w:pPr>
      <w:r w:rsidRPr="00514717">
        <w:rPr>
          <w:rFonts w:asciiTheme="minorHAnsi" w:hAnsiTheme="minorHAnsi" w:cstheme="minorHAnsi"/>
          <w:b/>
          <w:bCs/>
        </w:rPr>
        <w:lastRenderedPageBreak/>
        <w:t>Arbeitsauftrag</w:t>
      </w:r>
    </w:p>
    <w:p w14:paraId="70F05EAE" w14:textId="11176FAF" w:rsidR="00B211A2" w:rsidRPr="00514717" w:rsidRDefault="00B211A2" w:rsidP="00836683">
      <w:pPr>
        <w:spacing w:line="360" w:lineRule="auto"/>
        <w:jc w:val="both"/>
        <w:rPr>
          <w:rFonts w:asciiTheme="minorHAnsi" w:hAnsiTheme="minorHAnsi" w:cstheme="minorHAnsi"/>
          <w:sz w:val="22"/>
          <w:szCs w:val="22"/>
        </w:rPr>
      </w:pPr>
      <w:r w:rsidRPr="00514717">
        <w:rPr>
          <w:rFonts w:asciiTheme="minorHAnsi" w:hAnsiTheme="minorHAnsi" w:cstheme="minorHAnsi"/>
          <w:sz w:val="22"/>
          <w:szCs w:val="22"/>
        </w:rPr>
        <w:t>Entscheide, welcher Kandidat das Direktmandat gewinnt bzw. welche Parteien in den Landtag einziehen dürfen. Begründe kurz.</w:t>
      </w:r>
    </w:p>
    <w:p w14:paraId="506D26D5" w14:textId="77777777" w:rsidR="00B211A2" w:rsidRPr="00514717" w:rsidRDefault="00B211A2" w:rsidP="00B211A2">
      <w:pPr>
        <w:rPr>
          <w:rFonts w:asciiTheme="minorHAnsi" w:hAnsiTheme="minorHAnsi" w:cstheme="minorHAnsi"/>
          <w:sz w:val="22"/>
          <w:szCs w:val="22"/>
        </w:rPr>
      </w:pPr>
    </w:p>
    <w:p w14:paraId="06778955" w14:textId="77777777" w:rsidR="00B211A2" w:rsidRPr="00514717" w:rsidRDefault="00B211A2" w:rsidP="00B211A2">
      <w:pPr>
        <w:rPr>
          <w:rFonts w:asciiTheme="minorHAnsi" w:hAnsiTheme="minorHAnsi" w:cstheme="minorHAnsi"/>
          <w:b/>
          <w:bCs/>
          <w:sz w:val="22"/>
          <w:szCs w:val="22"/>
        </w:rPr>
      </w:pPr>
      <w:r w:rsidRPr="00514717">
        <w:rPr>
          <w:rFonts w:asciiTheme="minorHAnsi" w:hAnsiTheme="minorHAnsi" w:cstheme="minorHAnsi"/>
          <w:b/>
          <w:bCs/>
          <w:sz w:val="22"/>
          <w:szCs w:val="22"/>
        </w:rPr>
        <w:t>Fall 1</w:t>
      </w:r>
    </w:p>
    <w:tbl>
      <w:tblPr>
        <w:tblStyle w:val="EinfacheTabelle5"/>
        <w:tblW w:w="0" w:type="auto"/>
        <w:tblLook w:val="04A0" w:firstRow="1" w:lastRow="0" w:firstColumn="1" w:lastColumn="0" w:noHBand="0" w:noVBand="1"/>
      </w:tblPr>
      <w:tblGrid>
        <w:gridCol w:w="2031"/>
        <w:gridCol w:w="1901"/>
        <w:gridCol w:w="1902"/>
        <w:gridCol w:w="1902"/>
        <w:gridCol w:w="1902"/>
      </w:tblGrid>
      <w:tr w:rsidR="00B211A2" w:rsidRPr="00514717" w14:paraId="1A82D454" w14:textId="77777777" w:rsidTr="00B211A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88" w:type="dxa"/>
            <w:tcBorders>
              <w:top w:val="nil"/>
              <w:left w:val="nil"/>
            </w:tcBorders>
            <w:vAlign w:val="center"/>
          </w:tcPr>
          <w:p w14:paraId="32DC2E16" w14:textId="77777777" w:rsidR="00B211A2" w:rsidRPr="00514717" w:rsidRDefault="00B211A2" w:rsidP="00B211A2">
            <w:pPr>
              <w:spacing w:after="160" w:line="278" w:lineRule="auto"/>
              <w:jc w:val="center"/>
              <w:rPr>
                <w:rFonts w:asciiTheme="minorHAnsi" w:hAnsiTheme="minorHAnsi" w:cstheme="minorHAnsi"/>
                <w:b/>
                <w:bCs/>
                <w:sz w:val="22"/>
                <w:szCs w:val="22"/>
              </w:rPr>
            </w:pPr>
          </w:p>
        </w:tc>
        <w:tc>
          <w:tcPr>
            <w:tcW w:w="2010" w:type="dxa"/>
            <w:tcBorders>
              <w:top w:val="nil"/>
              <w:left w:val="nil"/>
              <w:right w:val="nil"/>
            </w:tcBorders>
            <w:vAlign w:val="center"/>
            <w:hideMark/>
          </w:tcPr>
          <w:p w14:paraId="43E0E246" w14:textId="57361266"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Kandidat/in A</w:t>
            </w:r>
            <w:r w:rsidR="00C20243" w:rsidRPr="00514717">
              <w:rPr>
                <w:rFonts w:asciiTheme="minorHAnsi" w:hAnsiTheme="minorHAnsi" w:cstheme="minorHAnsi"/>
                <w:b/>
                <w:bCs/>
                <w:sz w:val="22"/>
                <w:szCs w:val="22"/>
              </w:rPr>
              <w:t xml:space="preserve"> der Partei A</w:t>
            </w:r>
          </w:p>
        </w:tc>
        <w:tc>
          <w:tcPr>
            <w:tcW w:w="2010" w:type="dxa"/>
            <w:tcBorders>
              <w:top w:val="nil"/>
              <w:left w:val="nil"/>
              <w:right w:val="nil"/>
            </w:tcBorders>
            <w:vAlign w:val="center"/>
            <w:hideMark/>
          </w:tcPr>
          <w:p w14:paraId="255580EE" w14:textId="6624ADBE"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Kandidat/in B</w:t>
            </w:r>
            <w:r w:rsidR="00C20243" w:rsidRPr="00514717">
              <w:rPr>
                <w:rFonts w:asciiTheme="minorHAnsi" w:hAnsiTheme="minorHAnsi" w:cstheme="minorHAnsi"/>
                <w:b/>
                <w:bCs/>
                <w:sz w:val="22"/>
                <w:szCs w:val="22"/>
              </w:rPr>
              <w:t xml:space="preserve"> der Partei B</w:t>
            </w:r>
          </w:p>
        </w:tc>
        <w:tc>
          <w:tcPr>
            <w:tcW w:w="2010" w:type="dxa"/>
            <w:tcBorders>
              <w:top w:val="nil"/>
              <w:left w:val="nil"/>
              <w:right w:val="nil"/>
            </w:tcBorders>
            <w:vAlign w:val="center"/>
            <w:hideMark/>
          </w:tcPr>
          <w:p w14:paraId="5C3FFAB5" w14:textId="0DBA1E86"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Kandidat/in C</w:t>
            </w:r>
            <w:r w:rsidR="00C20243" w:rsidRPr="00514717">
              <w:rPr>
                <w:rFonts w:asciiTheme="minorHAnsi" w:hAnsiTheme="minorHAnsi" w:cstheme="minorHAnsi"/>
                <w:b/>
                <w:bCs/>
                <w:sz w:val="22"/>
                <w:szCs w:val="22"/>
              </w:rPr>
              <w:t xml:space="preserve"> der Partei C</w:t>
            </w:r>
          </w:p>
        </w:tc>
        <w:tc>
          <w:tcPr>
            <w:tcW w:w="2010" w:type="dxa"/>
            <w:tcBorders>
              <w:top w:val="nil"/>
              <w:left w:val="nil"/>
              <w:right w:val="nil"/>
            </w:tcBorders>
            <w:vAlign w:val="center"/>
            <w:hideMark/>
          </w:tcPr>
          <w:p w14:paraId="1D81E033" w14:textId="0803C9B0"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Kandidat/in D</w:t>
            </w:r>
            <w:r w:rsidR="00C20243" w:rsidRPr="00514717">
              <w:rPr>
                <w:rFonts w:asciiTheme="minorHAnsi" w:hAnsiTheme="minorHAnsi" w:cstheme="minorHAnsi"/>
                <w:b/>
                <w:bCs/>
                <w:sz w:val="22"/>
                <w:szCs w:val="22"/>
              </w:rPr>
              <w:t xml:space="preserve"> der Partei D</w:t>
            </w:r>
          </w:p>
        </w:tc>
      </w:tr>
      <w:tr w:rsidR="00B211A2" w:rsidRPr="00514717" w14:paraId="19408ABB" w14:textId="77777777" w:rsidTr="00B211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Borders>
              <w:top w:val="nil"/>
              <w:left w:val="nil"/>
              <w:bottom w:val="nil"/>
            </w:tcBorders>
            <w:vAlign w:val="center"/>
            <w:hideMark/>
          </w:tcPr>
          <w:p w14:paraId="28185F27" w14:textId="77777777"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Prozentualer Erststimmenanteil</w:t>
            </w:r>
          </w:p>
        </w:tc>
        <w:tc>
          <w:tcPr>
            <w:tcW w:w="2010" w:type="dxa"/>
            <w:vAlign w:val="center"/>
            <w:hideMark/>
          </w:tcPr>
          <w:p w14:paraId="4A071D54"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20%</w:t>
            </w:r>
          </w:p>
        </w:tc>
        <w:tc>
          <w:tcPr>
            <w:tcW w:w="2010" w:type="dxa"/>
            <w:vAlign w:val="center"/>
            <w:hideMark/>
          </w:tcPr>
          <w:p w14:paraId="0DFD0845"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45%</w:t>
            </w:r>
          </w:p>
        </w:tc>
        <w:tc>
          <w:tcPr>
            <w:tcW w:w="2010" w:type="dxa"/>
            <w:vAlign w:val="center"/>
            <w:hideMark/>
          </w:tcPr>
          <w:p w14:paraId="3F32EFFF"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20%</w:t>
            </w:r>
          </w:p>
        </w:tc>
        <w:tc>
          <w:tcPr>
            <w:tcW w:w="2010" w:type="dxa"/>
            <w:vAlign w:val="center"/>
            <w:hideMark/>
          </w:tcPr>
          <w:p w14:paraId="202DD491"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15%</w:t>
            </w:r>
          </w:p>
        </w:tc>
      </w:tr>
      <w:tr w:rsidR="00B211A2" w:rsidRPr="00514717" w14:paraId="14B710B8" w14:textId="77777777" w:rsidTr="00B211A2">
        <w:tc>
          <w:tcPr>
            <w:cnfStyle w:val="001000000000" w:firstRow="0" w:lastRow="0" w:firstColumn="1" w:lastColumn="0" w:oddVBand="0" w:evenVBand="0" w:oddHBand="0" w:evenHBand="0" w:firstRowFirstColumn="0" w:firstRowLastColumn="0" w:lastRowFirstColumn="0" w:lastRowLastColumn="0"/>
            <w:tcW w:w="1588" w:type="dxa"/>
            <w:tcBorders>
              <w:top w:val="nil"/>
              <w:left w:val="nil"/>
              <w:bottom w:val="nil"/>
            </w:tcBorders>
            <w:vAlign w:val="center"/>
            <w:hideMark/>
          </w:tcPr>
          <w:p w14:paraId="5C16E96B" w14:textId="77777777"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Prozentualer Zweitstimmenanteil</w:t>
            </w:r>
          </w:p>
        </w:tc>
        <w:tc>
          <w:tcPr>
            <w:tcW w:w="2010" w:type="dxa"/>
            <w:vAlign w:val="center"/>
            <w:hideMark/>
          </w:tcPr>
          <w:p w14:paraId="7605A4A1" w14:textId="77777777"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35%</w:t>
            </w:r>
          </w:p>
        </w:tc>
        <w:tc>
          <w:tcPr>
            <w:tcW w:w="2010" w:type="dxa"/>
            <w:vAlign w:val="center"/>
            <w:hideMark/>
          </w:tcPr>
          <w:p w14:paraId="5189B0DE" w14:textId="77777777"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30%</w:t>
            </w:r>
          </w:p>
        </w:tc>
        <w:tc>
          <w:tcPr>
            <w:tcW w:w="2010" w:type="dxa"/>
            <w:vAlign w:val="center"/>
            <w:hideMark/>
          </w:tcPr>
          <w:p w14:paraId="2A532292" w14:textId="77777777"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25%</w:t>
            </w:r>
          </w:p>
        </w:tc>
        <w:tc>
          <w:tcPr>
            <w:tcW w:w="2010" w:type="dxa"/>
            <w:vAlign w:val="center"/>
            <w:hideMark/>
          </w:tcPr>
          <w:p w14:paraId="5262006C" w14:textId="77777777"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10%</w:t>
            </w:r>
          </w:p>
        </w:tc>
      </w:tr>
    </w:tbl>
    <w:p w14:paraId="4F78E4A4" w14:textId="77777777" w:rsidR="00B211A2" w:rsidRPr="00514717" w:rsidRDefault="00B211A2" w:rsidP="00B211A2">
      <w:pPr>
        <w:rPr>
          <w:rFonts w:asciiTheme="minorHAnsi" w:hAnsiTheme="minorHAnsi" w:cstheme="minorHAnsi"/>
          <w:sz w:val="22"/>
          <w:szCs w:val="22"/>
        </w:rPr>
      </w:pPr>
    </w:p>
    <w:p w14:paraId="6BE835A7" w14:textId="77777777" w:rsidR="00B211A2" w:rsidRPr="00514717" w:rsidRDefault="00B211A2" w:rsidP="00B211A2">
      <w:pPr>
        <w:rPr>
          <w:rFonts w:asciiTheme="minorHAnsi" w:hAnsiTheme="minorHAnsi" w:cstheme="minorHAnsi"/>
          <w:b/>
          <w:bCs/>
          <w:sz w:val="22"/>
          <w:szCs w:val="22"/>
        </w:rPr>
      </w:pPr>
      <w:r w:rsidRPr="00514717">
        <w:rPr>
          <w:rFonts w:asciiTheme="minorHAnsi" w:hAnsiTheme="minorHAnsi" w:cstheme="minorHAnsi"/>
          <w:b/>
          <w:bCs/>
          <w:sz w:val="22"/>
          <w:szCs w:val="22"/>
        </w:rPr>
        <w:t>Fall 2</w:t>
      </w:r>
    </w:p>
    <w:tbl>
      <w:tblPr>
        <w:tblStyle w:val="EinfacheTabelle5"/>
        <w:tblW w:w="0" w:type="auto"/>
        <w:tblLook w:val="04A0" w:firstRow="1" w:lastRow="0" w:firstColumn="1" w:lastColumn="0" w:noHBand="0" w:noVBand="1"/>
      </w:tblPr>
      <w:tblGrid>
        <w:gridCol w:w="2031"/>
        <w:gridCol w:w="1901"/>
        <w:gridCol w:w="1902"/>
        <w:gridCol w:w="1902"/>
        <w:gridCol w:w="1902"/>
      </w:tblGrid>
      <w:tr w:rsidR="00B211A2" w:rsidRPr="00514717" w14:paraId="36265AF7" w14:textId="77777777" w:rsidTr="00B211A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88" w:type="dxa"/>
            <w:tcBorders>
              <w:top w:val="nil"/>
              <w:left w:val="nil"/>
            </w:tcBorders>
            <w:vAlign w:val="center"/>
          </w:tcPr>
          <w:p w14:paraId="465F2BD9" w14:textId="77777777" w:rsidR="00B211A2" w:rsidRPr="00514717" w:rsidRDefault="00B211A2" w:rsidP="00B211A2">
            <w:pPr>
              <w:spacing w:after="160" w:line="278" w:lineRule="auto"/>
              <w:jc w:val="center"/>
              <w:rPr>
                <w:rFonts w:asciiTheme="minorHAnsi" w:hAnsiTheme="minorHAnsi" w:cstheme="minorHAnsi"/>
                <w:b/>
                <w:bCs/>
                <w:sz w:val="22"/>
                <w:szCs w:val="22"/>
              </w:rPr>
            </w:pPr>
          </w:p>
        </w:tc>
        <w:tc>
          <w:tcPr>
            <w:tcW w:w="2010" w:type="dxa"/>
            <w:tcBorders>
              <w:top w:val="nil"/>
              <w:left w:val="nil"/>
              <w:right w:val="nil"/>
            </w:tcBorders>
            <w:vAlign w:val="center"/>
            <w:hideMark/>
          </w:tcPr>
          <w:p w14:paraId="4C21F820" w14:textId="371FE8EF"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 xml:space="preserve">Kandidat/in </w:t>
            </w:r>
            <w:r w:rsidR="008D6F4B" w:rsidRPr="00514717">
              <w:rPr>
                <w:rFonts w:asciiTheme="minorHAnsi" w:hAnsiTheme="minorHAnsi" w:cstheme="minorHAnsi"/>
                <w:b/>
                <w:bCs/>
                <w:sz w:val="22"/>
                <w:szCs w:val="22"/>
              </w:rPr>
              <w:t>der</w:t>
            </w:r>
            <w:r w:rsidRPr="00514717">
              <w:rPr>
                <w:rFonts w:asciiTheme="minorHAnsi" w:hAnsiTheme="minorHAnsi" w:cstheme="minorHAnsi"/>
                <w:b/>
                <w:bCs/>
                <w:sz w:val="22"/>
                <w:szCs w:val="22"/>
              </w:rPr>
              <w:t xml:space="preserve"> Partei A</w:t>
            </w:r>
          </w:p>
        </w:tc>
        <w:tc>
          <w:tcPr>
            <w:tcW w:w="2010" w:type="dxa"/>
            <w:tcBorders>
              <w:top w:val="nil"/>
              <w:left w:val="nil"/>
              <w:right w:val="nil"/>
            </w:tcBorders>
            <w:vAlign w:val="center"/>
            <w:hideMark/>
          </w:tcPr>
          <w:p w14:paraId="4E38CABA" w14:textId="1A8C85A0"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 xml:space="preserve">Kandidat/in B </w:t>
            </w:r>
            <w:r w:rsidR="008D6F4B" w:rsidRPr="00514717">
              <w:rPr>
                <w:rFonts w:asciiTheme="minorHAnsi" w:hAnsiTheme="minorHAnsi" w:cstheme="minorHAnsi"/>
                <w:b/>
                <w:bCs/>
                <w:sz w:val="22"/>
                <w:szCs w:val="22"/>
              </w:rPr>
              <w:t>der</w:t>
            </w:r>
            <w:r w:rsidRPr="00514717">
              <w:rPr>
                <w:rFonts w:asciiTheme="minorHAnsi" w:hAnsiTheme="minorHAnsi" w:cstheme="minorHAnsi"/>
                <w:b/>
                <w:bCs/>
                <w:sz w:val="22"/>
                <w:szCs w:val="22"/>
              </w:rPr>
              <w:t xml:space="preserve"> Partei B</w:t>
            </w:r>
          </w:p>
        </w:tc>
        <w:tc>
          <w:tcPr>
            <w:tcW w:w="2010" w:type="dxa"/>
            <w:tcBorders>
              <w:top w:val="nil"/>
              <w:left w:val="nil"/>
              <w:right w:val="nil"/>
            </w:tcBorders>
            <w:vAlign w:val="center"/>
            <w:hideMark/>
          </w:tcPr>
          <w:p w14:paraId="73C61902" w14:textId="582423FC"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 xml:space="preserve">Kandidat/in C </w:t>
            </w:r>
            <w:r w:rsidR="008D6F4B" w:rsidRPr="00514717">
              <w:rPr>
                <w:rFonts w:asciiTheme="minorHAnsi" w:hAnsiTheme="minorHAnsi" w:cstheme="minorHAnsi"/>
                <w:b/>
                <w:bCs/>
                <w:sz w:val="22"/>
                <w:szCs w:val="22"/>
              </w:rPr>
              <w:t>der</w:t>
            </w:r>
            <w:r w:rsidRPr="00514717">
              <w:rPr>
                <w:rFonts w:asciiTheme="minorHAnsi" w:hAnsiTheme="minorHAnsi" w:cstheme="minorHAnsi"/>
                <w:b/>
                <w:bCs/>
                <w:sz w:val="22"/>
                <w:szCs w:val="22"/>
              </w:rPr>
              <w:t xml:space="preserve"> Partei C</w:t>
            </w:r>
          </w:p>
        </w:tc>
        <w:tc>
          <w:tcPr>
            <w:tcW w:w="2010" w:type="dxa"/>
            <w:tcBorders>
              <w:top w:val="nil"/>
              <w:left w:val="nil"/>
              <w:right w:val="nil"/>
            </w:tcBorders>
            <w:vAlign w:val="center"/>
            <w:hideMark/>
          </w:tcPr>
          <w:p w14:paraId="11BA60F5" w14:textId="3E4AD26C" w:rsidR="00B211A2" w:rsidRPr="00514717" w:rsidRDefault="00B211A2" w:rsidP="00B211A2">
            <w:pPr>
              <w:spacing w:after="160" w:line="278"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sz w:val="22"/>
                <w:szCs w:val="22"/>
              </w:rPr>
            </w:pPr>
            <w:r w:rsidRPr="00514717">
              <w:rPr>
                <w:rFonts w:asciiTheme="minorHAnsi" w:hAnsiTheme="minorHAnsi" w:cstheme="minorHAnsi"/>
                <w:b/>
                <w:bCs/>
                <w:sz w:val="22"/>
                <w:szCs w:val="22"/>
              </w:rPr>
              <w:t xml:space="preserve">Kandidat/in D </w:t>
            </w:r>
            <w:r w:rsidR="008D6F4B" w:rsidRPr="00514717">
              <w:rPr>
                <w:rFonts w:asciiTheme="minorHAnsi" w:hAnsiTheme="minorHAnsi" w:cstheme="minorHAnsi"/>
                <w:b/>
                <w:bCs/>
                <w:sz w:val="22"/>
                <w:szCs w:val="22"/>
              </w:rPr>
              <w:t>der</w:t>
            </w:r>
            <w:r w:rsidRPr="00514717">
              <w:rPr>
                <w:rFonts w:asciiTheme="minorHAnsi" w:hAnsiTheme="minorHAnsi" w:cstheme="minorHAnsi"/>
                <w:b/>
                <w:bCs/>
                <w:sz w:val="22"/>
                <w:szCs w:val="22"/>
              </w:rPr>
              <w:t xml:space="preserve"> Partei D</w:t>
            </w:r>
          </w:p>
        </w:tc>
      </w:tr>
      <w:tr w:rsidR="00B211A2" w:rsidRPr="00514717" w14:paraId="111CB072" w14:textId="77777777" w:rsidTr="00B211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8" w:type="dxa"/>
            <w:tcBorders>
              <w:top w:val="nil"/>
              <w:left w:val="nil"/>
              <w:bottom w:val="nil"/>
            </w:tcBorders>
            <w:vAlign w:val="center"/>
            <w:hideMark/>
          </w:tcPr>
          <w:p w14:paraId="787C85E7" w14:textId="77777777"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Prozentualer Erststimmenanteil</w:t>
            </w:r>
          </w:p>
        </w:tc>
        <w:tc>
          <w:tcPr>
            <w:tcW w:w="2010" w:type="dxa"/>
            <w:vAlign w:val="center"/>
            <w:hideMark/>
          </w:tcPr>
          <w:p w14:paraId="5C29D664"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20%</w:t>
            </w:r>
          </w:p>
        </w:tc>
        <w:tc>
          <w:tcPr>
            <w:tcW w:w="2010" w:type="dxa"/>
            <w:vAlign w:val="center"/>
            <w:hideMark/>
          </w:tcPr>
          <w:p w14:paraId="4C12B4B0"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45%</w:t>
            </w:r>
          </w:p>
        </w:tc>
        <w:tc>
          <w:tcPr>
            <w:tcW w:w="2010" w:type="dxa"/>
            <w:vAlign w:val="center"/>
            <w:hideMark/>
          </w:tcPr>
          <w:p w14:paraId="04AA8F2B"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20%</w:t>
            </w:r>
          </w:p>
        </w:tc>
        <w:tc>
          <w:tcPr>
            <w:tcW w:w="2010" w:type="dxa"/>
            <w:vAlign w:val="center"/>
            <w:hideMark/>
          </w:tcPr>
          <w:p w14:paraId="1E432630" w14:textId="77777777" w:rsidR="00B211A2" w:rsidRPr="00514717" w:rsidRDefault="00B211A2" w:rsidP="00B211A2">
            <w:pPr>
              <w:spacing w:after="160" w:line="27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15%</w:t>
            </w:r>
          </w:p>
        </w:tc>
      </w:tr>
      <w:tr w:rsidR="00B211A2" w:rsidRPr="00514717" w14:paraId="36E3DC00" w14:textId="77777777" w:rsidTr="00B211A2">
        <w:tc>
          <w:tcPr>
            <w:cnfStyle w:val="001000000000" w:firstRow="0" w:lastRow="0" w:firstColumn="1" w:lastColumn="0" w:oddVBand="0" w:evenVBand="0" w:oddHBand="0" w:evenHBand="0" w:firstRowFirstColumn="0" w:firstRowLastColumn="0" w:lastRowFirstColumn="0" w:lastRowLastColumn="0"/>
            <w:tcW w:w="1588" w:type="dxa"/>
            <w:tcBorders>
              <w:top w:val="nil"/>
              <w:left w:val="nil"/>
              <w:bottom w:val="nil"/>
            </w:tcBorders>
            <w:vAlign w:val="center"/>
            <w:hideMark/>
          </w:tcPr>
          <w:p w14:paraId="14A9B0F3" w14:textId="77777777" w:rsidR="00B211A2" w:rsidRPr="00514717" w:rsidRDefault="00B211A2" w:rsidP="00B211A2">
            <w:pPr>
              <w:spacing w:after="160" w:line="278" w:lineRule="auto"/>
              <w:jc w:val="center"/>
              <w:rPr>
                <w:rFonts w:asciiTheme="minorHAnsi" w:hAnsiTheme="minorHAnsi" w:cstheme="minorHAnsi"/>
                <w:b/>
                <w:bCs/>
                <w:sz w:val="22"/>
                <w:szCs w:val="22"/>
              </w:rPr>
            </w:pPr>
            <w:r w:rsidRPr="00514717">
              <w:rPr>
                <w:rFonts w:asciiTheme="minorHAnsi" w:hAnsiTheme="minorHAnsi" w:cstheme="minorHAnsi"/>
                <w:b/>
                <w:bCs/>
                <w:sz w:val="22"/>
                <w:szCs w:val="22"/>
              </w:rPr>
              <w:t>Prozentualer Zweitstimmenanteil</w:t>
            </w:r>
          </w:p>
        </w:tc>
        <w:tc>
          <w:tcPr>
            <w:tcW w:w="2010" w:type="dxa"/>
            <w:vAlign w:val="center"/>
            <w:hideMark/>
          </w:tcPr>
          <w:p w14:paraId="4CF62235" w14:textId="4B08E8DB" w:rsidR="00B211A2" w:rsidRPr="00514717" w:rsidRDefault="006A207F"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55</w:t>
            </w:r>
            <w:r w:rsidR="00B211A2" w:rsidRPr="00514717">
              <w:rPr>
                <w:rFonts w:asciiTheme="minorHAnsi" w:hAnsiTheme="minorHAnsi" w:cstheme="minorHAnsi"/>
                <w:sz w:val="22"/>
                <w:szCs w:val="22"/>
              </w:rPr>
              <w:t>%</w:t>
            </w:r>
          </w:p>
        </w:tc>
        <w:tc>
          <w:tcPr>
            <w:tcW w:w="2010" w:type="dxa"/>
            <w:vAlign w:val="center"/>
            <w:hideMark/>
          </w:tcPr>
          <w:p w14:paraId="198B337B" w14:textId="77777777"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2%</w:t>
            </w:r>
          </w:p>
        </w:tc>
        <w:tc>
          <w:tcPr>
            <w:tcW w:w="2010" w:type="dxa"/>
            <w:vAlign w:val="center"/>
            <w:hideMark/>
          </w:tcPr>
          <w:p w14:paraId="0C42C290" w14:textId="35EADAEF" w:rsidR="00B211A2" w:rsidRPr="00514717" w:rsidRDefault="006A207F"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3</w:t>
            </w:r>
            <w:r w:rsidR="00B211A2" w:rsidRPr="00514717">
              <w:rPr>
                <w:rFonts w:asciiTheme="minorHAnsi" w:hAnsiTheme="minorHAnsi" w:cstheme="minorHAnsi"/>
                <w:sz w:val="22"/>
                <w:szCs w:val="22"/>
              </w:rPr>
              <w:t>%</w:t>
            </w:r>
          </w:p>
        </w:tc>
        <w:tc>
          <w:tcPr>
            <w:tcW w:w="2010" w:type="dxa"/>
            <w:vAlign w:val="center"/>
            <w:hideMark/>
          </w:tcPr>
          <w:p w14:paraId="782ECFB9" w14:textId="40CE33D2" w:rsidR="00B211A2" w:rsidRPr="00514717" w:rsidRDefault="00B211A2" w:rsidP="00B211A2">
            <w:pPr>
              <w:spacing w:after="160" w:line="27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514717">
              <w:rPr>
                <w:rFonts w:asciiTheme="minorHAnsi" w:hAnsiTheme="minorHAnsi" w:cstheme="minorHAnsi"/>
                <w:sz w:val="22"/>
                <w:szCs w:val="22"/>
              </w:rPr>
              <w:t>3</w:t>
            </w:r>
            <w:r w:rsidR="006A207F" w:rsidRPr="00514717">
              <w:rPr>
                <w:rFonts w:asciiTheme="minorHAnsi" w:hAnsiTheme="minorHAnsi" w:cstheme="minorHAnsi"/>
                <w:sz w:val="22"/>
                <w:szCs w:val="22"/>
              </w:rPr>
              <w:t>5</w:t>
            </w:r>
            <w:r w:rsidRPr="00514717">
              <w:rPr>
                <w:rFonts w:asciiTheme="minorHAnsi" w:hAnsiTheme="minorHAnsi" w:cstheme="minorHAnsi"/>
                <w:sz w:val="22"/>
                <w:szCs w:val="22"/>
              </w:rPr>
              <w:t>%</w:t>
            </w:r>
          </w:p>
        </w:tc>
      </w:tr>
    </w:tbl>
    <w:p w14:paraId="5E7BC623" w14:textId="77777777" w:rsidR="00B211A2" w:rsidRPr="00514717" w:rsidRDefault="00B211A2" w:rsidP="00B211A2">
      <w:pPr>
        <w:rPr>
          <w:rFonts w:asciiTheme="minorHAnsi" w:hAnsiTheme="minorHAnsi" w:cstheme="minorHAnsi"/>
          <w:sz w:val="22"/>
          <w:szCs w:val="22"/>
        </w:rPr>
      </w:pPr>
      <w:r w:rsidRPr="00514717">
        <w:rPr>
          <w:rFonts w:asciiTheme="minorHAnsi" w:hAnsiTheme="minorHAnsi" w:cstheme="minorHAnsi"/>
          <w:sz w:val="22"/>
          <w:szCs w:val="22"/>
        </w:rPr>
        <w:t>.</w:t>
      </w:r>
    </w:p>
    <w:p w14:paraId="4D6D1A42" w14:textId="77777777" w:rsidR="00B211A2" w:rsidRPr="00514717" w:rsidRDefault="00B211A2" w:rsidP="00B211A2">
      <w:pPr>
        <w:rPr>
          <w:rFonts w:asciiTheme="minorHAnsi" w:hAnsiTheme="minorHAnsi" w:cstheme="minorHAnsi"/>
          <w:sz w:val="22"/>
          <w:szCs w:val="22"/>
        </w:rPr>
      </w:pPr>
    </w:p>
    <w:p w14:paraId="50503631" w14:textId="0B194888" w:rsidR="00836683" w:rsidRPr="00514717" w:rsidRDefault="00836683" w:rsidP="00B211A2">
      <w:pPr>
        <w:rPr>
          <w:rFonts w:asciiTheme="minorHAnsi" w:hAnsiTheme="minorHAnsi" w:cstheme="minorHAnsi"/>
          <w:sz w:val="22"/>
          <w:szCs w:val="22"/>
        </w:rPr>
        <w:sectPr w:rsidR="00836683" w:rsidRPr="00514717" w:rsidSect="00B211A2">
          <w:pgSz w:w="11906" w:h="16838"/>
          <w:pgMar w:top="1134" w:right="1134" w:bottom="1134" w:left="1134" w:header="720" w:footer="720" w:gutter="0"/>
          <w:cols w:space="720"/>
          <w:docGrid w:linePitch="600" w:charSpace="32768"/>
        </w:sectPr>
      </w:pPr>
    </w:p>
    <w:p w14:paraId="23FA84EF" w14:textId="415FBB98" w:rsidR="00836683" w:rsidRPr="00514717" w:rsidRDefault="00836683" w:rsidP="00836683">
      <w:pPr>
        <w:spacing w:line="360" w:lineRule="auto"/>
        <w:rPr>
          <w:rFonts w:asciiTheme="minorHAnsi" w:hAnsiTheme="minorHAnsi" w:cstheme="minorHAnsi"/>
          <w:b/>
          <w:bCs/>
        </w:rPr>
      </w:pPr>
      <w:r w:rsidRPr="00514717">
        <w:rPr>
          <w:rFonts w:asciiTheme="minorHAnsi" w:hAnsiTheme="minorHAnsi" w:cstheme="minorHAnsi"/>
          <w:b/>
          <w:bCs/>
        </w:rPr>
        <w:lastRenderedPageBreak/>
        <w:t>Arbeitsauftrag</w:t>
      </w:r>
    </w:p>
    <w:p w14:paraId="06F6C890" w14:textId="2F65A8CE" w:rsidR="00836683" w:rsidRPr="00514717" w:rsidRDefault="00836683" w:rsidP="00836683">
      <w:pPr>
        <w:spacing w:line="360" w:lineRule="auto"/>
        <w:rPr>
          <w:rFonts w:asciiTheme="minorHAnsi" w:hAnsiTheme="minorHAnsi" w:cstheme="minorHAnsi"/>
          <w:sz w:val="22"/>
          <w:szCs w:val="22"/>
        </w:rPr>
      </w:pPr>
      <w:r w:rsidRPr="00514717">
        <w:rPr>
          <w:rFonts w:asciiTheme="minorHAnsi" w:hAnsiTheme="minorHAnsi" w:cstheme="minorHAnsi"/>
          <w:sz w:val="22"/>
          <w:szCs w:val="22"/>
        </w:rPr>
        <w:t>Nimm Stellung zu folgenden These</w:t>
      </w:r>
      <w:r w:rsidR="00A653B3" w:rsidRPr="00514717">
        <w:rPr>
          <w:rFonts w:asciiTheme="minorHAnsi" w:hAnsiTheme="minorHAnsi" w:cstheme="minorHAnsi"/>
          <w:sz w:val="22"/>
          <w:szCs w:val="22"/>
        </w:rPr>
        <w:t>n</w:t>
      </w:r>
      <w:r w:rsidRPr="00514717">
        <w:rPr>
          <w:rFonts w:asciiTheme="minorHAnsi" w:hAnsiTheme="minorHAnsi" w:cstheme="minorHAnsi"/>
          <w:sz w:val="22"/>
          <w:szCs w:val="22"/>
        </w:rPr>
        <w:t>.</w:t>
      </w:r>
    </w:p>
    <w:p w14:paraId="2D7319FE" w14:textId="77777777" w:rsidR="00836683" w:rsidRPr="00514717" w:rsidRDefault="00836683" w:rsidP="00B211A2">
      <w:pPr>
        <w:rPr>
          <w:rFonts w:asciiTheme="minorHAnsi" w:hAnsiTheme="minorHAnsi" w:cstheme="minorHAnsi"/>
          <w:sz w:val="22"/>
          <w:szCs w:val="22"/>
        </w:rPr>
      </w:pPr>
    </w:p>
    <w:p w14:paraId="5B5F0A5C" w14:textId="77777777" w:rsidR="00836683" w:rsidRPr="00514717" w:rsidRDefault="00836683" w:rsidP="00B211A2">
      <w:pPr>
        <w:rPr>
          <w:rFonts w:asciiTheme="minorHAnsi" w:hAnsiTheme="minorHAnsi" w:cstheme="minorHAnsi"/>
          <w:sz w:val="22"/>
          <w:szCs w:val="22"/>
        </w:rPr>
      </w:pPr>
    </w:p>
    <w:p w14:paraId="498EC3A1" w14:textId="18FCB3F4" w:rsidR="00836683" w:rsidRPr="00514717" w:rsidRDefault="00836683" w:rsidP="00B211A2">
      <w:pPr>
        <w:rPr>
          <w:rFonts w:asciiTheme="minorHAnsi" w:hAnsiTheme="minorHAnsi" w:cstheme="minorHAnsi"/>
          <w:sz w:val="22"/>
          <w:szCs w:val="22"/>
        </w:rPr>
      </w:pPr>
    </w:p>
    <w:p w14:paraId="4335ABAC" w14:textId="31906438" w:rsidR="00836683" w:rsidRPr="00514717" w:rsidRDefault="00836683" w:rsidP="00B211A2">
      <w:pPr>
        <w:rPr>
          <w:rFonts w:asciiTheme="minorHAnsi" w:hAnsiTheme="minorHAnsi" w:cstheme="minorHAnsi"/>
          <w:sz w:val="22"/>
          <w:szCs w:val="22"/>
        </w:rPr>
      </w:pPr>
      <w:r w:rsidRPr="00514717">
        <w:rPr>
          <w:rFonts w:asciiTheme="minorHAnsi" w:hAnsiTheme="minorHAnsi" w:cstheme="minorHAnsi"/>
          <w:noProof/>
          <w:sz w:val="22"/>
          <w:szCs w:val="22"/>
        </w:rPr>
        <mc:AlternateContent>
          <mc:Choice Requires="wps">
            <w:drawing>
              <wp:anchor distT="0" distB="0" distL="114300" distR="114300" simplePos="0" relativeHeight="251672576" behindDoc="0" locked="0" layoutInCell="1" allowOverlap="1" wp14:anchorId="13B29386" wp14:editId="0B618440">
                <wp:simplePos x="0" y="0"/>
                <wp:positionH relativeFrom="margin">
                  <wp:align>center</wp:align>
                </wp:positionH>
                <wp:positionV relativeFrom="paragraph">
                  <wp:posOffset>146685</wp:posOffset>
                </wp:positionV>
                <wp:extent cx="5534025" cy="2133600"/>
                <wp:effectExtent l="0" t="0" r="28575" b="19050"/>
                <wp:wrapNone/>
                <wp:docPr id="150188635" name="Ellipse 9"/>
                <wp:cNvGraphicFramePr/>
                <a:graphic xmlns:a="http://schemas.openxmlformats.org/drawingml/2006/main">
                  <a:graphicData uri="http://schemas.microsoft.com/office/word/2010/wordprocessingShape">
                    <wps:wsp>
                      <wps:cNvSpPr/>
                      <wps:spPr>
                        <a:xfrm>
                          <a:off x="0" y="0"/>
                          <a:ext cx="5534025" cy="2133600"/>
                        </a:xfrm>
                        <a:prstGeom prst="ellipse">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1733B3A" w14:textId="4519F866" w:rsidR="00836683" w:rsidRPr="00514717" w:rsidRDefault="00836683" w:rsidP="00836683">
                            <w:pPr>
                              <w:rPr>
                                <w:rFonts w:asciiTheme="minorHAnsi" w:hAnsiTheme="minorHAnsi" w:cstheme="minorHAnsi"/>
                                <w:sz w:val="48"/>
                                <w:szCs w:val="48"/>
                              </w:rPr>
                            </w:pPr>
                            <w:r w:rsidRPr="00514717">
                              <w:rPr>
                                <w:rFonts w:asciiTheme="minorHAnsi" w:hAnsiTheme="minorHAnsi" w:cstheme="minorHAnsi"/>
                                <w:sz w:val="48"/>
                                <w:szCs w:val="48"/>
                              </w:rPr>
                              <w:t>Das Wahlalter mit 16 Jahren ist besser als mit 18 Jahren!</w:t>
                            </w:r>
                          </w:p>
                          <w:p w14:paraId="04FBCC3D" w14:textId="77777777" w:rsidR="00836683" w:rsidRPr="00514717" w:rsidRDefault="00836683" w:rsidP="00836683">
                            <w:pPr>
                              <w:jc w:val="center"/>
                              <w:rPr>
                                <w:rFonts w:asciiTheme="minorHAnsi" w:hAnsiTheme="minorHAnsi" w:cs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B29386" id="Ellipse 9" o:spid="_x0000_s1031" style="position:absolute;margin-left:0;margin-top:11.55pt;width:435.75pt;height:168pt;z-index:2516725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" fillcolor="#a5a5a5 [3206]" strokecolor="#181818 [486]" strokeweight="1pt">
                <v:stroke joinstyle="miter"/>
                <v:textbox>
                  <w:txbxContent>
                    <w:p w14:paraId="31733B3A" w14:textId="4519F866" w:rsidR="00836683" w:rsidRPr="00514717" w:rsidRDefault="00836683" w:rsidP="00836683">
                      <w:pPr>
                        <w:rPr>
                          <w:rFonts w:asciiTheme="minorHAnsi" w:hAnsiTheme="minorHAnsi" w:cstheme="minorHAnsi"/>
                          <w:sz w:val="48"/>
                          <w:szCs w:val="48"/>
                        </w:rPr>
                      </w:pPr>
                      <w:r w:rsidRPr="00514717">
                        <w:rPr>
                          <w:rFonts w:asciiTheme="minorHAnsi" w:hAnsiTheme="minorHAnsi" w:cstheme="minorHAnsi"/>
                          <w:sz w:val="48"/>
                          <w:szCs w:val="48"/>
                        </w:rPr>
                        <w:t>Das Wahlalter mit 16 Jahren ist besser als mit 18 Jahren!</w:t>
                      </w:r>
                    </w:p>
                    <w:p w14:paraId="04FBCC3D" w14:textId="77777777" w:rsidR="00836683" w:rsidRPr="00514717" w:rsidRDefault="00836683" w:rsidP="00836683">
                      <w:pPr>
                        <w:jc w:val="center"/>
                        <w:rPr>
                          <w:rFonts w:asciiTheme="minorHAnsi" w:hAnsiTheme="minorHAnsi" w:cstheme="minorHAnsi"/>
                        </w:rPr>
                      </w:pPr>
                    </w:p>
                  </w:txbxContent>
                </v:textbox>
                <w10:wrap anchorx="margin"/>
              </v:oval>
            </w:pict>
          </mc:Fallback>
        </mc:AlternateContent>
      </w:r>
    </w:p>
    <w:p w14:paraId="2DB0DFE9" w14:textId="77777777" w:rsidR="00836683" w:rsidRPr="00514717" w:rsidRDefault="00836683" w:rsidP="00B211A2">
      <w:pPr>
        <w:rPr>
          <w:rFonts w:asciiTheme="minorHAnsi" w:hAnsiTheme="minorHAnsi" w:cstheme="minorHAnsi"/>
          <w:sz w:val="22"/>
          <w:szCs w:val="22"/>
        </w:rPr>
      </w:pPr>
    </w:p>
    <w:p w14:paraId="6789B7ED" w14:textId="77777777" w:rsidR="00836683" w:rsidRPr="00514717" w:rsidRDefault="00836683" w:rsidP="00B211A2">
      <w:pPr>
        <w:rPr>
          <w:rFonts w:asciiTheme="minorHAnsi" w:hAnsiTheme="minorHAnsi" w:cstheme="minorHAnsi"/>
          <w:sz w:val="22"/>
          <w:szCs w:val="22"/>
        </w:rPr>
      </w:pPr>
    </w:p>
    <w:p w14:paraId="2AA6B708" w14:textId="77777777" w:rsidR="00836683" w:rsidRPr="00514717" w:rsidRDefault="00836683" w:rsidP="00B211A2">
      <w:pPr>
        <w:rPr>
          <w:rFonts w:asciiTheme="minorHAnsi" w:hAnsiTheme="minorHAnsi" w:cstheme="minorHAnsi"/>
          <w:sz w:val="22"/>
          <w:szCs w:val="22"/>
        </w:rPr>
      </w:pPr>
    </w:p>
    <w:p w14:paraId="1F09C7B3" w14:textId="77777777" w:rsidR="00836683" w:rsidRPr="00514717" w:rsidRDefault="00836683" w:rsidP="00B211A2">
      <w:pPr>
        <w:rPr>
          <w:rFonts w:asciiTheme="minorHAnsi" w:hAnsiTheme="minorHAnsi" w:cstheme="minorHAnsi"/>
          <w:sz w:val="22"/>
          <w:szCs w:val="22"/>
        </w:rPr>
      </w:pPr>
    </w:p>
    <w:p w14:paraId="69BDE814" w14:textId="77777777" w:rsidR="00836683" w:rsidRPr="00514717" w:rsidRDefault="00836683" w:rsidP="00B211A2">
      <w:pPr>
        <w:rPr>
          <w:rFonts w:asciiTheme="minorHAnsi" w:hAnsiTheme="minorHAnsi" w:cstheme="minorHAnsi"/>
          <w:sz w:val="22"/>
          <w:szCs w:val="22"/>
        </w:rPr>
      </w:pPr>
    </w:p>
    <w:p w14:paraId="21905F40" w14:textId="77777777" w:rsidR="00836683" w:rsidRPr="00514717" w:rsidRDefault="00836683" w:rsidP="00B211A2">
      <w:pPr>
        <w:rPr>
          <w:rFonts w:asciiTheme="minorHAnsi" w:hAnsiTheme="minorHAnsi" w:cstheme="minorHAnsi"/>
          <w:sz w:val="22"/>
          <w:szCs w:val="22"/>
        </w:rPr>
      </w:pPr>
    </w:p>
    <w:p w14:paraId="60AC3A2A" w14:textId="77777777" w:rsidR="00836683" w:rsidRPr="00514717" w:rsidRDefault="00836683" w:rsidP="00B211A2">
      <w:pPr>
        <w:rPr>
          <w:rFonts w:asciiTheme="minorHAnsi" w:hAnsiTheme="minorHAnsi" w:cstheme="minorHAnsi"/>
          <w:sz w:val="22"/>
          <w:szCs w:val="22"/>
        </w:rPr>
      </w:pPr>
    </w:p>
    <w:p w14:paraId="214E750D" w14:textId="77777777" w:rsidR="00836683" w:rsidRPr="00514717" w:rsidRDefault="00836683" w:rsidP="00B211A2">
      <w:pPr>
        <w:rPr>
          <w:rFonts w:asciiTheme="minorHAnsi" w:hAnsiTheme="minorHAnsi" w:cstheme="minorHAnsi"/>
          <w:sz w:val="22"/>
          <w:szCs w:val="22"/>
        </w:rPr>
      </w:pPr>
    </w:p>
    <w:p w14:paraId="7D2D5CDB" w14:textId="77777777" w:rsidR="00836683" w:rsidRPr="00514717" w:rsidRDefault="00836683" w:rsidP="00B211A2">
      <w:pPr>
        <w:rPr>
          <w:rFonts w:asciiTheme="minorHAnsi" w:hAnsiTheme="minorHAnsi" w:cstheme="minorHAnsi"/>
          <w:sz w:val="22"/>
          <w:szCs w:val="22"/>
        </w:rPr>
      </w:pPr>
    </w:p>
    <w:p w14:paraId="401F5AAC" w14:textId="77777777" w:rsidR="00B211A2" w:rsidRPr="00514717" w:rsidRDefault="00B211A2" w:rsidP="00B211A2">
      <w:pPr>
        <w:rPr>
          <w:rFonts w:asciiTheme="minorHAnsi" w:hAnsiTheme="minorHAnsi" w:cstheme="minorHAnsi"/>
          <w:sz w:val="22"/>
          <w:szCs w:val="22"/>
        </w:rPr>
      </w:pPr>
    </w:p>
    <w:p w14:paraId="583328D9" w14:textId="77777777" w:rsidR="00B211A2" w:rsidRPr="00514717" w:rsidRDefault="00B211A2" w:rsidP="00B211A2">
      <w:pPr>
        <w:rPr>
          <w:rFonts w:asciiTheme="minorHAnsi" w:hAnsiTheme="minorHAnsi" w:cstheme="minorHAnsi"/>
          <w:sz w:val="22"/>
          <w:szCs w:val="22"/>
        </w:rPr>
      </w:pPr>
    </w:p>
    <w:p w14:paraId="1641E3E3" w14:textId="77777777" w:rsidR="00B211A2" w:rsidRPr="00514717" w:rsidRDefault="00B211A2" w:rsidP="00B211A2">
      <w:pPr>
        <w:rPr>
          <w:rFonts w:asciiTheme="minorHAnsi" w:hAnsiTheme="minorHAnsi" w:cstheme="minorHAnsi"/>
          <w:sz w:val="22"/>
          <w:szCs w:val="22"/>
        </w:rPr>
      </w:pPr>
    </w:p>
    <w:p w14:paraId="68A522B1" w14:textId="77777777" w:rsidR="00B211A2" w:rsidRPr="00514717" w:rsidRDefault="00B211A2" w:rsidP="00B211A2">
      <w:pPr>
        <w:rPr>
          <w:rFonts w:asciiTheme="minorHAnsi" w:hAnsiTheme="minorHAnsi" w:cstheme="minorHAnsi"/>
          <w:sz w:val="22"/>
          <w:szCs w:val="22"/>
        </w:rPr>
      </w:pPr>
    </w:p>
    <w:p w14:paraId="4427F451" w14:textId="77777777" w:rsidR="00B211A2" w:rsidRPr="00514717" w:rsidRDefault="00B211A2" w:rsidP="00B211A2">
      <w:pPr>
        <w:rPr>
          <w:rFonts w:asciiTheme="minorHAnsi" w:hAnsiTheme="minorHAnsi" w:cstheme="minorHAnsi"/>
          <w:sz w:val="22"/>
          <w:szCs w:val="22"/>
        </w:rPr>
      </w:pPr>
    </w:p>
    <w:p w14:paraId="37527E57" w14:textId="77777777" w:rsidR="00B211A2" w:rsidRPr="00514717" w:rsidRDefault="00B211A2" w:rsidP="00B211A2">
      <w:pPr>
        <w:rPr>
          <w:rFonts w:asciiTheme="minorHAnsi" w:hAnsiTheme="minorHAnsi" w:cstheme="minorHAnsi"/>
          <w:sz w:val="22"/>
          <w:szCs w:val="22"/>
        </w:rPr>
      </w:pPr>
    </w:p>
    <w:p w14:paraId="24C0038D" w14:textId="77777777" w:rsidR="00B211A2" w:rsidRPr="00514717" w:rsidRDefault="00B211A2" w:rsidP="00B211A2">
      <w:pPr>
        <w:rPr>
          <w:rFonts w:asciiTheme="minorHAnsi" w:hAnsiTheme="minorHAnsi" w:cstheme="minorHAnsi"/>
          <w:sz w:val="22"/>
          <w:szCs w:val="22"/>
        </w:rPr>
      </w:pPr>
    </w:p>
    <w:p w14:paraId="5B0D4835" w14:textId="77777777" w:rsidR="00B211A2" w:rsidRPr="00514717" w:rsidRDefault="00B211A2" w:rsidP="00B211A2">
      <w:pPr>
        <w:rPr>
          <w:rFonts w:asciiTheme="minorHAnsi" w:hAnsiTheme="minorHAnsi" w:cstheme="minorHAnsi"/>
          <w:sz w:val="22"/>
          <w:szCs w:val="22"/>
        </w:rPr>
      </w:pPr>
    </w:p>
    <w:p w14:paraId="0EA88B1D" w14:textId="77777777" w:rsidR="00B211A2" w:rsidRPr="00514717" w:rsidRDefault="00B211A2" w:rsidP="00B211A2">
      <w:pPr>
        <w:rPr>
          <w:rFonts w:asciiTheme="minorHAnsi" w:hAnsiTheme="minorHAnsi" w:cstheme="minorHAnsi"/>
          <w:sz w:val="22"/>
          <w:szCs w:val="22"/>
        </w:rPr>
      </w:pPr>
    </w:p>
    <w:p w14:paraId="1F147717" w14:textId="77777777" w:rsidR="00B211A2" w:rsidRPr="00514717" w:rsidRDefault="00B211A2" w:rsidP="00B211A2">
      <w:pPr>
        <w:rPr>
          <w:rFonts w:asciiTheme="minorHAnsi" w:hAnsiTheme="minorHAnsi" w:cstheme="minorHAnsi"/>
          <w:sz w:val="22"/>
          <w:szCs w:val="22"/>
        </w:rPr>
      </w:pPr>
    </w:p>
    <w:p w14:paraId="241AFE88" w14:textId="3E068306" w:rsidR="00B211A2" w:rsidRPr="00514717" w:rsidRDefault="00B81209" w:rsidP="00B211A2">
      <w:pPr>
        <w:rPr>
          <w:rFonts w:asciiTheme="minorHAnsi" w:hAnsiTheme="minorHAnsi" w:cstheme="minorHAnsi"/>
          <w:sz w:val="22"/>
          <w:szCs w:val="22"/>
        </w:rPr>
      </w:pPr>
      <w:r w:rsidRPr="00514717">
        <w:rPr>
          <w:rFonts w:asciiTheme="minorHAnsi" w:hAnsiTheme="minorHAnsi" w:cstheme="minorHAnsi"/>
          <w:noProof/>
          <w:sz w:val="22"/>
          <w:szCs w:val="22"/>
        </w:rPr>
        <mc:AlternateContent>
          <mc:Choice Requires="wps">
            <w:drawing>
              <wp:anchor distT="0" distB="0" distL="114300" distR="114300" simplePos="0" relativeHeight="251674624" behindDoc="0" locked="0" layoutInCell="1" allowOverlap="1" wp14:anchorId="0240747F" wp14:editId="1ADD42B7">
                <wp:simplePos x="0" y="0"/>
                <wp:positionH relativeFrom="margin">
                  <wp:align>center</wp:align>
                </wp:positionH>
                <wp:positionV relativeFrom="paragraph">
                  <wp:posOffset>132080</wp:posOffset>
                </wp:positionV>
                <wp:extent cx="5534025" cy="2133600"/>
                <wp:effectExtent l="0" t="0" r="28575" b="19050"/>
                <wp:wrapNone/>
                <wp:docPr id="645736448" name="Ellipse 9"/>
                <wp:cNvGraphicFramePr/>
                <a:graphic xmlns:a="http://schemas.openxmlformats.org/drawingml/2006/main">
                  <a:graphicData uri="http://schemas.microsoft.com/office/word/2010/wordprocessingShape">
                    <wps:wsp>
                      <wps:cNvSpPr/>
                      <wps:spPr>
                        <a:xfrm>
                          <a:off x="0" y="0"/>
                          <a:ext cx="5534025" cy="2133600"/>
                        </a:xfrm>
                        <a:prstGeom prst="ellipse">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9CD826C" w14:textId="6DEA42F1" w:rsidR="00852559" w:rsidRPr="00514717" w:rsidRDefault="00852559" w:rsidP="00852559">
                            <w:pPr>
                              <w:jc w:val="center"/>
                              <w:rPr>
                                <w:rFonts w:asciiTheme="minorHAnsi" w:hAnsiTheme="minorHAnsi" w:cstheme="minorHAnsi"/>
                              </w:rPr>
                            </w:pPr>
                            <w:r w:rsidRPr="00514717">
                              <w:rPr>
                                <w:rFonts w:asciiTheme="minorHAnsi" w:hAnsiTheme="minorHAnsi" w:cstheme="minorHAnsi"/>
                                <w:sz w:val="48"/>
                                <w:szCs w:val="48"/>
                              </w:rPr>
                              <w:t>Die Zweitstimme ist wichtiger als die Erststimme!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747F" id="_x0000_s1032" style="position:absolute;margin-left:0;margin-top:10.4pt;width:435.75pt;height:168pt;z-index:25167462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" fillcolor="#a5a5a5 [3206]" strokecolor="#181818 [486]" strokeweight="1pt">
                <v:stroke joinstyle="miter"/>
                <v:textbox>
                  <w:txbxContent>
                    <w:p w14:paraId="39CD826C" w14:textId="6DEA42F1" w:rsidR="00852559" w:rsidRPr="00514717" w:rsidRDefault="00852559" w:rsidP="00852559">
                      <w:pPr>
                        <w:jc w:val="center"/>
                        <w:rPr>
                          <w:rFonts w:asciiTheme="minorHAnsi" w:hAnsiTheme="minorHAnsi" w:cstheme="minorHAnsi"/>
                        </w:rPr>
                      </w:pPr>
                      <w:r w:rsidRPr="00514717">
                        <w:rPr>
                          <w:rFonts w:asciiTheme="minorHAnsi" w:hAnsiTheme="minorHAnsi" w:cstheme="minorHAnsi"/>
                          <w:sz w:val="48"/>
                          <w:szCs w:val="48"/>
                        </w:rPr>
                        <w:t>Die Zweitstimme ist wichtiger als die Erststimme!</w:t>
                      </w:r>
                    </w:p>
                  </w:txbxContent>
                </v:textbox>
                <w10:wrap anchorx="margin"/>
              </v:oval>
            </w:pict>
          </mc:Fallback>
        </mc:AlternateContent>
      </w:r>
    </w:p>
    <w:p w14:paraId="5A5A2A0C" w14:textId="2EC105C1" w:rsidR="00B211A2" w:rsidRPr="00514717" w:rsidRDefault="00B211A2" w:rsidP="00B211A2">
      <w:pPr>
        <w:rPr>
          <w:rFonts w:asciiTheme="minorHAnsi" w:hAnsiTheme="minorHAnsi" w:cstheme="minorHAnsi"/>
          <w:sz w:val="22"/>
          <w:szCs w:val="22"/>
        </w:rPr>
      </w:pPr>
    </w:p>
    <w:sectPr w:rsidR="00B211A2" w:rsidRPr="00514717" w:rsidSect="00B211A2">
      <w:headerReference w:type="default" r:id="rId36"/>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641FB" w14:textId="77777777" w:rsidR="00A366AB" w:rsidRDefault="00A366AB" w:rsidP="003A254B">
      <w:r>
        <w:separator/>
      </w:r>
    </w:p>
  </w:endnote>
  <w:endnote w:type="continuationSeparator" w:id="0">
    <w:p w14:paraId="0B4881BB" w14:textId="77777777" w:rsidR="00A366AB" w:rsidRDefault="00A366AB"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57172652"/>
      <w:docPartObj>
        <w:docPartGallery w:val="Page Numbers (Bottom of Page)"/>
        <w:docPartUnique/>
      </w:docPartObj>
    </w:sdtPr>
    <w:sdtContent>
      <w:p w14:paraId="4EE6E460"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AD425C6"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1558095"/>
      <w:docPartObj>
        <w:docPartGallery w:val="Page Numbers (Bottom of Page)"/>
        <w:docPartUnique/>
      </w:docPartObj>
    </w:sdtPr>
    <w:sdtContent>
      <w:p w14:paraId="7D8002D5"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2F99027" w14:textId="77777777" w:rsidR="00315217" w:rsidRDefault="00315217" w:rsidP="0031521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4CCE1" w14:textId="77777777" w:rsidR="00A366AB" w:rsidRDefault="00A366AB" w:rsidP="003A254B">
      <w:r>
        <w:separator/>
      </w:r>
    </w:p>
  </w:footnote>
  <w:footnote w:type="continuationSeparator" w:id="0">
    <w:p w14:paraId="245F983D" w14:textId="77777777" w:rsidR="00A366AB" w:rsidRDefault="00A366AB"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48E0"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0B8144AA" wp14:editId="7933E6DA">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7C1B745D" w14:textId="3B06058A" w:rsidR="003A254B" w:rsidRPr="00D11DEB" w:rsidRDefault="003A6C39"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Methodenblatt für Lehrkräfte</w:t>
                          </w:r>
                          <w:r w:rsidR="003A254B" w:rsidRPr="00D11DEB">
                            <w:rPr>
                              <w:rFonts w:ascii="Arial Unicode MS" w:eastAsia="Arial Unicode MS" w:hAnsi="Arial Unicode MS" w:cs="Arial Unicode MS"/>
                              <w:b/>
                            </w:rPr>
                            <w:t xml:space="preserve"> </w:t>
                          </w:r>
                          <w:r w:rsidR="003A254B" w:rsidRPr="00D11DEB">
                            <w:rPr>
                              <w:rFonts w:ascii="Arial Unicode MS" w:eastAsia="Arial Unicode MS" w:hAnsi="Arial Unicode MS" w:cs="Arial Unicode MS"/>
                              <w:b/>
                              <w:color w:val="BFBFBF"/>
                              <w:sz w:val="14"/>
                              <w:szCs w:val="14"/>
                            </w:rPr>
                            <w:t xml:space="preserve">- Modul </w:t>
                          </w:r>
                          <w:r w:rsidR="00B211A2">
                            <w:rPr>
                              <w:rFonts w:ascii="Arial Unicode MS" w:eastAsia="Arial Unicode MS" w:hAnsi="Arial Unicode MS" w:cs="Arial Unicode MS"/>
                              <w:b/>
                              <w:color w:val="BFBFBF"/>
                              <w:sz w:val="14"/>
                              <w:szCs w:val="14"/>
                            </w:rPr>
                            <w:t>3</w:t>
                          </w:r>
                          <w:r w:rsidR="003A254B" w:rsidRPr="00D11DEB">
                            <w:rPr>
                              <w:rFonts w:ascii="Arial Unicode MS" w:eastAsia="Arial Unicode MS" w:hAnsi="Arial Unicode MS" w:cs="Arial Unicode MS"/>
                              <w:b/>
                              <w:color w:val="BFBFBF"/>
                              <w:sz w:val="14"/>
                              <w:szCs w:val="14"/>
                            </w:rPr>
                            <w:t xml:space="preserve"> – Niveau </w:t>
                          </w:r>
                          <w:r w:rsidR="003A254B">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444C1C28"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144AA" id="_x0000_t202" coordsize="21600,21600" o:spt="202" path="m,l,21600r21600,l21600,xe">
              <v:stroke joinstyle="miter"/>
              <v:path gradientshapeok="t" o:connecttype="rect"/>
            </v:shapetype>
            <v:shape id="Textfeld 8" o:spid="_x0000_s1033" type="#_x0000_t202" style="position:absolute;margin-left:-56.15pt;margin-top:-50.6pt;width:316.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" strokecolor="white">
              <v:textbox>
                <w:txbxContent>
                  <w:p w14:paraId="7C1B745D" w14:textId="3B06058A" w:rsidR="003A254B" w:rsidRPr="00D11DEB" w:rsidRDefault="003A6C39"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Methodenblatt für Lehrkräfte</w:t>
                    </w:r>
                    <w:r w:rsidR="003A254B" w:rsidRPr="00D11DEB">
                      <w:rPr>
                        <w:rFonts w:ascii="Arial Unicode MS" w:eastAsia="Arial Unicode MS" w:hAnsi="Arial Unicode MS" w:cs="Arial Unicode MS"/>
                        <w:b/>
                      </w:rPr>
                      <w:t xml:space="preserve"> </w:t>
                    </w:r>
                    <w:r w:rsidR="003A254B" w:rsidRPr="00D11DEB">
                      <w:rPr>
                        <w:rFonts w:ascii="Arial Unicode MS" w:eastAsia="Arial Unicode MS" w:hAnsi="Arial Unicode MS" w:cs="Arial Unicode MS"/>
                        <w:b/>
                        <w:color w:val="BFBFBF"/>
                        <w:sz w:val="14"/>
                        <w:szCs w:val="14"/>
                      </w:rPr>
                      <w:t xml:space="preserve">- Modul </w:t>
                    </w:r>
                    <w:r w:rsidR="00B211A2">
                      <w:rPr>
                        <w:rFonts w:ascii="Arial Unicode MS" w:eastAsia="Arial Unicode MS" w:hAnsi="Arial Unicode MS" w:cs="Arial Unicode MS"/>
                        <w:b/>
                        <w:color w:val="BFBFBF"/>
                        <w:sz w:val="14"/>
                        <w:szCs w:val="14"/>
                      </w:rPr>
                      <w:t>3</w:t>
                    </w:r>
                    <w:r w:rsidR="003A254B" w:rsidRPr="00D11DEB">
                      <w:rPr>
                        <w:rFonts w:ascii="Arial Unicode MS" w:eastAsia="Arial Unicode MS" w:hAnsi="Arial Unicode MS" w:cs="Arial Unicode MS"/>
                        <w:b/>
                        <w:color w:val="BFBFBF"/>
                        <w:sz w:val="14"/>
                        <w:szCs w:val="14"/>
                      </w:rPr>
                      <w:t xml:space="preserve"> – Niveau </w:t>
                    </w:r>
                    <w:r w:rsidR="003A254B">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444C1C28" w14:textId="77777777"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572C22C5" wp14:editId="533EB6DB">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1BA1" w14:textId="77777777" w:rsidR="000A0508" w:rsidRDefault="000A0508">
    <w:pPr>
      <w:pStyle w:val="Kopfzeile"/>
    </w:pPr>
    <w:r w:rsidRPr="003A254B">
      <w:rPr>
        <w:noProof/>
      </w:rPr>
      <mc:AlternateContent>
        <mc:Choice Requires="wps">
          <w:drawing>
            <wp:anchor distT="0" distB="0" distL="114300" distR="114300" simplePos="0" relativeHeight="251674624" behindDoc="1" locked="0" layoutInCell="1" allowOverlap="1" wp14:anchorId="093DB5C6" wp14:editId="314BFEE6">
              <wp:simplePos x="0" y="0"/>
              <wp:positionH relativeFrom="column">
                <wp:posOffset>-695113</wp:posOffset>
              </wp:positionH>
              <wp:positionV relativeFrom="margin">
                <wp:posOffset>-642620</wp:posOffset>
              </wp:positionV>
              <wp:extent cx="4017010" cy="457200"/>
              <wp:effectExtent l="0" t="0" r="8890" b="12700"/>
              <wp:wrapNone/>
              <wp:docPr id="1640159995" name="Textfeld 1640159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57BF610B" w14:textId="04298C59" w:rsidR="000A0508" w:rsidRDefault="000A0508" w:rsidP="003A254B">
                          <w:pPr>
                            <w:pStyle w:val="Kopfzeile"/>
                            <w:rPr>
                              <w:rFonts w:ascii="Arial Unicode MS" w:eastAsia="Arial Unicode MS" w:hAnsi="Arial Unicode MS" w:cs="Arial Unicode MS"/>
                              <w:b/>
                              <w:color w:val="BFBFBF"/>
                              <w:sz w:val="14"/>
                              <w:szCs w:val="14"/>
                              <w:lang w:val="en-US"/>
                            </w:rPr>
                          </w:pPr>
                          <w:r w:rsidRPr="00514717">
                            <w:rPr>
                              <w:rFonts w:ascii="Arial Unicode MS" w:eastAsia="Arial Unicode MS" w:hAnsi="Arial Unicode MS" w:cs="Arial Unicode MS"/>
                              <w:b/>
                              <w:lang w:val="en-US"/>
                            </w:rPr>
                            <w:t xml:space="preserve">M1 </w:t>
                          </w:r>
                          <w:r w:rsidRPr="00514717">
                            <w:rPr>
                              <w:rFonts w:ascii="Arial Unicode MS" w:eastAsia="Arial Unicode MS" w:hAnsi="Arial Unicode MS" w:cs="Arial Unicode MS"/>
                              <w:b/>
                              <w:color w:val="BFBFBF"/>
                              <w:sz w:val="14"/>
                              <w:szCs w:val="14"/>
                              <w:lang w:val="en-US"/>
                            </w:rPr>
                            <w:t xml:space="preserve">- Modul 3 – </w:t>
                          </w:r>
                          <w:proofErr w:type="spellStart"/>
                          <w:r w:rsidRPr="00514717">
                            <w:rPr>
                              <w:rFonts w:ascii="Arial Unicode MS" w:eastAsia="Arial Unicode MS" w:hAnsi="Arial Unicode MS" w:cs="Arial Unicode MS"/>
                              <w:b/>
                              <w:color w:val="BFBFBF"/>
                              <w:sz w:val="14"/>
                              <w:szCs w:val="14"/>
                              <w:lang w:val="en-US"/>
                            </w:rPr>
                            <w:t>Niveau</w:t>
                          </w:r>
                          <w:proofErr w:type="spellEnd"/>
                          <w:r w:rsidRPr="00514717">
                            <w:rPr>
                              <w:rFonts w:ascii="Arial Unicode MS" w:eastAsia="Arial Unicode MS" w:hAnsi="Arial Unicode MS" w:cs="Arial Unicode MS"/>
                              <w:b/>
                              <w:color w:val="BFBFBF"/>
                              <w:sz w:val="14"/>
                              <w:szCs w:val="14"/>
                              <w:lang w:val="en-US"/>
                            </w:rPr>
                            <w:t xml:space="preserve"> I</w:t>
                          </w:r>
                          <w:r w:rsidR="00514717" w:rsidRPr="00514717">
                            <w:rPr>
                              <w:rFonts w:ascii="Arial Unicode MS" w:eastAsia="Arial Unicode MS" w:hAnsi="Arial Unicode MS" w:cs="Arial Unicode MS"/>
                              <w:b/>
                              <w:color w:val="BFBFBF"/>
                              <w:sz w:val="14"/>
                              <w:szCs w:val="14"/>
                              <w:lang w:val="en-US"/>
                            </w:rPr>
                            <w:t xml:space="preserve"> </w:t>
                          </w:r>
                          <w:r w:rsidR="00514717">
                            <w:rPr>
                              <w:rFonts w:ascii="Arial Unicode MS" w:eastAsia="Arial Unicode MS" w:hAnsi="Arial Unicode MS" w:cs="Arial Unicode MS"/>
                              <w:b/>
                              <w:color w:val="BFBFBF"/>
                              <w:sz w:val="14"/>
                              <w:szCs w:val="14"/>
                              <w:lang w:val="en-US"/>
                            </w:rPr>
                            <w:t>–</w:t>
                          </w:r>
                          <w:r w:rsidR="00514717" w:rsidRPr="00514717">
                            <w:rPr>
                              <w:rFonts w:ascii="Arial Unicode MS" w:eastAsia="Arial Unicode MS" w:hAnsi="Arial Unicode MS" w:cs="Arial Unicode MS"/>
                              <w:b/>
                              <w:color w:val="BFBFBF"/>
                              <w:sz w:val="14"/>
                              <w:szCs w:val="14"/>
                              <w:lang w:val="en-US"/>
                            </w:rPr>
                            <w:t xml:space="preserve"> V</w:t>
                          </w:r>
                          <w:r w:rsidR="00514717">
                            <w:rPr>
                              <w:rFonts w:ascii="Arial Unicode MS" w:eastAsia="Arial Unicode MS" w:hAnsi="Arial Unicode MS" w:cs="Arial Unicode MS"/>
                              <w:b/>
                              <w:color w:val="BFBFBF"/>
                              <w:sz w:val="14"/>
                              <w:szCs w:val="14"/>
                              <w:lang w:val="en-US"/>
                            </w:rPr>
                            <w:t>ersion B</w:t>
                          </w:r>
                        </w:p>
                        <w:p w14:paraId="33E6DF69" w14:textId="77777777" w:rsidR="00514717" w:rsidRPr="00514717" w:rsidRDefault="00514717" w:rsidP="003A254B">
                          <w:pPr>
                            <w:pStyle w:val="Kopfzeile"/>
                            <w:rPr>
                              <w:rFonts w:ascii="Arial Unicode MS" w:eastAsia="Arial Unicode MS" w:hAnsi="Arial Unicode MS" w:cs="Arial Unicode MS"/>
                              <w:b/>
                              <w:color w:val="BFBFBF"/>
                              <w:sz w:val="14"/>
                              <w:szCs w:val="14"/>
                              <w:lang w:val="en-US"/>
                            </w:rPr>
                          </w:pPr>
                        </w:p>
                        <w:p w14:paraId="63FAD243" w14:textId="77777777" w:rsidR="000A0508" w:rsidRPr="00514717" w:rsidRDefault="000A0508" w:rsidP="003A254B">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DB5C6" id="_x0000_t202" coordsize="21600,21600" o:spt="202" path="m,l,21600r21600,l21600,xe">
              <v:stroke joinstyle="miter"/>
              <v:path gradientshapeok="t" o:connecttype="rect"/>
            </v:shapetype>
            <v:shape id="Textfeld 1640159995" o:spid="_x0000_s1034" type="#_x0000_t202" style="position:absolute;margin-left:-54.75pt;margin-top:-50.6pt;width:316.3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" strokecolor="white">
              <v:textbox>
                <w:txbxContent>
                  <w:p w14:paraId="57BF610B" w14:textId="04298C59" w:rsidR="000A0508" w:rsidRDefault="000A0508" w:rsidP="003A254B">
                    <w:pPr>
                      <w:pStyle w:val="Kopfzeile"/>
                      <w:rPr>
                        <w:rFonts w:ascii="Arial Unicode MS" w:eastAsia="Arial Unicode MS" w:hAnsi="Arial Unicode MS" w:cs="Arial Unicode MS"/>
                        <w:b/>
                        <w:color w:val="BFBFBF"/>
                        <w:sz w:val="14"/>
                        <w:szCs w:val="14"/>
                        <w:lang w:val="en-US"/>
                      </w:rPr>
                    </w:pPr>
                    <w:r w:rsidRPr="00514717">
                      <w:rPr>
                        <w:rFonts w:ascii="Arial Unicode MS" w:eastAsia="Arial Unicode MS" w:hAnsi="Arial Unicode MS" w:cs="Arial Unicode MS"/>
                        <w:b/>
                        <w:lang w:val="en-US"/>
                      </w:rPr>
                      <w:t xml:space="preserve">M1 </w:t>
                    </w:r>
                    <w:r w:rsidRPr="00514717">
                      <w:rPr>
                        <w:rFonts w:ascii="Arial Unicode MS" w:eastAsia="Arial Unicode MS" w:hAnsi="Arial Unicode MS" w:cs="Arial Unicode MS"/>
                        <w:b/>
                        <w:color w:val="BFBFBF"/>
                        <w:sz w:val="14"/>
                        <w:szCs w:val="14"/>
                        <w:lang w:val="en-US"/>
                      </w:rPr>
                      <w:t xml:space="preserve">- Modul 3 – </w:t>
                    </w:r>
                    <w:proofErr w:type="spellStart"/>
                    <w:r w:rsidRPr="00514717">
                      <w:rPr>
                        <w:rFonts w:ascii="Arial Unicode MS" w:eastAsia="Arial Unicode MS" w:hAnsi="Arial Unicode MS" w:cs="Arial Unicode MS"/>
                        <w:b/>
                        <w:color w:val="BFBFBF"/>
                        <w:sz w:val="14"/>
                        <w:szCs w:val="14"/>
                        <w:lang w:val="en-US"/>
                      </w:rPr>
                      <w:t>Niveau</w:t>
                    </w:r>
                    <w:proofErr w:type="spellEnd"/>
                    <w:r w:rsidRPr="00514717">
                      <w:rPr>
                        <w:rFonts w:ascii="Arial Unicode MS" w:eastAsia="Arial Unicode MS" w:hAnsi="Arial Unicode MS" w:cs="Arial Unicode MS"/>
                        <w:b/>
                        <w:color w:val="BFBFBF"/>
                        <w:sz w:val="14"/>
                        <w:szCs w:val="14"/>
                        <w:lang w:val="en-US"/>
                      </w:rPr>
                      <w:t xml:space="preserve"> I</w:t>
                    </w:r>
                    <w:r w:rsidR="00514717" w:rsidRPr="00514717">
                      <w:rPr>
                        <w:rFonts w:ascii="Arial Unicode MS" w:eastAsia="Arial Unicode MS" w:hAnsi="Arial Unicode MS" w:cs="Arial Unicode MS"/>
                        <w:b/>
                        <w:color w:val="BFBFBF"/>
                        <w:sz w:val="14"/>
                        <w:szCs w:val="14"/>
                        <w:lang w:val="en-US"/>
                      </w:rPr>
                      <w:t xml:space="preserve"> </w:t>
                    </w:r>
                    <w:r w:rsidR="00514717">
                      <w:rPr>
                        <w:rFonts w:ascii="Arial Unicode MS" w:eastAsia="Arial Unicode MS" w:hAnsi="Arial Unicode MS" w:cs="Arial Unicode MS"/>
                        <w:b/>
                        <w:color w:val="BFBFBF"/>
                        <w:sz w:val="14"/>
                        <w:szCs w:val="14"/>
                        <w:lang w:val="en-US"/>
                      </w:rPr>
                      <w:t>–</w:t>
                    </w:r>
                    <w:r w:rsidR="00514717" w:rsidRPr="00514717">
                      <w:rPr>
                        <w:rFonts w:ascii="Arial Unicode MS" w:eastAsia="Arial Unicode MS" w:hAnsi="Arial Unicode MS" w:cs="Arial Unicode MS"/>
                        <w:b/>
                        <w:color w:val="BFBFBF"/>
                        <w:sz w:val="14"/>
                        <w:szCs w:val="14"/>
                        <w:lang w:val="en-US"/>
                      </w:rPr>
                      <w:t xml:space="preserve"> V</w:t>
                    </w:r>
                    <w:r w:rsidR="00514717">
                      <w:rPr>
                        <w:rFonts w:ascii="Arial Unicode MS" w:eastAsia="Arial Unicode MS" w:hAnsi="Arial Unicode MS" w:cs="Arial Unicode MS"/>
                        <w:b/>
                        <w:color w:val="BFBFBF"/>
                        <w:sz w:val="14"/>
                        <w:szCs w:val="14"/>
                        <w:lang w:val="en-US"/>
                      </w:rPr>
                      <w:t>ersion B</w:t>
                    </w:r>
                  </w:p>
                  <w:p w14:paraId="33E6DF69" w14:textId="77777777" w:rsidR="00514717" w:rsidRPr="00514717" w:rsidRDefault="00514717" w:rsidP="003A254B">
                    <w:pPr>
                      <w:pStyle w:val="Kopfzeile"/>
                      <w:rPr>
                        <w:rFonts w:ascii="Arial Unicode MS" w:eastAsia="Arial Unicode MS" w:hAnsi="Arial Unicode MS" w:cs="Arial Unicode MS"/>
                        <w:b/>
                        <w:color w:val="BFBFBF"/>
                        <w:sz w:val="14"/>
                        <w:szCs w:val="14"/>
                        <w:lang w:val="en-US"/>
                      </w:rPr>
                    </w:pPr>
                  </w:p>
                  <w:p w14:paraId="63FAD243" w14:textId="77777777" w:rsidR="000A0508" w:rsidRPr="00514717" w:rsidRDefault="000A0508" w:rsidP="003A254B">
                    <w:pPr>
                      <w:rPr>
                        <w:lang w:val="en-US"/>
                      </w:rPr>
                    </w:pPr>
                  </w:p>
                </w:txbxContent>
              </v:textbox>
              <w10:wrap anchory="margin"/>
            </v:shape>
          </w:pict>
        </mc:Fallback>
      </mc:AlternateContent>
    </w:r>
    <w:r w:rsidRPr="003A254B">
      <w:rPr>
        <w:noProof/>
      </w:rPr>
      <w:drawing>
        <wp:anchor distT="0" distB="0" distL="114300" distR="114300" simplePos="0" relativeHeight="251675648" behindDoc="1" locked="0" layoutInCell="1" allowOverlap="1" wp14:anchorId="20DCAE5E" wp14:editId="4D1A0551">
          <wp:simplePos x="0" y="0"/>
          <wp:positionH relativeFrom="column">
            <wp:posOffset>5098415</wp:posOffset>
          </wp:positionH>
          <wp:positionV relativeFrom="paragraph">
            <wp:posOffset>-319612</wp:posOffset>
          </wp:positionV>
          <wp:extent cx="1371600" cy="495300"/>
          <wp:effectExtent l="0" t="0" r="0" b="0"/>
          <wp:wrapNone/>
          <wp:docPr id="1390614684" name="Grafik 139061468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511E" w14:textId="792235F4" w:rsidR="00646CA8" w:rsidRDefault="00514717">
    <w:pPr>
      <w:pStyle w:val="Kopfzeile"/>
    </w:pPr>
    <w:r w:rsidRPr="003A254B">
      <w:rPr>
        <w:noProof/>
      </w:rPr>
      <mc:AlternateContent>
        <mc:Choice Requires="wps">
          <w:drawing>
            <wp:anchor distT="0" distB="0" distL="114300" distR="114300" simplePos="0" relativeHeight="251680768" behindDoc="1" locked="0" layoutInCell="1" allowOverlap="1" wp14:anchorId="4CC3672F" wp14:editId="135B2C00">
              <wp:simplePos x="0" y="0"/>
              <wp:positionH relativeFrom="column">
                <wp:posOffset>-695748</wp:posOffset>
              </wp:positionH>
              <wp:positionV relativeFrom="margin">
                <wp:posOffset>-642620</wp:posOffset>
              </wp:positionV>
              <wp:extent cx="4017010" cy="457200"/>
              <wp:effectExtent l="0" t="0" r="8890" b="12700"/>
              <wp:wrapNone/>
              <wp:docPr id="2134883730" name="Textfeld 2134883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34F55999" w14:textId="74BB1402" w:rsidR="00646CA8" w:rsidRPr="00D11DEB" w:rsidRDefault="00646CA8"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D41C52">
                            <w:rPr>
                              <w:rFonts w:ascii="Arial Unicode MS" w:eastAsia="Arial Unicode MS" w:hAnsi="Arial Unicode MS" w:cs="Arial Unicode MS"/>
                              <w:b/>
                            </w:rPr>
                            <w:t>2</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437B0771" w14:textId="77777777" w:rsidR="00646CA8" w:rsidRPr="00D11DEB" w:rsidRDefault="00646CA8"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3672F" id="_x0000_t202" coordsize="21600,21600" o:spt="202" path="m,l,21600r21600,l21600,xe">
              <v:stroke joinstyle="miter"/>
              <v:path gradientshapeok="t" o:connecttype="rect"/>
            </v:shapetype>
            <v:shape id="Textfeld 2134883730" o:spid="_x0000_s1035" type="#_x0000_t202" style="position:absolute;margin-left:-54.8pt;margin-top:-50.6pt;width:316.3pt;height:3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" strokecolor="white">
              <v:textbox>
                <w:txbxContent>
                  <w:p w14:paraId="34F55999" w14:textId="74BB1402" w:rsidR="00646CA8" w:rsidRPr="00D11DEB" w:rsidRDefault="00646CA8"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D41C52">
                      <w:rPr>
                        <w:rFonts w:ascii="Arial Unicode MS" w:eastAsia="Arial Unicode MS" w:hAnsi="Arial Unicode MS" w:cs="Arial Unicode MS"/>
                        <w:b/>
                      </w:rPr>
                      <w:t>2</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437B0771" w14:textId="77777777" w:rsidR="00646CA8" w:rsidRPr="00D11DEB" w:rsidRDefault="00646CA8" w:rsidP="003A254B"/>
                </w:txbxContent>
              </v:textbox>
              <w10:wrap anchory="margin"/>
            </v:shape>
          </w:pict>
        </mc:Fallback>
      </mc:AlternateContent>
    </w:r>
    <w:r w:rsidR="00646CA8" w:rsidRPr="003A254B">
      <w:rPr>
        <w:noProof/>
      </w:rPr>
      <w:drawing>
        <wp:anchor distT="0" distB="0" distL="114300" distR="114300" simplePos="0" relativeHeight="251681792" behindDoc="1" locked="0" layoutInCell="1" allowOverlap="1" wp14:anchorId="375570F0" wp14:editId="307CC482">
          <wp:simplePos x="0" y="0"/>
          <wp:positionH relativeFrom="column">
            <wp:posOffset>8374353</wp:posOffset>
          </wp:positionH>
          <wp:positionV relativeFrom="paragraph">
            <wp:posOffset>-343259</wp:posOffset>
          </wp:positionV>
          <wp:extent cx="1371600" cy="495300"/>
          <wp:effectExtent l="0" t="0" r="0" b="0"/>
          <wp:wrapNone/>
          <wp:docPr id="2074545071" name="Grafik 207454507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183C" w14:textId="77777777" w:rsidR="00B211A2" w:rsidRDefault="00B211A2">
    <w:pPr>
      <w:pStyle w:val="Kopfzeile"/>
    </w:pPr>
    <w:r w:rsidRPr="003A254B">
      <w:rPr>
        <w:noProof/>
      </w:rPr>
      <mc:AlternateContent>
        <mc:Choice Requires="wps">
          <w:drawing>
            <wp:anchor distT="0" distB="0" distL="114300" distR="114300" simplePos="0" relativeHeight="251668480" behindDoc="1" locked="0" layoutInCell="1" allowOverlap="1" wp14:anchorId="001264B5" wp14:editId="5CAE1BFD">
              <wp:simplePos x="0" y="0"/>
              <wp:positionH relativeFrom="column">
                <wp:posOffset>-712913</wp:posOffset>
              </wp:positionH>
              <wp:positionV relativeFrom="margin">
                <wp:posOffset>-642900</wp:posOffset>
              </wp:positionV>
              <wp:extent cx="4017010" cy="457200"/>
              <wp:effectExtent l="0" t="0" r="8890" b="12700"/>
              <wp:wrapNone/>
              <wp:docPr id="1893748443" name="Textfeld 1893748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10ED413E" w14:textId="62379119" w:rsidR="00B211A2" w:rsidRPr="00D11DEB" w:rsidRDefault="00B211A2"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D41C52">
                            <w:rPr>
                              <w:rFonts w:ascii="Arial Unicode MS" w:eastAsia="Arial Unicode MS" w:hAnsi="Arial Unicode MS" w:cs="Arial Unicode MS"/>
                              <w:b/>
                            </w:rPr>
                            <w:t>3</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1F2D48">
                            <w:rPr>
                              <w:rFonts w:ascii="Arial Unicode MS" w:eastAsia="Arial Unicode MS" w:hAnsi="Arial Unicode MS" w:cs="Arial Unicode MS"/>
                              <w:b/>
                              <w:color w:val="BFBFBF"/>
                              <w:sz w:val="14"/>
                              <w:szCs w:val="14"/>
                            </w:rPr>
                            <w:t xml:space="preserve"> – Version B</w:t>
                          </w:r>
                        </w:p>
                        <w:p w14:paraId="78ECB36C" w14:textId="77777777" w:rsidR="00B211A2" w:rsidRPr="00D11DEB" w:rsidRDefault="00B211A2"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264B5" id="_x0000_t202" coordsize="21600,21600" o:spt="202" path="m,l,21600r21600,l21600,xe">
              <v:stroke joinstyle="miter"/>
              <v:path gradientshapeok="t" o:connecttype="rect"/>
            </v:shapetype>
            <v:shape id="Textfeld 1893748443" o:spid="_x0000_s1036" type="#_x0000_t202" style="position:absolute;margin-left:-56.15pt;margin-top:-50.6pt;width:316.3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" strokecolor="white">
              <v:textbox>
                <w:txbxContent>
                  <w:p w14:paraId="10ED413E" w14:textId="62379119" w:rsidR="00B211A2" w:rsidRPr="00D11DEB" w:rsidRDefault="00B211A2"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D41C52">
                      <w:rPr>
                        <w:rFonts w:ascii="Arial Unicode MS" w:eastAsia="Arial Unicode MS" w:hAnsi="Arial Unicode MS" w:cs="Arial Unicode MS"/>
                        <w:b/>
                      </w:rPr>
                      <w:t>3</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1F2D48">
                      <w:rPr>
                        <w:rFonts w:ascii="Arial Unicode MS" w:eastAsia="Arial Unicode MS" w:hAnsi="Arial Unicode MS" w:cs="Arial Unicode MS"/>
                        <w:b/>
                        <w:color w:val="BFBFBF"/>
                        <w:sz w:val="14"/>
                        <w:szCs w:val="14"/>
                      </w:rPr>
                      <w:t xml:space="preserve"> – Version B</w:t>
                    </w:r>
                  </w:p>
                  <w:p w14:paraId="78ECB36C" w14:textId="77777777" w:rsidR="00B211A2" w:rsidRPr="00D11DEB" w:rsidRDefault="00B211A2" w:rsidP="003A254B"/>
                </w:txbxContent>
              </v:textbox>
              <w10:wrap anchory="margin"/>
            </v:shape>
          </w:pict>
        </mc:Fallback>
      </mc:AlternateContent>
    </w:r>
    <w:r w:rsidRPr="003A254B">
      <w:rPr>
        <w:noProof/>
      </w:rPr>
      <w:drawing>
        <wp:anchor distT="0" distB="0" distL="114300" distR="114300" simplePos="0" relativeHeight="251669504" behindDoc="1" locked="0" layoutInCell="1" allowOverlap="1" wp14:anchorId="1E74A782" wp14:editId="7C4AEB3B">
          <wp:simplePos x="0" y="0"/>
          <wp:positionH relativeFrom="column">
            <wp:posOffset>5098415</wp:posOffset>
          </wp:positionH>
          <wp:positionV relativeFrom="paragraph">
            <wp:posOffset>-319612</wp:posOffset>
          </wp:positionV>
          <wp:extent cx="1371600" cy="495300"/>
          <wp:effectExtent l="0" t="0" r="0" b="0"/>
          <wp:wrapNone/>
          <wp:docPr id="1696834360" name="Grafik 169683436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43C7" w14:textId="77777777" w:rsidR="00442273" w:rsidRDefault="00442273">
    <w:pPr>
      <w:pStyle w:val="Kopfzeile"/>
    </w:pPr>
    <w:r w:rsidRPr="003A254B">
      <w:rPr>
        <w:noProof/>
      </w:rPr>
      <mc:AlternateContent>
        <mc:Choice Requires="wps">
          <w:drawing>
            <wp:anchor distT="0" distB="0" distL="114300" distR="114300" simplePos="0" relativeHeight="251677696" behindDoc="1" locked="0" layoutInCell="1" allowOverlap="1" wp14:anchorId="770AD798" wp14:editId="6CA0DD5B">
              <wp:simplePos x="0" y="0"/>
              <wp:positionH relativeFrom="column">
                <wp:posOffset>-695113</wp:posOffset>
              </wp:positionH>
              <wp:positionV relativeFrom="margin">
                <wp:posOffset>-642620</wp:posOffset>
              </wp:positionV>
              <wp:extent cx="4017010" cy="457200"/>
              <wp:effectExtent l="0" t="0" r="8890" b="12700"/>
              <wp:wrapNone/>
              <wp:docPr id="929033517" name="Textfeld 929033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5D128479" w14:textId="1594FEDA" w:rsidR="00442273" w:rsidRPr="00D11DEB" w:rsidRDefault="00442273"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F05BD9">
                            <w:rPr>
                              <w:rFonts w:ascii="Arial Unicode MS" w:eastAsia="Arial Unicode MS" w:hAnsi="Arial Unicode MS" w:cs="Arial Unicode MS"/>
                              <w:b/>
                            </w:rPr>
                            <w:t>4</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2A71006F" w14:textId="77777777" w:rsidR="00442273" w:rsidRPr="00D11DEB" w:rsidRDefault="00442273"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AD798" id="_x0000_t202" coordsize="21600,21600" o:spt="202" path="m,l,21600r21600,l21600,xe">
              <v:stroke joinstyle="miter"/>
              <v:path gradientshapeok="t" o:connecttype="rect"/>
            </v:shapetype>
            <v:shape id="Textfeld 929033517" o:spid="_x0000_s1037" type="#_x0000_t202" style="position:absolute;margin-left:-54.75pt;margin-top:-50.6pt;width:316.3pt;height: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" strokecolor="white">
              <v:textbox>
                <w:txbxContent>
                  <w:p w14:paraId="5D128479" w14:textId="1594FEDA" w:rsidR="00442273" w:rsidRPr="00D11DEB" w:rsidRDefault="00442273"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w:t>
                    </w:r>
                    <w:r w:rsidR="00F05BD9">
                      <w:rPr>
                        <w:rFonts w:ascii="Arial Unicode MS" w:eastAsia="Arial Unicode MS" w:hAnsi="Arial Unicode MS" w:cs="Arial Unicode MS"/>
                        <w:b/>
                      </w:rPr>
                      <w:t>4</w:t>
                    </w:r>
                    <w:r w:rsidRPr="00D11DEB">
                      <w:rPr>
                        <w:rFonts w:ascii="Arial Unicode MS" w:eastAsia="Arial Unicode MS" w:hAnsi="Arial Unicode MS" w:cs="Arial Unicode MS"/>
                        <w:b/>
                      </w:rPr>
                      <w:t xml:space="preserve"> </w:t>
                    </w:r>
                    <w:r w:rsidRPr="00D11DEB">
                      <w:rPr>
                        <w:rFonts w:ascii="Arial Unicode MS" w:eastAsia="Arial Unicode MS" w:hAnsi="Arial Unicode MS" w:cs="Arial Unicode MS"/>
                        <w:b/>
                        <w:color w:val="BFBFBF"/>
                        <w:sz w:val="14"/>
                        <w:szCs w:val="14"/>
                      </w:rPr>
                      <w:t xml:space="preserve">- Modul </w:t>
                    </w:r>
                    <w:r>
                      <w:rPr>
                        <w:rFonts w:ascii="Arial Unicode MS" w:eastAsia="Arial Unicode MS" w:hAnsi="Arial Unicode MS" w:cs="Arial Unicode MS"/>
                        <w:b/>
                        <w:color w:val="BFBFBF"/>
                        <w:sz w:val="14"/>
                        <w:szCs w:val="14"/>
                      </w:rPr>
                      <w:t>3</w:t>
                    </w:r>
                    <w:r w:rsidRPr="00D11DEB">
                      <w:rPr>
                        <w:rFonts w:ascii="Arial Unicode MS" w:eastAsia="Arial Unicode MS" w:hAnsi="Arial Unicode MS" w:cs="Arial Unicode MS"/>
                        <w:b/>
                        <w:color w:val="BFBFBF"/>
                        <w:sz w:val="14"/>
                        <w:szCs w:val="14"/>
                      </w:rPr>
                      <w:t xml:space="preserve"> – Niveau </w:t>
                    </w:r>
                    <w:r>
                      <w:rPr>
                        <w:rFonts w:ascii="Arial Unicode MS" w:eastAsia="Arial Unicode MS" w:hAnsi="Arial Unicode MS" w:cs="Arial Unicode MS"/>
                        <w:b/>
                        <w:color w:val="BFBFBF"/>
                        <w:sz w:val="14"/>
                        <w:szCs w:val="14"/>
                      </w:rPr>
                      <w:t>I</w:t>
                    </w:r>
                    <w:r w:rsidR="00514717">
                      <w:rPr>
                        <w:rFonts w:ascii="Arial Unicode MS" w:eastAsia="Arial Unicode MS" w:hAnsi="Arial Unicode MS" w:cs="Arial Unicode MS"/>
                        <w:b/>
                        <w:color w:val="BFBFBF"/>
                        <w:sz w:val="14"/>
                        <w:szCs w:val="14"/>
                      </w:rPr>
                      <w:t xml:space="preserve"> – Version B</w:t>
                    </w:r>
                  </w:p>
                  <w:p w14:paraId="2A71006F" w14:textId="77777777" w:rsidR="00442273" w:rsidRPr="00D11DEB" w:rsidRDefault="00442273" w:rsidP="003A254B"/>
                </w:txbxContent>
              </v:textbox>
              <w10:wrap anchory="margin"/>
            </v:shape>
          </w:pict>
        </mc:Fallback>
      </mc:AlternateContent>
    </w:r>
    <w:r w:rsidRPr="003A254B">
      <w:rPr>
        <w:noProof/>
      </w:rPr>
      <w:drawing>
        <wp:anchor distT="0" distB="0" distL="114300" distR="114300" simplePos="0" relativeHeight="251678720" behindDoc="1" locked="0" layoutInCell="1" allowOverlap="1" wp14:anchorId="2959CA2C" wp14:editId="74ADB566">
          <wp:simplePos x="0" y="0"/>
          <wp:positionH relativeFrom="column">
            <wp:posOffset>5098415</wp:posOffset>
          </wp:positionH>
          <wp:positionV relativeFrom="paragraph">
            <wp:posOffset>-319612</wp:posOffset>
          </wp:positionV>
          <wp:extent cx="1371600" cy="495300"/>
          <wp:effectExtent l="0" t="0" r="0" b="0"/>
          <wp:wrapNone/>
          <wp:docPr id="1641100498" name="Grafik 1641100498"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435322152">
    <w:abstractNumId w:val="1"/>
  </w:num>
  <w:num w:numId="2" w16cid:durableId="735081795">
    <w:abstractNumId w:val="2"/>
  </w:num>
  <w:num w:numId="3" w16cid:durableId="1479373576">
    <w:abstractNumId w:val="5"/>
  </w:num>
  <w:num w:numId="4" w16cid:durableId="1011377210">
    <w:abstractNumId w:val="0"/>
  </w:num>
  <w:num w:numId="5" w16cid:durableId="669722885">
    <w:abstractNumId w:val="3"/>
  </w:num>
  <w:num w:numId="6" w16cid:durableId="911737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566C8"/>
    <w:rsid w:val="000965CF"/>
    <w:rsid w:val="000A0508"/>
    <w:rsid w:val="000E372D"/>
    <w:rsid w:val="001049E3"/>
    <w:rsid w:val="001E5294"/>
    <w:rsid w:val="001F2D48"/>
    <w:rsid w:val="00240DF5"/>
    <w:rsid w:val="00246219"/>
    <w:rsid w:val="00267840"/>
    <w:rsid w:val="0028620B"/>
    <w:rsid w:val="002B16B9"/>
    <w:rsid w:val="00315217"/>
    <w:rsid w:val="00345499"/>
    <w:rsid w:val="003737BD"/>
    <w:rsid w:val="003A254B"/>
    <w:rsid w:val="003A6C39"/>
    <w:rsid w:val="00435D44"/>
    <w:rsid w:val="004418E5"/>
    <w:rsid w:val="00441E6F"/>
    <w:rsid w:val="00442273"/>
    <w:rsid w:val="00447AC0"/>
    <w:rsid w:val="00450FB7"/>
    <w:rsid w:val="00482534"/>
    <w:rsid w:val="004A2683"/>
    <w:rsid w:val="00514717"/>
    <w:rsid w:val="005278F7"/>
    <w:rsid w:val="00545BB0"/>
    <w:rsid w:val="00555C6F"/>
    <w:rsid w:val="00587A04"/>
    <w:rsid w:val="005B5458"/>
    <w:rsid w:val="00600DFF"/>
    <w:rsid w:val="00646CA8"/>
    <w:rsid w:val="006A207F"/>
    <w:rsid w:val="006F46AC"/>
    <w:rsid w:val="00743914"/>
    <w:rsid w:val="00747DC8"/>
    <w:rsid w:val="007B3EFA"/>
    <w:rsid w:val="007D0EF7"/>
    <w:rsid w:val="007D5FCC"/>
    <w:rsid w:val="00836683"/>
    <w:rsid w:val="00852559"/>
    <w:rsid w:val="00861073"/>
    <w:rsid w:val="008655A1"/>
    <w:rsid w:val="008A33AD"/>
    <w:rsid w:val="008A7D0D"/>
    <w:rsid w:val="008D6F4B"/>
    <w:rsid w:val="008E597A"/>
    <w:rsid w:val="008F18FA"/>
    <w:rsid w:val="00923AFA"/>
    <w:rsid w:val="00935135"/>
    <w:rsid w:val="009B14C2"/>
    <w:rsid w:val="00A366AB"/>
    <w:rsid w:val="00A6135C"/>
    <w:rsid w:val="00A653B3"/>
    <w:rsid w:val="00AA2066"/>
    <w:rsid w:val="00AE0890"/>
    <w:rsid w:val="00B211A2"/>
    <w:rsid w:val="00B5460A"/>
    <w:rsid w:val="00B70A8C"/>
    <w:rsid w:val="00B81209"/>
    <w:rsid w:val="00BD57B0"/>
    <w:rsid w:val="00BF137A"/>
    <w:rsid w:val="00C20243"/>
    <w:rsid w:val="00C70719"/>
    <w:rsid w:val="00C83E26"/>
    <w:rsid w:val="00CA27C9"/>
    <w:rsid w:val="00D10197"/>
    <w:rsid w:val="00D25E24"/>
    <w:rsid w:val="00D35FCB"/>
    <w:rsid w:val="00D41C52"/>
    <w:rsid w:val="00D506A9"/>
    <w:rsid w:val="00DA492B"/>
    <w:rsid w:val="00DC39FA"/>
    <w:rsid w:val="00DF0B39"/>
    <w:rsid w:val="00DF0EA0"/>
    <w:rsid w:val="00E27A80"/>
    <w:rsid w:val="00E4345E"/>
    <w:rsid w:val="00E43D48"/>
    <w:rsid w:val="00E75C47"/>
    <w:rsid w:val="00E84E47"/>
    <w:rsid w:val="00E87A88"/>
    <w:rsid w:val="00EF5D61"/>
    <w:rsid w:val="00F05BD9"/>
    <w:rsid w:val="00F1235F"/>
    <w:rsid w:val="00F24537"/>
    <w:rsid w:val="00F570B9"/>
    <w:rsid w:val="00FC2490"/>
    <w:rsid w:val="00FE2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 w:type="table" w:styleId="Tabellenraster">
    <w:name w:val="Table Grid"/>
    <w:basedOn w:val="NormaleTabelle"/>
    <w:uiPriority w:val="39"/>
    <w:rsid w:val="00B211A2"/>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B211A2"/>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B211A2"/>
    <w:rPr>
      <w:kern w:val="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mithellemGitternetz">
    <w:name w:val="Grid Table Light"/>
    <w:basedOn w:val="NormaleTabelle"/>
    <w:uiPriority w:val="40"/>
    <w:rsid w:val="00B211A2"/>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unotentext">
    <w:name w:val="footnote text"/>
    <w:basedOn w:val="Standard"/>
    <w:link w:val="FunotentextZchn"/>
    <w:uiPriority w:val="99"/>
    <w:semiHidden/>
    <w:unhideWhenUsed/>
    <w:rsid w:val="00B211A2"/>
    <w:rPr>
      <w:rFonts w:cs="Mangal"/>
      <w:sz w:val="20"/>
      <w:szCs w:val="18"/>
    </w:rPr>
  </w:style>
  <w:style w:type="character" w:customStyle="1" w:styleId="FunotentextZchn">
    <w:name w:val="Fußnotentext Zchn"/>
    <w:basedOn w:val="Absatz-Standardschriftart"/>
    <w:link w:val="Funotentext"/>
    <w:uiPriority w:val="99"/>
    <w:semiHidden/>
    <w:rsid w:val="00B211A2"/>
    <w:rPr>
      <w:rFonts w:ascii="Times New Roman" w:eastAsia="SimSun" w:hAnsi="Times New Roman" w:cs="Mangal"/>
      <w:kern w:val="2"/>
      <w:sz w:val="20"/>
      <w:szCs w:val="18"/>
      <w:lang w:eastAsia="zh-CN" w:bidi="hi-IN"/>
    </w:rPr>
  </w:style>
  <w:style w:type="paragraph" w:styleId="Beschriftung">
    <w:name w:val="caption"/>
    <w:basedOn w:val="Standard"/>
    <w:next w:val="Standard"/>
    <w:uiPriority w:val="35"/>
    <w:unhideWhenUsed/>
    <w:qFormat/>
    <w:rsid w:val="00B211A2"/>
    <w:pPr>
      <w:spacing w:after="200"/>
    </w:pPr>
    <w:rPr>
      <w:rFonts w:cs="Mangal"/>
      <w:i/>
      <w:iCs/>
      <w:color w:val="44546A" w:themeColor="text2"/>
      <w:sz w:val="18"/>
      <w:szCs w:val="16"/>
    </w:rPr>
  </w:style>
  <w:style w:type="character" w:styleId="Funotenzeichen">
    <w:name w:val="footnote reference"/>
    <w:basedOn w:val="Absatz-Standardschriftart"/>
    <w:uiPriority w:val="99"/>
    <w:semiHidden/>
    <w:unhideWhenUsed/>
    <w:rsid w:val="00B211A2"/>
    <w:rPr>
      <w:vertAlign w:val="superscript"/>
    </w:rPr>
  </w:style>
  <w:style w:type="character" w:styleId="Zeilennummer">
    <w:name w:val="line number"/>
    <w:basedOn w:val="Absatz-Standardschriftart"/>
    <w:uiPriority w:val="99"/>
    <w:semiHidden/>
    <w:unhideWhenUsed/>
    <w:rsid w:val="00B211A2"/>
  </w:style>
  <w:style w:type="character" w:styleId="Hyperlink">
    <w:name w:val="Hyperlink"/>
    <w:basedOn w:val="Absatz-Standardschriftart"/>
    <w:uiPriority w:val="99"/>
    <w:unhideWhenUsed/>
    <w:rsid w:val="00B211A2"/>
    <w:rPr>
      <w:color w:val="0563C1" w:themeColor="hyperlink"/>
      <w:u w:val="single"/>
    </w:rPr>
  </w:style>
  <w:style w:type="character" w:styleId="NichtaufgelsteErwhnung">
    <w:name w:val="Unresolved Mention"/>
    <w:basedOn w:val="Absatz-Standardschriftart"/>
    <w:uiPriority w:val="99"/>
    <w:semiHidden/>
    <w:unhideWhenUsed/>
    <w:rsid w:val="00B211A2"/>
    <w:rPr>
      <w:color w:val="605E5C"/>
      <w:shd w:val="clear" w:color="auto" w:fill="E1DFDD"/>
    </w:rPr>
  </w:style>
  <w:style w:type="character" w:styleId="BesuchterLink">
    <w:name w:val="FollowedHyperlink"/>
    <w:basedOn w:val="Absatz-Standardschriftart"/>
    <w:uiPriority w:val="99"/>
    <w:semiHidden/>
    <w:unhideWhenUsed/>
    <w:rsid w:val="00C20243"/>
    <w:rPr>
      <w:color w:val="954F72" w:themeColor="followedHyperlink"/>
      <w:u w:val="single"/>
    </w:rPr>
  </w:style>
  <w:style w:type="paragraph" w:styleId="Listenabsatz">
    <w:name w:val="List Paragraph"/>
    <w:basedOn w:val="Standard"/>
    <w:uiPriority w:val="34"/>
    <w:qFormat/>
    <w:rsid w:val="00E4345E"/>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Dn6ruFW8kMM&amp;t=1s" TargetMode="External"/><Relationship Id="rId18" Type="http://schemas.openxmlformats.org/officeDocument/2006/relationships/hyperlink" Target="https://www.landtagswahl-bw.de/wahlablauf" TargetMode="External"/><Relationship Id="rId26" Type="http://schemas.openxmlformats.org/officeDocument/2006/relationships/image" Target="media/image8.png"/><Relationship Id="rId21" Type="http://schemas.openxmlformats.org/officeDocument/2006/relationships/hyperlink" Target="https://www.br.de/bundestagswahl/was-in-der-wahlkabine-erlaubt-ist-100.html" TargetMode="External"/><Relationship Id="rId34" Type="http://schemas.openxmlformats.org/officeDocument/2006/relationships/hyperlink" Target="https://www.landtagswahl-bw.de/wahlrecht" TargetMode="External"/><Relationship Id="rId7" Type="http://schemas.openxmlformats.org/officeDocument/2006/relationships/endnotes" Target="endnotes.xml"/><Relationship Id="rId12" Type="http://schemas.openxmlformats.org/officeDocument/2006/relationships/hyperlink" Target="https://www.youtube.com/watch?v=Dn6ruFW8kMM&amp;t=1s" TargetMode="External"/><Relationship Id="rId17" Type="http://schemas.openxmlformats.org/officeDocument/2006/relationships/header" Target="header2.xml"/><Relationship Id="rId25" Type="http://schemas.openxmlformats.org/officeDocument/2006/relationships/image" Target="media/image7.png"/><Relationship Id="rId33" Type="http://schemas.openxmlformats.org/officeDocument/2006/relationships/hyperlink" Target="https://www.statistik-bw.de/fileadmin/user_upload/medien/bilder/Kartografie/88322601A.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jpeg"/><Relationship Id="rId29" Type="http://schemas.openxmlformats.org/officeDocument/2006/relationships/hyperlink" Target="https://www.landtagswahl-bw.de/musterstimmzett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3.xml"/><Relationship Id="rId32" Type="http://schemas.openxmlformats.org/officeDocument/2006/relationships/hyperlink" Target="https://www.statistik-bw.de/fileadmin/user_upload/medien/bilder/Kartografie/88322601A.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bundeswahlleiterin.de/service/glossar/u/ungueltiger-stimmzettel.html" TargetMode="External"/><Relationship Id="rId28" Type="http://schemas.openxmlformats.org/officeDocument/2006/relationships/image" Target="media/image10.png"/><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www.landtagswahl-bw.de/wahlablauf" TargetMode="External"/><Relationship Id="rId31"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https://www.br.de/bundestagswahl/was-in-der-wahlkabine-erlaubt-ist-100.html" TargetMode="External"/><Relationship Id="rId27" Type="http://schemas.openxmlformats.org/officeDocument/2006/relationships/image" Target="media/image9.png"/><Relationship Id="rId30" Type="http://schemas.openxmlformats.org/officeDocument/2006/relationships/hyperlink" Target="https://www.landtagswahl-bw.de/musterstimmzettel" TargetMode="External"/><Relationship Id="rId35" Type="http://schemas.openxmlformats.org/officeDocument/2006/relationships/header" Target="header4.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0B475-B498-4CC8-A874-627B8905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1183</Words>
  <Characters>7458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43</cp:revision>
  <dcterms:created xsi:type="dcterms:W3CDTF">2025-10-30T14:01:00Z</dcterms:created>
  <dcterms:modified xsi:type="dcterms:W3CDTF">2025-11-18T11:04:00Z</dcterms:modified>
</cp:coreProperties>
</file>