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2CC2C" w14:textId="77777777" w:rsidR="00FF17E6" w:rsidRDefault="00FF17E6" w:rsidP="007B31FF"/>
    <w:p w14:paraId="23576337" w14:textId="67843EA6" w:rsidR="00EA0F05" w:rsidRPr="00EA0F05" w:rsidRDefault="00EA0F05" w:rsidP="00EA0F05">
      <w:pPr>
        <w:rPr>
          <w:rFonts w:ascii="Arial" w:hAnsi="Arial" w:cs="Arial"/>
          <w:b/>
          <w:color w:val="000000" w:themeColor="text1"/>
          <w:sz w:val="22"/>
          <w:szCs w:val="22"/>
        </w:rPr>
      </w:pPr>
      <w:r w:rsidRPr="00EA0F05">
        <w:rPr>
          <w:rFonts w:ascii="Arial" w:hAnsi="Arial" w:cs="Arial"/>
          <w:color w:val="000000" w:themeColor="text1"/>
          <w:sz w:val="22"/>
          <w:szCs w:val="22"/>
        </w:rPr>
        <w:t xml:space="preserve">Hinweise für die Lehrkraft: </w:t>
      </w:r>
      <w:r w:rsidRPr="00EA0F05">
        <w:rPr>
          <w:rFonts w:ascii="Arial" w:hAnsi="Arial" w:cs="Arial"/>
          <w:b/>
          <w:color w:val="000000" w:themeColor="text1"/>
          <w:sz w:val="22"/>
          <w:szCs w:val="22"/>
        </w:rPr>
        <w:t>Unterrichtsverlauf und methodisch-didaktische Hinweise</w:t>
      </w:r>
    </w:p>
    <w:p w14:paraId="6A85EAED" w14:textId="77777777" w:rsidR="00EA0F05" w:rsidRPr="00EA0F05" w:rsidRDefault="00EA0F05" w:rsidP="00EA0F05">
      <w:pPr>
        <w:rPr>
          <w:rFonts w:ascii="Arial" w:hAnsi="Arial" w:cs="Arial"/>
          <w:b/>
          <w:color w:val="000000" w:themeColor="text1"/>
          <w:sz w:val="22"/>
          <w:szCs w:val="22"/>
        </w:rPr>
      </w:pPr>
    </w:p>
    <w:p w14:paraId="62B1B735" w14:textId="77777777" w:rsidR="00EA0F05" w:rsidRPr="00EA0F05" w:rsidRDefault="00EA0F05" w:rsidP="00EA0F05">
      <w:pPr>
        <w:pStyle w:val="EinfAbs"/>
        <w:suppressAutoHyphens/>
        <w:spacing w:before="57"/>
        <w:rPr>
          <w:rFonts w:ascii="Arial" w:hAnsi="Arial" w:cs="Arial"/>
          <w:i/>
          <w:iCs/>
          <w:color w:val="000000" w:themeColor="text1"/>
          <w:sz w:val="22"/>
          <w:szCs w:val="22"/>
        </w:rPr>
      </w:pPr>
      <w:r w:rsidRPr="00EA0F05">
        <w:rPr>
          <w:rFonts w:ascii="Arial" w:hAnsi="Arial" w:cs="Arial"/>
          <w:b/>
          <w:bCs/>
          <w:i/>
          <w:iCs/>
          <w:color w:val="000000" w:themeColor="text1"/>
          <w:sz w:val="22"/>
          <w:szCs w:val="22"/>
        </w:rPr>
        <w:t>HINWEIS:</w:t>
      </w:r>
      <w:r w:rsidRPr="00EA0F05">
        <w:rPr>
          <w:rFonts w:ascii="Arial" w:hAnsi="Arial" w:cs="Arial"/>
          <w:color w:val="000000" w:themeColor="text1"/>
          <w:sz w:val="22"/>
          <w:szCs w:val="22"/>
        </w:rPr>
        <w:t xml:space="preserve"> </w:t>
      </w:r>
      <w:r w:rsidRPr="00EA0F05">
        <w:rPr>
          <w:rFonts w:ascii="Arial" w:hAnsi="Arial" w:cs="Arial"/>
          <w:i/>
          <w:iCs/>
          <w:color w:val="000000" w:themeColor="text1"/>
          <w:sz w:val="22"/>
          <w:szCs w:val="22"/>
        </w:rPr>
        <w:t>Zur Vorbereitung der Unterrichtseinheit werden die SuS aufgefordert, Fotos von Wahlplakaten in den Unterricht mitzubringen.</w:t>
      </w:r>
    </w:p>
    <w:p w14:paraId="4BFE34E6" w14:textId="77777777" w:rsidR="00EA0F05" w:rsidRPr="00EA0F05" w:rsidRDefault="00EA0F05" w:rsidP="00EA0F05">
      <w:pPr>
        <w:rPr>
          <w:rFonts w:ascii="Arial" w:hAnsi="Arial" w:cs="Arial"/>
          <w:iCs/>
          <w:color w:val="000000" w:themeColor="text1"/>
          <w:sz w:val="22"/>
          <w:szCs w:val="22"/>
          <w:u w:val="single"/>
        </w:rPr>
      </w:pPr>
    </w:p>
    <w:p w14:paraId="27807082" w14:textId="77777777" w:rsidR="00EA0F05" w:rsidRPr="00EA0F05" w:rsidRDefault="00EA0F05" w:rsidP="00EA0F05">
      <w:pPr>
        <w:rPr>
          <w:rFonts w:ascii="Arial" w:hAnsi="Arial" w:cs="Arial"/>
          <w:iCs/>
          <w:color w:val="000000" w:themeColor="text1"/>
          <w:sz w:val="22"/>
          <w:szCs w:val="22"/>
          <w:u w:val="single"/>
        </w:rPr>
      </w:pPr>
    </w:p>
    <w:p w14:paraId="09AB8495" w14:textId="72404ABF" w:rsidR="00EA0F05" w:rsidRPr="00EA0F05" w:rsidRDefault="00EA0F05" w:rsidP="00EA0F05">
      <w:pPr>
        <w:rPr>
          <w:rFonts w:ascii="Arial" w:hAnsi="Arial" w:cs="Arial"/>
          <w:iCs/>
          <w:color w:val="000000" w:themeColor="text1"/>
          <w:sz w:val="22"/>
          <w:szCs w:val="22"/>
          <w:u w:val="single"/>
        </w:rPr>
      </w:pPr>
      <w:r w:rsidRPr="00EA0F05">
        <w:rPr>
          <w:rFonts w:ascii="Arial" w:hAnsi="Arial" w:cs="Arial"/>
          <w:iCs/>
          <w:color w:val="000000" w:themeColor="text1"/>
          <w:sz w:val="22"/>
          <w:szCs w:val="22"/>
          <w:u w:val="single"/>
        </w:rPr>
        <w:t>Einstieg/Problemsituation</w:t>
      </w:r>
    </w:p>
    <w:p w14:paraId="1409EC66" w14:textId="57646635"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Zum Einstieg in die Unterrichtseinheit werden die Schülerinnen und Schüler mit der Problemsituation konfrontiert, welche ihnen digital oder als Ausdruck ausgehändigt wird. Die Problemsituation wird von einem Schüler in der Klasse laut vorgelesen. Anschließend erhalten die Schüler 2-3 Minuten Zeit, um wesentliche Aspekte aus der Problemsituation zu markieren. Dies soll den späteren Austausch erleichtern.</w:t>
      </w:r>
    </w:p>
    <w:p w14:paraId="5BBEB53B" w14:textId="77777777" w:rsidR="00EA0F05" w:rsidRPr="00EA0F05" w:rsidRDefault="00EA0F05" w:rsidP="00EA0F05">
      <w:pPr>
        <w:rPr>
          <w:rFonts w:ascii="Arial" w:hAnsi="Arial" w:cs="Arial"/>
          <w:color w:val="000000" w:themeColor="text1"/>
          <w:sz w:val="22"/>
          <w:szCs w:val="22"/>
        </w:rPr>
      </w:pPr>
    </w:p>
    <w:p w14:paraId="3E3B90C5" w14:textId="77777777" w:rsidR="00EA0F05" w:rsidRPr="00EA0F05" w:rsidRDefault="00EA0F05" w:rsidP="00EA0F05">
      <w:pPr>
        <w:rPr>
          <w:rFonts w:ascii="Arial" w:hAnsi="Arial" w:cs="Arial"/>
          <w:color w:val="000000" w:themeColor="text1"/>
          <w:sz w:val="22"/>
          <w:szCs w:val="22"/>
          <w:u w:val="single"/>
        </w:rPr>
      </w:pPr>
      <w:r w:rsidRPr="00EA0F05">
        <w:rPr>
          <w:rFonts w:ascii="Arial" w:hAnsi="Arial" w:cs="Arial"/>
          <w:color w:val="000000" w:themeColor="text1"/>
          <w:sz w:val="22"/>
          <w:szCs w:val="22"/>
          <w:u w:val="single"/>
        </w:rPr>
        <w:t>Problemformulierung</w:t>
      </w:r>
    </w:p>
    <w:p w14:paraId="0E2DA478" w14:textId="6DD5DBFA"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 xml:space="preserve">Im gemeinsamen Unterrichtsgespräch wiederholen die Schülerinnen und Schüler mit ihren eigenen Worten die wesentlichen Inhalte der Problemsituation. Anschließend leiten </w:t>
      </w:r>
      <w:r>
        <w:rPr>
          <w:rFonts w:ascii="Arial" w:hAnsi="Arial" w:cs="Arial"/>
          <w:color w:val="000000" w:themeColor="text1"/>
          <w:sz w:val="22"/>
          <w:szCs w:val="22"/>
        </w:rPr>
        <w:t>sie</w:t>
      </w:r>
      <w:r w:rsidRPr="00EA0F05">
        <w:rPr>
          <w:rFonts w:ascii="Arial" w:hAnsi="Arial" w:cs="Arial"/>
          <w:color w:val="000000" w:themeColor="text1"/>
          <w:sz w:val="22"/>
          <w:szCs w:val="22"/>
        </w:rPr>
        <w:t xml:space="preserve"> im Plenum die Problemstellung her. Diese könnte lauten:</w:t>
      </w:r>
    </w:p>
    <w:p w14:paraId="080B4D57"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„Anna hat den Eindruck, dass die Wahlwerbung manipulativ wirkt“</w:t>
      </w:r>
    </w:p>
    <w:p w14:paraId="34A2A97F" w14:textId="77777777" w:rsidR="00EA0F05" w:rsidRPr="00EA0F05" w:rsidRDefault="00EA0F05" w:rsidP="00EA0F05">
      <w:pPr>
        <w:rPr>
          <w:rFonts w:ascii="Arial" w:hAnsi="Arial" w:cs="Arial"/>
          <w:color w:val="000000" w:themeColor="text1"/>
          <w:sz w:val="22"/>
          <w:szCs w:val="22"/>
        </w:rPr>
      </w:pPr>
    </w:p>
    <w:p w14:paraId="5F4D2B07"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Hinweis: Je nach Bildungsgang können auch vereinfachte Problemstellungen formuliert werden.</w:t>
      </w:r>
    </w:p>
    <w:p w14:paraId="2E7886BB" w14:textId="77777777" w:rsidR="00EA0F05" w:rsidRPr="00EA0F05" w:rsidRDefault="00EA0F05" w:rsidP="00EA0F05">
      <w:pPr>
        <w:rPr>
          <w:rFonts w:ascii="Arial" w:hAnsi="Arial" w:cs="Arial"/>
          <w:color w:val="000000" w:themeColor="text1"/>
          <w:sz w:val="22"/>
          <w:szCs w:val="22"/>
        </w:rPr>
      </w:pPr>
    </w:p>
    <w:p w14:paraId="60D58FF2" w14:textId="77777777" w:rsidR="00EA0F05" w:rsidRPr="00EA0F05" w:rsidRDefault="00EA0F05" w:rsidP="00EA0F05">
      <w:pPr>
        <w:rPr>
          <w:rFonts w:ascii="Arial" w:hAnsi="Arial" w:cs="Arial"/>
          <w:color w:val="000000" w:themeColor="text1"/>
          <w:sz w:val="22"/>
          <w:szCs w:val="22"/>
          <w:u w:val="single"/>
        </w:rPr>
      </w:pPr>
      <w:r w:rsidRPr="00EA0F05">
        <w:rPr>
          <w:rFonts w:ascii="Arial" w:hAnsi="Arial" w:cs="Arial"/>
          <w:color w:val="000000" w:themeColor="text1"/>
          <w:sz w:val="22"/>
          <w:szCs w:val="22"/>
          <w:u w:val="single"/>
        </w:rPr>
        <w:t>Zielfindung</w:t>
      </w:r>
    </w:p>
    <w:p w14:paraId="7C0012D9" w14:textId="7DF86DAF"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Anschließend formulieren die Schülerinnen und Schüler im Unterrichtsgespräch die Zielstellung. Das Ziel könnte lauten:</w:t>
      </w:r>
    </w:p>
    <w:p w14:paraId="29E00A2A"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„Inhalte und Ziele von Wahlwerbung anhand von Beispielen klären“</w:t>
      </w:r>
    </w:p>
    <w:p w14:paraId="12F2C680" w14:textId="77777777" w:rsidR="00EA0F05" w:rsidRPr="00EA0F05" w:rsidRDefault="00EA0F05" w:rsidP="00EA0F05">
      <w:pPr>
        <w:rPr>
          <w:rFonts w:ascii="Arial" w:hAnsi="Arial" w:cs="Arial"/>
          <w:color w:val="000000" w:themeColor="text1"/>
          <w:sz w:val="22"/>
          <w:szCs w:val="22"/>
        </w:rPr>
      </w:pPr>
    </w:p>
    <w:p w14:paraId="06B5DCCB"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Hinweis: Je nach Bildungsgang können auch vereinfachte Zielstellungen formuliert werden.</w:t>
      </w:r>
    </w:p>
    <w:p w14:paraId="09E40562" w14:textId="77777777" w:rsidR="00EA0F05" w:rsidRPr="00EA0F05" w:rsidRDefault="00EA0F05" w:rsidP="00EA0F05">
      <w:pPr>
        <w:rPr>
          <w:rFonts w:ascii="Arial" w:hAnsi="Arial" w:cs="Arial"/>
          <w:color w:val="000000" w:themeColor="text1"/>
          <w:sz w:val="22"/>
          <w:szCs w:val="22"/>
        </w:rPr>
      </w:pPr>
    </w:p>
    <w:p w14:paraId="0BAF2578" w14:textId="77777777" w:rsidR="00EA0F05" w:rsidRPr="00EA0F05" w:rsidRDefault="00EA0F05" w:rsidP="00EA0F05">
      <w:pPr>
        <w:rPr>
          <w:rFonts w:ascii="Arial" w:hAnsi="Arial" w:cs="Arial"/>
          <w:color w:val="000000" w:themeColor="text1"/>
          <w:sz w:val="22"/>
          <w:szCs w:val="22"/>
          <w:u w:val="single"/>
        </w:rPr>
      </w:pPr>
      <w:r w:rsidRPr="00EA0F05">
        <w:rPr>
          <w:rFonts w:ascii="Arial" w:hAnsi="Arial" w:cs="Arial"/>
          <w:color w:val="000000" w:themeColor="text1"/>
          <w:sz w:val="22"/>
          <w:szCs w:val="22"/>
          <w:u w:val="single"/>
        </w:rPr>
        <w:t>Lösungsweg und Organisation</w:t>
      </w:r>
    </w:p>
    <w:p w14:paraId="593D2E28"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Der Lösungsweg wird festgelegt:</w:t>
      </w:r>
    </w:p>
    <w:p w14:paraId="1B208BE6" w14:textId="77777777" w:rsidR="00EA0F05" w:rsidRPr="00EA0F05" w:rsidRDefault="00EA0F05" w:rsidP="00EA0F05">
      <w:pPr>
        <w:rPr>
          <w:rFonts w:ascii="Arial" w:hAnsi="Arial" w:cs="Arial"/>
          <w:color w:val="000000" w:themeColor="text1"/>
          <w:sz w:val="22"/>
          <w:szCs w:val="22"/>
        </w:rPr>
      </w:pPr>
    </w:p>
    <w:p w14:paraId="4AA3C873" w14:textId="77777777" w:rsidR="00EA0F05" w:rsidRPr="00EA0F05" w:rsidRDefault="00EA0F05" w:rsidP="00EA0F05">
      <w:pPr>
        <w:rPr>
          <w:rFonts w:ascii="Arial" w:hAnsi="Arial" w:cs="Arial"/>
          <w:color w:val="000000" w:themeColor="text1"/>
          <w:sz w:val="22"/>
          <w:szCs w:val="22"/>
        </w:rPr>
      </w:pPr>
      <w:r w:rsidRPr="00EA0F05">
        <w:rPr>
          <w:rFonts w:ascii="Arial" w:hAnsi="Arial" w:cs="Arial"/>
          <w:color w:val="000000" w:themeColor="text1"/>
          <w:sz w:val="22"/>
          <w:szCs w:val="22"/>
        </w:rPr>
        <w:t>- Wahlwerbung inhaltlich analysieren nach:</w:t>
      </w:r>
    </w:p>
    <w:p w14:paraId="084DD213" w14:textId="77777777" w:rsidR="00EA0F05" w:rsidRPr="00EA0F05" w:rsidRDefault="00EA0F05" w:rsidP="00EA0F05">
      <w:pPr>
        <w:pStyle w:val="Listenabsatz"/>
        <w:widowControl/>
        <w:numPr>
          <w:ilvl w:val="0"/>
          <w:numId w:val="8"/>
        </w:numPr>
        <w:autoSpaceDE/>
        <w:autoSpaceDN/>
        <w:contextualSpacing/>
        <w:rPr>
          <w:color w:val="000000" w:themeColor="text1"/>
        </w:rPr>
      </w:pPr>
      <w:r w:rsidRPr="00EA0F05">
        <w:rPr>
          <w:color w:val="000000" w:themeColor="text1"/>
        </w:rPr>
        <w:t>Aufbau und Wirkung der Wahlwerbung nach dem AIDA-Prinzip</w:t>
      </w:r>
    </w:p>
    <w:p w14:paraId="2C80E4C4" w14:textId="77777777" w:rsidR="00EA0F05" w:rsidRPr="00EA0F05" w:rsidRDefault="00EA0F05" w:rsidP="00EA0F05">
      <w:pPr>
        <w:pStyle w:val="Listenabsatz"/>
        <w:widowControl/>
        <w:numPr>
          <w:ilvl w:val="0"/>
          <w:numId w:val="8"/>
        </w:numPr>
        <w:autoSpaceDE/>
        <w:autoSpaceDN/>
        <w:contextualSpacing/>
        <w:rPr>
          <w:color w:val="000000" w:themeColor="text1"/>
        </w:rPr>
      </w:pPr>
      <w:r w:rsidRPr="00EA0F05">
        <w:rPr>
          <w:color w:val="000000" w:themeColor="text1"/>
        </w:rPr>
        <w:t>Ziele der Wahlwerbung klären</w:t>
      </w:r>
    </w:p>
    <w:p w14:paraId="67D50014" w14:textId="77777777" w:rsidR="00EA0F05" w:rsidRPr="00EA0F05" w:rsidRDefault="00EA0F05" w:rsidP="00EA0F05">
      <w:pPr>
        <w:pStyle w:val="Listenabsatz"/>
        <w:widowControl/>
        <w:numPr>
          <w:ilvl w:val="0"/>
          <w:numId w:val="8"/>
        </w:numPr>
        <w:autoSpaceDE/>
        <w:autoSpaceDN/>
        <w:contextualSpacing/>
        <w:rPr>
          <w:color w:val="000000" w:themeColor="text1"/>
        </w:rPr>
      </w:pPr>
      <w:r w:rsidRPr="00EA0F05">
        <w:rPr>
          <w:color w:val="000000" w:themeColor="text1"/>
        </w:rPr>
        <w:t>Kritische Beurteilung der Wahlwerbung vornehmen</w:t>
      </w:r>
    </w:p>
    <w:p w14:paraId="7170E70A" w14:textId="77777777" w:rsidR="00EA0F05" w:rsidRPr="00EA0F05" w:rsidRDefault="00EA0F05" w:rsidP="00EA0F05">
      <w:pPr>
        <w:rPr>
          <w:rFonts w:ascii="Arial" w:hAnsi="Arial" w:cs="Arial"/>
          <w:color w:val="000000" w:themeColor="text1"/>
          <w:sz w:val="22"/>
          <w:szCs w:val="22"/>
        </w:rPr>
      </w:pPr>
    </w:p>
    <w:p w14:paraId="135C5A6E" w14:textId="77777777" w:rsidR="00EA0F05" w:rsidRPr="00EA0F05" w:rsidRDefault="00EA0F05" w:rsidP="00EA0F05">
      <w:pPr>
        <w:rPr>
          <w:rFonts w:ascii="Arial" w:hAnsi="Arial" w:cs="Arial"/>
          <w:color w:val="000000" w:themeColor="text1"/>
          <w:sz w:val="22"/>
          <w:szCs w:val="22"/>
        </w:rPr>
      </w:pPr>
    </w:p>
    <w:p w14:paraId="2E8BE560" w14:textId="3498ED79" w:rsidR="00EA0F05" w:rsidRPr="00EA0F05" w:rsidRDefault="00EA0F05" w:rsidP="00EA0F05">
      <w:pPr>
        <w:rPr>
          <w:rFonts w:ascii="Arial" w:hAnsi="Arial" w:cs="Arial"/>
          <w:color w:val="000000" w:themeColor="text1"/>
          <w:sz w:val="22"/>
          <w:szCs w:val="22"/>
        </w:rPr>
      </w:pPr>
      <w:r w:rsidRPr="00EA0F05">
        <w:rPr>
          <w:rFonts w:ascii="Arial" w:hAnsi="Arial" w:cs="Arial"/>
          <w:b/>
          <w:i/>
          <w:color w:val="000000" w:themeColor="text1"/>
          <w:sz w:val="22"/>
          <w:szCs w:val="22"/>
        </w:rPr>
        <w:t>In der Erarbeitungsphase</w:t>
      </w:r>
      <w:r w:rsidRPr="00EA0F05">
        <w:rPr>
          <w:rFonts w:ascii="Arial" w:hAnsi="Arial" w:cs="Arial"/>
          <w:color w:val="000000" w:themeColor="text1"/>
          <w:sz w:val="22"/>
          <w:szCs w:val="22"/>
        </w:rPr>
        <w:t xml:space="preserve"> analysieren die Schülerinnen und Schüler Wahlwerbung anhand des festgelegten Lösungsweges, mithilfe des AIDA-Prinzips. Insofern </w:t>
      </w:r>
      <w:r>
        <w:rPr>
          <w:rFonts w:ascii="Arial" w:hAnsi="Arial" w:cs="Arial"/>
          <w:color w:val="000000" w:themeColor="text1"/>
          <w:sz w:val="22"/>
          <w:szCs w:val="22"/>
        </w:rPr>
        <w:t>sie</w:t>
      </w:r>
      <w:r w:rsidRPr="00EA0F05">
        <w:rPr>
          <w:rFonts w:ascii="Arial" w:hAnsi="Arial" w:cs="Arial"/>
          <w:color w:val="000000" w:themeColor="text1"/>
          <w:sz w:val="22"/>
          <w:szCs w:val="22"/>
        </w:rPr>
        <w:t xml:space="preserve"> nicht mit dem AIDA-Prinzip vertraut sind, können sie sich mit Hilfe des Unterrichtsmaterials informieren. Als Sozialform bietet sich die Partnerarbeit oder die Arbeit in kleinen Arbeitsgruppen an. Die Lehrkraft steht den Schülerinnen und Schülern in dieser Phase beratend und unterstützend zur Seite.</w:t>
      </w:r>
    </w:p>
    <w:p w14:paraId="47EB6399" w14:textId="77777777" w:rsidR="00EA0F05" w:rsidRPr="00EA0F05" w:rsidRDefault="00EA0F05" w:rsidP="00EA0F05">
      <w:pPr>
        <w:rPr>
          <w:rFonts w:ascii="Arial" w:hAnsi="Arial" w:cs="Arial"/>
          <w:color w:val="000000" w:themeColor="text1"/>
          <w:sz w:val="22"/>
          <w:szCs w:val="22"/>
        </w:rPr>
      </w:pPr>
    </w:p>
    <w:p w14:paraId="2C58C89D" w14:textId="77777777" w:rsidR="00EA0F05" w:rsidRPr="00EA0F05" w:rsidRDefault="00EA0F05" w:rsidP="00EA0F05">
      <w:pPr>
        <w:tabs>
          <w:tab w:val="left" w:pos="4884"/>
        </w:tabs>
        <w:rPr>
          <w:rFonts w:ascii="Arial" w:hAnsi="Arial" w:cs="Arial"/>
          <w:bCs/>
          <w:iCs/>
          <w:color w:val="000000" w:themeColor="text1"/>
          <w:sz w:val="22"/>
          <w:szCs w:val="22"/>
        </w:rPr>
      </w:pPr>
      <w:r w:rsidRPr="00EA0F05">
        <w:rPr>
          <w:rFonts w:ascii="Arial" w:hAnsi="Arial" w:cs="Arial"/>
          <w:b/>
          <w:i/>
          <w:color w:val="000000" w:themeColor="text1"/>
          <w:sz w:val="22"/>
          <w:szCs w:val="22"/>
        </w:rPr>
        <w:t>In der Auswertungs- und Urteilsphase stellen</w:t>
      </w:r>
      <w:r w:rsidRPr="00EA0F05">
        <w:rPr>
          <w:rFonts w:ascii="Arial" w:hAnsi="Arial" w:cs="Arial"/>
          <w:bCs/>
          <w:iCs/>
          <w:color w:val="000000" w:themeColor="text1"/>
          <w:sz w:val="22"/>
          <w:szCs w:val="22"/>
        </w:rPr>
        <w:t xml:space="preserve"> die Arbeitsgruppen ihre Ergebnisse dem Plenum vor. Anschließend erfolgt eine von der Lehrkraft angeleitete Diskussion zu den Arbeitsergebnissen, bei der auch eine kritische Beurteilung von Wahlwerbung vorgenommen wird. Die Beurteilung bezieht dabei auf das Ausgangsproblem und schließt somit den Kreis der vollständigen Handlung. Zur Ergebnissicherung werden die digitalen Handlungsprodukte in Teams oder </w:t>
      </w:r>
      <w:proofErr w:type="spellStart"/>
      <w:r w:rsidRPr="00EA0F05">
        <w:rPr>
          <w:rFonts w:ascii="Arial" w:hAnsi="Arial" w:cs="Arial"/>
          <w:bCs/>
          <w:iCs/>
          <w:color w:val="000000" w:themeColor="text1"/>
          <w:sz w:val="22"/>
          <w:szCs w:val="22"/>
        </w:rPr>
        <w:t>One</w:t>
      </w:r>
      <w:proofErr w:type="spellEnd"/>
      <w:r w:rsidRPr="00EA0F05">
        <w:rPr>
          <w:rFonts w:ascii="Arial" w:hAnsi="Arial" w:cs="Arial"/>
          <w:bCs/>
          <w:iCs/>
          <w:color w:val="000000" w:themeColor="text1"/>
          <w:sz w:val="22"/>
          <w:szCs w:val="22"/>
        </w:rPr>
        <w:t>-Note hochgeladen.</w:t>
      </w:r>
    </w:p>
    <w:p w14:paraId="5E87E0AA" w14:textId="70140CCC" w:rsidR="00FF17E6" w:rsidRDefault="00EA0F05" w:rsidP="00EA0F05">
      <w:r>
        <w:rPr>
          <w:sz w:val="20"/>
          <w:szCs w:val="20"/>
        </w:rPr>
        <w:t xml:space="preserve"> </w:t>
      </w:r>
      <w:r w:rsidR="00FF17E6">
        <w:br w:type="page"/>
      </w:r>
    </w:p>
    <w:p w14:paraId="1DC2C150" w14:textId="59BE7D93" w:rsidR="00FF17E6" w:rsidRDefault="00FF17E6" w:rsidP="00FF17E6"/>
    <w:p w14:paraId="42C836FF" w14:textId="77777777" w:rsidR="00FF17E6" w:rsidRDefault="00FF17E6" w:rsidP="00FF17E6"/>
    <w:p w14:paraId="15F29AB3" w14:textId="77777777" w:rsidR="00FF17E6" w:rsidRDefault="00FF17E6" w:rsidP="00FF17E6"/>
    <w:p w14:paraId="17257223" w14:textId="77777777" w:rsidR="00FF17E6" w:rsidRDefault="00FF17E6" w:rsidP="00FF17E6">
      <w:pPr>
        <w:rPr>
          <w:rFonts w:ascii="Arial" w:hAnsi="Arial" w:cs="Arial"/>
          <w:b/>
          <w:bCs/>
          <w:color w:val="000000"/>
          <w:sz w:val="28"/>
          <w:szCs w:val="28"/>
        </w:rPr>
      </w:pPr>
      <w:r w:rsidRPr="00995870">
        <w:rPr>
          <w:rFonts w:ascii="Arial" w:hAnsi="Arial" w:cs="Arial"/>
          <w:b/>
          <w:bCs/>
          <w:color w:val="000000"/>
          <w:sz w:val="28"/>
          <w:szCs w:val="28"/>
        </w:rPr>
        <w:t>Arbeitsauftrag: Wahlplakate analysieren</w:t>
      </w:r>
    </w:p>
    <w:p w14:paraId="2FC9894C" w14:textId="77777777" w:rsidR="00D20BFC" w:rsidRPr="00995870" w:rsidRDefault="00D20BFC" w:rsidP="00FF17E6">
      <w:pPr>
        <w:rPr>
          <w:rFonts w:ascii="Arial" w:hAnsi="Arial" w:cs="Arial"/>
          <w:b/>
          <w:bCs/>
          <w:sz w:val="28"/>
          <w:szCs w:val="28"/>
        </w:rPr>
      </w:pPr>
    </w:p>
    <w:p w14:paraId="12986988" w14:textId="243D8AAA" w:rsidR="00FF17E6" w:rsidRPr="00FF17E6" w:rsidRDefault="00D20BFC" w:rsidP="00FF17E6">
      <w:pPr>
        <w:rPr>
          <w:rFonts w:ascii="Arial" w:hAnsi="Arial" w:cs="Arial"/>
        </w:rPr>
      </w:pPr>
      <w:r>
        <w:rPr>
          <w:noProof/>
        </w:rPr>
        <w:drawing>
          <wp:inline distT="0" distB="0" distL="0" distR="0" wp14:anchorId="67FD5467" wp14:editId="7C9BD98B">
            <wp:extent cx="5448300" cy="306095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7"/>
                    <a:stretch>
                      <a:fillRect/>
                    </a:stretch>
                  </pic:blipFill>
                  <pic:spPr>
                    <a:xfrm>
                      <a:off x="0" y="0"/>
                      <a:ext cx="5458870" cy="3066893"/>
                    </a:xfrm>
                    <a:prstGeom prst="rect">
                      <a:avLst/>
                    </a:prstGeom>
                  </pic:spPr>
                </pic:pic>
              </a:graphicData>
            </a:graphic>
          </wp:inline>
        </w:drawing>
      </w:r>
    </w:p>
    <w:p w14:paraId="7D53ED6B" w14:textId="59ACE245" w:rsidR="00D20BFC" w:rsidRDefault="00D20BFC" w:rsidP="00D20BFC">
      <w:pPr>
        <w:jc w:val="both"/>
        <w:rPr>
          <w:rFonts w:ascii="Arial" w:hAnsi="Arial" w:cs="Arial"/>
          <w:sz w:val="28"/>
          <w:szCs w:val="28"/>
        </w:rPr>
      </w:pPr>
      <w:r>
        <w:rPr>
          <w:rStyle w:val="Beschriftung1"/>
          <w:rFonts w:ascii="Palanquin" w:hAnsi="Palanquin" w:cs="Palanquin"/>
          <w:color w:val="000000"/>
          <w:sz w:val="14"/>
          <w:szCs w:val="14"/>
        </w:rPr>
        <w:t xml:space="preserve">Quelle: </w:t>
      </w:r>
      <w:r w:rsidRPr="00BD4CD2">
        <w:rPr>
          <w:rStyle w:val="Beschriftung1"/>
          <w:rFonts w:ascii="Palanquin" w:hAnsi="Palanquin" w:cs="Palanquin"/>
          <w:color w:val="000000"/>
          <w:sz w:val="14"/>
          <w:szCs w:val="14"/>
        </w:rPr>
        <w:t>https://www.hanisauland.de/sites/default/files/styles/article_1180/public/594988-160320-134470.jpg.jpeg</w:t>
      </w:r>
    </w:p>
    <w:p w14:paraId="167AC15A" w14:textId="77777777" w:rsidR="00D20BFC" w:rsidRDefault="00D20BFC" w:rsidP="00FF17E6">
      <w:pPr>
        <w:spacing w:before="100" w:beforeAutospacing="1" w:after="100" w:afterAutospacing="1"/>
        <w:rPr>
          <w:rFonts w:ascii="Arial" w:hAnsi="Arial" w:cs="Arial"/>
          <w:color w:val="000000"/>
        </w:rPr>
      </w:pPr>
    </w:p>
    <w:p w14:paraId="7C153E73" w14:textId="7318B8E9" w:rsidR="00FF17E6" w:rsidRPr="00FF17E6" w:rsidRDefault="00995870" w:rsidP="00FF17E6">
      <w:pPr>
        <w:spacing w:before="100" w:beforeAutospacing="1" w:after="100" w:afterAutospacing="1"/>
        <w:rPr>
          <w:rFonts w:ascii="Arial" w:hAnsi="Arial" w:cs="Arial"/>
          <w:color w:val="000000"/>
        </w:rPr>
      </w:pPr>
      <w:r>
        <w:rPr>
          <w:rFonts w:ascii="Arial" w:hAnsi="Arial" w:cs="Arial"/>
          <w:color w:val="000000"/>
        </w:rPr>
        <w:t>F</w:t>
      </w:r>
      <w:r w:rsidR="00FF17E6" w:rsidRPr="00FF17E6">
        <w:rPr>
          <w:rFonts w:ascii="Arial" w:hAnsi="Arial" w:cs="Arial"/>
          <w:color w:val="000000"/>
        </w:rPr>
        <w:t>ür unsere Unterrichtseinheit zur Landtagswahl sollt ihr euch mit politischer Kommunikation im öffentlichen Raum beschäftigen.</w:t>
      </w:r>
    </w:p>
    <w:p w14:paraId="5609BCE2" w14:textId="77777777" w:rsidR="00FF17E6" w:rsidRPr="00FF17E6" w:rsidRDefault="00FF17E6" w:rsidP="00FF17E6">
      <w:pPr>
        <w:spacing w:before="100" w:beforeAutospacing="1" w:after="100" w:afterAutospacing="1"/>
        <w:outlineLvl w:val="2"/>
        <w:rPr>
          <w:rFonts w:ascii="Arial" w:hAnsi="Arial" w:cs="Arial"/>
          <w:b/>
          <w:bCs/>
          <w:color w:val="000000"/>
          <w:sz w:val="27"/>
          <w:szCs w:val="27"/>
        </w:rPr>
      </w:pPr>
      <w:r w:rsidRPr="00FF17E6">
        <w:rPr>
          <w:rFonts w:ascii="Arial" w:hAnsi="Arial" w:cs="Arial"/>
          <w:b/>
          <w:bCs/>
          <w:color w:val="000000"/>
          <w:sz w:val="27"/>
          <w:szCs w:val="27"/>
        </w:rPr>
        <w:t>Eure Aufgabe:</w:t>
      </w:r>
    </w:p>
    <w:p w14:paraId="4EA014B9" w14:textId="77777777" w:rsidR="00FF17E6" w:rsidRPr="00FF17E6" w:rsidRDefault="00FF17E6" w:rsidP="00FF17E6">
      <w:pPr>
        <w:numPr>
          <w:ilvl w:val="0"/>
          <w:numId w:val="9"/>
        </w:numPr>
        <w:spacing w:before="100" w:beforeAutospacing="1" w:after="100" w:afterAutospacing="1"/>
        <w:rPr>
          <w:rFonts w:ascii="Arial" w:hAnsi="Arial" w:cs="Arial"/>
          <w:color w:val="000000"/>
        </w:rPr>
      </w:pPr>
      <w:r w:rsidRPr="00FF17E6">
        <w:rPr>
          <w:rFonts w:ascii="Arial" w:hAnsi="Arial" w:cs="Arial"/>
          <w:b/>
          <w:bCs/>
          <w:color w:val="000000"/>
        </w:rPr>
        <w:t>Sucht in eurem Wohnort oder auf euren täglichen Wegen Wahlplakate zur aktuellen Landtagswahl.</w:t>
      </w:r>
    </w:p>
    <w:p w14:paraId="6E47E940" w14:textId="77777777" w:rsidR="00FF17E6" w:rsidRPr="00FF17E6" w:rsidRDefault="00FF17E6" w:rsidP="00FF17E6">
      <w:pPr>
        <w:numPr>
          <w:ilvl w:val="0"/>
          <w:numId w:val="9"/>
        </w:numPr>
        <w:spacing w:before="100" w:beforeAutospacing="1" w:after="100" w:afterAutospacing="1"/>
        <w:rPr>
          <w:rFonts w:ascii="Arial" w:hAnsi="Arial" w:cs="Arial"/>
          <w:color w:val="000000"/>
        </w:rPr>
      </w:pPr>
      <w:r w:rsidRPr="00FF17E6">
        <w:rPr>
          <w:rFonts w:ascii="Arial" w:hAnsi="Arial" w:cs="Arial"/>
          <w:b/>
          <w:bCs/>
          <w:color w:val="000000"/>
        </w:rPr>
        <w:t>Fotografiert mindestens drei verschiedene Wahlplakate</w:t>
      </w:r>
      <w:r w:rsidRPr="00FF17E6">
        <w:rPr>
          <w:rFonts w:ascii="Arial" w:hAnsi="Arial" w:cs="Arial"/>
          <w:color w:val="000000"/>
        </w:rPr>
        <w:t> von </w:t>
      </w:r>
      <w:r w:rsidRPr="00FF17E6">
        <w:rPr>
          <w:rFonts w:ascii="Arial" w:hAnsi="Arial" w:cs="Arial"/>
          <w:b/>
          <w:bCs/>
          <w:color w:val="000000"/>
        </w:rPr>
        <w:t>mindestens zwei unterschiedlichen Parteien</w:t>
      </w:r>
      <w:r w:rsidRPr="00FF17E6">
        <w:rPr>
          <w:rFonts w:ascii="Arial" w:hAnsi="Arial" w:cs="Arial"/>
          <w:color w:val="000000"/>
        </w:rPr>
        <w:t>.</w:t>
      </w:r>
    </w:p>
    <w:p w14:paraId="57CC399B" w14:textId="77777777" w:rsidR="00FF17E6" w:rsidRPr="00FF17E6" w:rsidRDefault="00FF17E6" w:rsidP="00FF17E6">
      <w:pPr>
        <w:numPr>
          <w:ilvl w:val="0"/>
          <w:numId w:val="9"/>
        </w:numPr>
        <w:spacing w:before="100" w:beforeAutospacing="1" w:after="100" w:afterAutospacing="1"/>
        <w:rPr>
          <w:rFonts w:ascii="Arial" w:hAnsi="Arial" w:cs="Arial"/>
          <w:color w:val="000000"/>
        </w:rPr>
      </w:pPr>
      <w:r w:rsidRPr="00FF17E6">
        <w:rPr>
          <w:rFonts w:ascii="Arial" w:hAnsi="Arial" w:cs="Arial"/>
          <w:color w:val="000000"/>
        </w:rPr>
        <w:t>Achtet darauf, dass die Fotos gut erkennbar sind (Text, Farben, Bildgestaltung).</w:t>
      </w:r>
    </w:p>
    <w:p w14:paraId="50CAC4CD" w14:textId="77777777" w:rsidR="00FF17E6" w:rsidRPr="00FF17E6" w:rsidRDefault="00FF17E6" w:rsidP="00FF17E6">
      <w:pPr>
        <w:numPr>
          <w:ilvl w:val="0"/>
          <w:numId w:val="9"/>
        </w:numPr>
        <w:spacing w:before="100" w:beforeAutospacing="1" w:after="100" w:afterAutospacing="1"/>
        <w:rPr>
          <w:rFonts w:ascii="Arial" w:hAnsi="Arial" w:cs="Arial"/>
          <w:color w:val="000000"/>
        </w:rPr>
      </w:pPr>
      <w:r w:rsidRPr="00FF17E6">
        <w:rPr>
          <w:rFonts w:ascii="Arial" w:hAnsi="Arial" w:cs="Arial"/>
          <w:b/>
          <w:bCs/>
          <w:color w:val="000000"/>
        </w:rPr>
        <w:t>Bringt die Fotos zum nächsten Unterrichtstermin mit</w:t>
      </w:r>
      <w:r w:rsidRPr="00FF17E6">
        <w:rPr>
          <w:rFonts w:ascii="Arial" w:hAnsi="Arial" w:cs="Arial"/>
          <w:color w:val="000000"/>
        </w:rPr>
        <w:t> (digital auf eurem Handy/USB-Stick oder ausgedruckt).</w:t>
      </w:r>
    </w:p>
    <w:p w14:paraId="0DECCFFB" w14:textId="77777777" w:rsidR="00FF17E6" w:rsidRPr="00FF17E6" w:rsidRDefault="00FF17E6" w:rsidP="00FF17E6">
      <w:pPr>
        <w:spacing w:before="100" w:beforeAutospacing="1" w:after="100" w:afterAutospacing="1"/>
        <w:outlineLvl w:val="2"/>
        <w:rPr>
          <w:rFonts w:ascii="Arial" w:hAnsi="Arial" w:cs="Arial"/>
          <w:b/>
          <w:bCs/>
          <w:color w:val="000000"/>
          <w:sz w:val="27"/>
          <w:szCs w:val="27"/>
        </w:rPr>
      </w:pPr>
      <w:r w:rsidRPr="00FF17E6">
        <w:rPr>
          <w:rFonts w:ascii="Arial" w:hAnsi="Arial" w:cs="Arial"/>
          <w:b/>
          <w:bCs/>
          <w:color w:val="000000"/>
          <w:sz w:val="27"/>
          <w:szCs w:val="27"/>
        </w:rPr>
        <w:t>Hinweis:</w:t>
      </w:r>
    </w:p>
    <w:p w14:paraId="50F38C0D" w14:textId="77777777" w:rsidR="00FF17E6" w:rsidRPr="00FF17E6" w:rsidRDefault="00FF17E6" w:rsidP="00FF17E6">
      <w:pPr>
        <w:numPr>
          <w:ilvl w:val="0"/>
          <w:numId w:val="10"/>
        </w:numPr>
        <w:spacing w:before="100" w:beforeAutospacing="1" w:after="100" w:afterAutospacing="1"/>
        <w:rPr>
          <w:rFonts w:ascii="Arial" w:hAnsi="Arial" w:cs="Arial"/>
          <w:color w:val="000000"/>
        </w:rPr>
      </w:pPr>
      <w:r w:rsidRPr="00FF17E6">
        <w:rPr>
          <w:rFonts w:ascii="Arial" w:hAnsi="Arial" w:cs="Arial"/>
          <w:color w:val="000000"/>
        </w:rPr>
        <w:t>Bitte fotografiert die Plakate nur an öffentlichen Orten und ohne Personen, die zufällig im Bild stehen könnten.</w:t>
      </w:r>
    </w:p>
    <w:p w14:paraId="2A50AD95" w14:textId="033D9868" w:rsidR="00FF17E6" w:rsidRPr="00FF17E6" w:rsidRDefault="00FF17E6" w:rsidP="00FF17E6">
      <w:pPr>
        <w:numPr>
          <w:ilvl w:val="0"/>
          <w:numId w:val="10"/>
        </w:numPr>
        <w:spacing w:before="100" w:beforeAutospacing="1" w:after="100" w:afterAutospacing="1"/>
        <w:rPr>
          <w:rFonts w:ascii="Arial" w:hAnsi="Arial" w:cs="Arial"/>
          <w:color w:val="000000"/>
        </w:rPr>
      </w:pPr>
      <w:r w:rsidRPr="00FF17E6">
        <w:rPr>
          <w:rFonts w:ascii="Arial" w:hAnsi="Arial" w:cs="Arial"/>
          <w:color w:val="000000"/>
        </w:rPr>
        <w:t>Notiert euch, wo ihr die Plakate gefunden habt (Ort/Straße), damit wir später über mögliche Unterschiede in der Platzierung sprechen können.</w:t>
      </w:r>
    </w:p>
    <w:p w14:paraId="74200551" w14:textId="77777777" w:rsidR="00FF17E6" w:rsidRPr="00FF17E6" w:rsidRDefault="00FF17E6" w:rsidP="00FF17E6">
      <w:pPr>
        <w:spacing w:before="100" w:beforeAutospacing="1" w:after="100" w:afterAutospacing="1"/>
        <w:outlineLvl w:val="2"/>
        <w:rPr>
          <w:rFonts w:ascii="Arial" w:hAnsi="Arial" w:cs="Arial"/>
          <w:b/>
          <w:bCs/>
          <w:color w:val="000000"/>
          <w:sz w:val="27"/>
          <w:szCs w:val="27"/>
        </w:rPr>
      </w:pPr>
      <w:r w:rsidRPr="00FF17E6">
        <w:rPr>
          <w:rFonts w:ascii="Arial" w:hAnsi="Arial" w:cs="Arial"/>
          <w:b/>
          <w:bCs/>
          <w:color w:val="000000"/>
          <w:sz w:val="27"/>
          <w:szCs w:val="27"/>
        </w:rPr>
        <w:t>Ziel der Aufgabe:</w:t>
      </w:r>
    </w:p>
    <w:p w14:paraId="0B78EC9D" w14:textId="77777777" w:rsidR="00FF17E6" w:rsidRPr="00FF17E6" w:rsidRDefault="00FF17E6" w:rsidP="00FF17E6">
      <w:pPr>
        <w:spacing w:before="100" w:beforeAutospacing="1" w:after="100" w:afterAutospacing="1"/>
        <w:rPr>
          <w:rFonts w:ascii="Arial" w:hAnsi="Arial" w:cs="Arial"/>
          <w:color w:val="000000"/>
        </w:rPr>
      </w:pPr>
      <w:r w:rsidRPr="00FF17E6">
        <w:rPr>
          <w:rFonts w:ascii="Arial" w:hAnsi="Arial" w:cs="Arial"/>
          <w:color w:val="000000"/>
        </w:rPr>
        <w:t>Wir wollen gemeinsam untersuchen, wie Parteien sich im Wahlkampf präsentieren, welche Themen sie ansprechen und welche Gestaltungsmittel sie nutzen.</w:t>
      </w:r>
    </w:p>
    <w:p w14:paraId="391A0400" w14:textId="77777777" w:rsidR="00FF17E6" w:rsidRPr="00FC3BEE" w:rsidRDefault="00FF17E6" w:rsidP="00FF17E6">
      <w:pPr>
        <w:rPr>
          <w:b/>
          <w:bCs/>
          <w:color w:val="FF0000"/>
          <w:sz w:val="18"/>
          <w:szCs w:val="18"/>
        </w:rPr>
      </w:pPr>
    </w:p>
    <w:p w14:paraId="402015EA" w14:textId="77777777" w:rsidR="00FF17E6" w:rsidRDefault="00FF17E6" w:rsidP="007B31FF"/>
    <w:p w14:paraId="4EF002DF" w14:textId="0D179885" w:rsidR="00C70719" w:rsidRPr="00FF17E6" w:rsidRDefault="00E6604B" w:rsidP="007B31FF">
      <w:pPr>
        <w:rPr>
          <w:rFonts w:ascii="Arial" w:eastAsia="Arial Unicode MS" w:hAnsi="Arial" w:cs="Arial"/>
          <w:b/>
          <w:bCs/>
        </w:rPr>
      </w:pPr>
      <w:r w:rsidRPr="00FF17E6">
        <w:rPr>
          <w:rFonts w:ascii="Arial" w:eastAsia="Arial Unicode MS" w:hAnsi="Arial" w:cs="Arial"/>
          <w:b/>
          <w:bCs/>
        </w:rPr>
        <w:t>Problemsituation/Ausgangssituation</w:t>
      </w:r>
    </w:p>
    <w:p w14:paraId="70AE3B3C" w14:textId="77777777" w:rsidR="00E6604B" w:rsidRPr="00FF17E6" w:rsidRDefault="00E6604B" w:rsidP="007B31FF">
      <w:pPr>
        <w:rPr>
          <w:rFonts w:ascii="Arial" w:eastAsia="Arial Unicode MS" w:hAnsi="Arial" w:cs="Arial"/>
        </w:rPr>
      </w:pPr>
    </w:p>
    <w:p w14:paraId="527E88C0" w14:textId="59B89E83" w:rsidR="00E6604B" w:rsidRPr="00FF17E6" w:rsidRDefault="00A515CA" w:rsidP="007B31FF">
      <w:pPr>
        <w:rPr>
          <w:rFonts w:ascii="Arial" w:eastAsia="Arial Unicode MS" w:hAnsi="Arial" w:cs="Arial"/>
        </w:rPr>
      </w:pPr>
      <w:r w:rsidRPr="00FF17E6">
        <w:rPr>
          <w:rFonts w:ascii="Arial" w:eastAsia="Arial Unicode MS" w:hAnsi="Arial" w:cs="Arial"/>
        </w:rPr>
        <w:t xml:space="preserve">Anna </w:t>
      </w:r>
      <w:r w:rsidR="007451A0" w:rsidRPr="00FF17E6">
        <w:rPr>
          <w:rFonts w:ascii="Arial" w:eastAsia="Arial Unicode MS" w:hAnsi="Arial" w:cs="Arial"/>
        </w:rPr>
        <w:t>(17 Jahre alt) besucht die 12</w:t>
      </w:r>
      <w:r w:rsidR="00995870">
        <w:rPr>
          <w:rFonts w:ascii="Arial" w:eastAsia="Arial Unicode MS" w:hAnsi="Arial" w:cs="Arial"/>
        </w:rPr>
        <w:t>.</w:t>
      </w:r>
      <w:r w:rsidR="007451A0" w:rsidRPr="00FF17E6">
        <w:rPr>
          <w:rFonts w:ascii="Arial" w:eastAsia="Arial Unicode MS" w:hAnsi="Arial" w:cs="Arial"/>
        </w:rPr>
        <w:t xml:space="preserve"> Klasse des beruflichen Gymnasiums am Ludwig-Erhard-Berufskolleg. Da schon in wenigen Wochen die nächsten Landtagswahlen anstehen, </w:t>
      </w:r>
      <w:r w:rsidR="00D65CD1" w:rsidRPr="00FF17E6">
        <w:rPr>
          <w:rFonts w:ascii="Arial" w:eastAsia="Arial Unicode MS" w:hAnsi="Arial" w:cs="Arial"/>
        </w:rPr>
        <w:t>behandelt ihre Klasse im Politikunterricht zurzeit das Thema „Landtagswahlkampf“</w:t>
      </w:r>
      <w:r w:rsidR="00361E45" w:rsidRPr="00FF17E6">
        <w:rPr>
          <w:rFonts w:ascii="Arial" w:eastAsia="Arial Unicode MS" w:hAnsi="Arial" w:cs="Arial"/>
        </w:rPr>
        <w:t>.</w:t>
      </w:r>
    </w:p>
    <w:p w14:paraId="3FDD2500" w14:textId="683A1263" w:rsidR="00361E45" w:rsidRPr="00FF17E6" w:rsidRDefault="00361E45" w:rsidP="007B31FF">
      <w:pPr>
        <w:rPr>
          <w:rFonts w:ascii="Arial" w:eastAsia="Arial Unicode MS" w:hAnsi="Arial" w:cs="Arial"/>
        </w:rPr>
      </w:pPr>
      <w:r w:rsidRPr="00FF17E6">
        <w:rPr>
          <w:rFonts w:ascii="Arial" w:eastAsia="Arial Unicode MS" w:hAnsi="Arial" w:cs="Arial"/>
        </w:rPr>
        <w:t>Wie viele andere Mitschüler aus ihrer Klasse nutzt auch Anna häufig die sozialen Medien, weshalb sie über TikTok</w:t>
      </w:r>
      <w:r w:rsidR="004F594F" w:rsidRPr="00FF17E6">
        <w:rPr>
          <w:rFonts w:ascii="Arial" w:eastAsia="Arial Unicode MS" w:hAnsi="Arial" w:cs="Arial"/>
        </w:rPr>
        <w:t xml:space="preserve">, Instagram und andere Netzwerke schon mit Wahlwerbung in Berührung gekommen ist. </w:t>
      </w:r>
      <w:r w:rsidR="00166750" w:rsidRPr="00FF17E6">
        <w:rPr>
          <w:rFonts w:ascii="Arial" w:eastAsia="Arial Unicode MS" w:hAnsi="Arial" w:cs="Arial"/>
        </w:rPr>
        <w:t>Zum klassischen Straßenwahlkampf hat sie jedoch keine große Verbindung.</w:t>
      </w:r>
    </w:p>
    <w:p w14:paraId="7C3E55A4" w14:textId="77777777" w:rsidR="00166750" w:rsidRPr="00FF17E6" w:rsidRDefault="00166750" w:rsidP="007B31FF">
      <w:pPr>
        <w:rPr>
          <w:rFonts w:ascii="Arial" w:eastAsia="Arial Unicode MS" w:hAnsi="Arial" w:cs="Arial"/>
        </w:rPr>
      </w:pPr>
    </w:p>
    <w:p w14:paraId="054FB145" w14:textId="06E15BF5" w:rsidR="00166750" w:rsidRPr="00FF17E6" w:rsidRDefault="00166750" w:rsidP="007B31FF">
      <w:pPr>
        <w:rPr>
          <w:rFonts w:ascii="Arial" w:eastAsia="Arial Unicode MS" w:hAnsi="Arial" w:cs="Arial"/>
        </w:rPr>
      </w:pPr>
      <w:r w:rsidRPr="00FF17E6">
        <w:rPr>
          <w:rFonts w:ascii="Arial" w:eastAsia="Arial Unicode MS" w:hAnsi="Arial" w:cs="Arial"/>
        </w:rPr>
        <w:t xml:space="preserve">Auf ihren Heimweg von der Schule fallen ihr jedoch vermehrt Wahlplakate auf, welche aufgrund von verschiedenen Slogans, aber auch </w:t>
      </w:r>
      <w:r w:rsidR="00A92218" w:rsidRPr="00FF17E6">
        <w:rPr>
          <w:rFonts w:ascii="Arial" w:eastAsia="Arial Unicode MS" w:hAnsi="Arial" w:cs="Arial"/>
        </w:rPr>
        <w:t>durch markante Farben oder Bilder</w:t>
      </w:r>
      <w:r w:rsidR="00135A58" w:rsidRPr="00FF17E6">
        <w:rPr>
          <w:rFonts w:ascii="Arial" w:eastAsia="Arial Unicode MS" w:hAnsi="Arial" w:cs="Arial"/>
        </w:rPr>
        <w:t xml:space="preserve"> in die Augen fallen.</w:t>
      </w:r>
    </w:p>
    <w:p w14:paraId="31A48227" w14:textId="77777777" w:rsidR="00F003EB" w:rsidRPr="00FF17E6" w:rsidRDefault="00F003EB" w:rsidP="007B31FF">
      <w:pPr>
        <w:rPr>
          <w:rFonts w:ascii="Arial" w:eastAsia="Arial Unicode MS" w:hAnsi="Arial" w:cs="Arial"/>
        </w:rPr>
      </w:pPr>
    </w:p>
    <w:p w14:paraId="20A79A16" w14:textId="43151EDE" w:rsidR="00F003EB" w:rsidRPr="00FF17E6" w:rsidRDefault="00F003EB" w:rsidP="007B31FF">
      <w:pPr>
        <w:rPr>
          <w:rFonts w:ascii="Arial" w:eastAsia="Arial Unicode MS" w:hAnsi="Arial" w:cs="Arial"/>
          <w:i/>
          <w:iCs/>
        </w:rPr>
      </w:pPr>
      <w:r w:rsidRPr="00FF17E6">
        <w:rPr>
          <w:rFonts w:ascii="Arial" w:eastAsia="Arial Unicode MS" w:hAnsi="Arial" w:cs="Arial"/>
          <w:i/>
          <w:iCs/>
        </w:rPr>
        <w:t>Zukunft für unsere Kinder!</w:t>
      </w:r>
    </w:p>
    <w:p w14:paraId="778DA6E6" w14:textId="38BC6AB8" w:rsidR="00F003EB" w:rsidRPr="00FF17E6" w:rsidRDefault="00F003EB" w:rsidP="007B31FF">
      <w:pPr>
        <w:rPr>
          <w:rFonts w:ascii="Arial" w:eastAsia="Arial Unicode MS" w:hAnsi="Arial" w:cs="Arial"/>
          <w:i/>
          <w:iCs/>
        </w:rPr>
      </w:pPr>
      <w:r w:rsidRPr="00FF17E6">
        <w:rPr>
          <w:rFonts w:ascii="Arial" w:eastAsia="Arial Unicode MS" w:hAnsi="Arial" w:cs="Arial"/>
          <w:i/>
          <w:iCs/>
        </w:rPr>
        <w:t>Bildung ist Zukunft!</w:t>
      </w:r>
    </w:p>
    <w:p w14:paraId="35A4FA86" w14:textId="31ED898F" w:rsidR="00F003EB" w:rsidRPr="00FF17E6" w:rsidRDefault="00F003EB" w:rsidP="007B31FF">
      <w:pPr>
        <w:rPr>
          <w:rFonts w:ascii="Arial" w:eastAsia="Arial Unicode MS" w:hAnsi="Arial" w:cs="Arial"/>
          <w:i/>
          <w:iCs/>
        </w:rPr>
      </w:pPr>
      <w:r w:rsidRPr="00FF17E6">
        <w:rPr>
          <w:rFonts w:ascii="Arial" w:eastAsia="Arial Unicode MS" w:hAnsi="Arial" w:cs="Arial"/>
          <w:i/>
          <w:iCs/>
        </w:rPr>
        <w:t>Unsere Kinder zuerst!</w:t>
      </w:r>
    </w:p>
    <w:p w14:paraId="51818496" w14:textId="199053E5" w:rsidR="00F003EB" w:rsidRPr="00FF17E6" w:rsidRDefault="00F003EB" w:rsidP="007B31FF">
      <w:pPr>
        <w:rPr>
          <w:rFonts w:ascii="Arial" w:eastAsia="Arial Unicode MS" w:hAnsi="Arial" w:cs="Arial"/>
          <w:i/>
          <w:iCs/>
        </w:rPr>
      </w:pPr>
      <w:r w:rsidRPr="00FF17E6">
        <w:rPr>
          <w:rFonts w:ascii="Arial" w:eastAsia="Arial Unicode MS" w:hAnsi="Arial" w:cs="Arial"/>
          <w:i/>
          <w:iCs/>
        </w:rPr>
        <w:t>Für eine moderne Bildung</w:t>
      </w:r>
      <w:r w:rsidR="00A006AC" w:rsidRPr="00FF17E6">
        <w:rPr>
          <w:rFonts w:ascii="Arial" w:eastAsia="Arial Unicode MS" w:hAnsi="Arial" w:cs="Arial"/>
          <w:i/>
          <w:iCs/>
        </w:rPr>
        <w:t>!</w:t>
      </w:r>
    </w:p>
    <w:p w14:paraId="024B7238" w14:textId="77777777" w:rsidR="00A006AC" w:rsidRPr="00FF17E6" w:rsidRDefault="00A006AC" w:rsidP="007B31FF">
      <w:pPr>
        <w:rPr>
          <w:rFonts w:ascii="Arial" w:eastAsia="Arial Unicode MS" w:hAnsi="Arial" w:cs="Arial"/>
        </w:rPr>
      </w:pPr>
    </w:p>
    <w:p w14:paraId="45D3A4D3" w14:textId="5675260A" w:rsidR="00E550DA" w:rsidRPr="00FF17E6" w:rsidRDefault="00A006AC" w:rsidP="007B31FF">
      <w:pPr>
        <w:rPr>
          <w:rFonts w:ascii="Arial" w:eastAsia="Arial Unicode MS" w:hAnsi="Arial" w:cs="Arial"/>
        </w:rPr>
      </w:pPr>
      <w:r w:rsidRPr="00FF17E6">
        <w:rPr>
          <w:rFonts w:ascii="Arial" w:eastAsia="Arial Unicode MS" w:hAnsi="Arial" w:cs="Arial"/>
        </w:rPr>
        <w:t xml:space="preserve">So die Forderungen der Parteien. </w:t>
      </w:r>
      <w:r w:rsidR="00840F1B" w:rsidRPr="00FF17E6">
        <w:rPr>
          <w:rFonts w:ascii="Arial" w:eastAsia="Arial Unicode MS" w:hAnsi="Arial" w:cs="Arial"/>
        </w:rPr>
        <w:t xml:space="preserve">Wollen die Parteien hier gut informieren oder </w:t>
      </w:r>
      <w:r w:rsidR="00402BD7" w:rsidRPr="00FF17E6">
        <w:rPr>
          <w:rFonts w:ascii="Arial" w:eastAsia="Arial Unicode MS" w:hAnsi="Arial" w:cs="Arial"/>
        </w:rPr>
        <w:t>wollen die Parteien mit der Wahlwerbung nur manipulieren</w:t>
      </w:r>
      <w:r w:rsidR="004C4C18" w:rsidRPr="00FF17E6">
        <w:rPr>
          <w:rFonts w:ascii="Arial" w:eastAsia="Arial Unicode MS" w:hAnsi="Arial" w:cs="Arial"/>
        </w:rPr>
        <w:t>,</w:t>
      </w:r>
      <w:r w:rsidR="00402BD7" w:rsidRPr="00FF17E6">
        <w:rPr>
          <w:rFonts w:ascii="Arial" w:eastAsia="Arial Unicode MS" w:hAnsi="Arial" w:cs="Arial"/>
        </w:rPr>
        <w:t xml:space="preserve"> um genug Wählerstimmen zu bekommen</w:t>
      </w:r>
      <w:r w:rsidR="00840F1B" w:rsidRPr="00FF17E6">
        <w:rPr>
          <w:rFonts w:ascii="Arial" w:eastAsia="Arial Unicode MS" w:hAnsi="Arial" w:cs="Arial"/>
        </w:rPr>
        <w:t>, so Annas Gedanken.</w:t>
      </w:r>
    </w:p>
    <w:p w14:paraId="255B7FAE" w14:textId="77777777" w:rsidR="00946DDF" w:rsidRPr="00FF17E6" w:rsidRDefault="00946DDF" w:rsidP="007B31FF">
      <w:pPr>
        <w:rPr>
          <w:rFonts w:ascii="Arial" w:eastAsia="Arial Unicode MS" w:hAnsi="Arial" w:cs="Arial"/>
        </w:rPr>
      </w:pPr>
    </w:p>
    <w:p w14:paraId="0CEFD956" w14:textId="77777777" w:rsidR="00995870" w:rsidRDefault="002F23A1">
      <w:pPr>
        <w:sectPr w:rsidR="00995870" w:rsidSect="002F23A1">
          <w:headerReference w:type="first" r:id="rId8"/>
          <w:pgSz w:w="11906" w:h="16838"/>
          <w:pgMar w:top="1134" w:right="1134" w:bottom="1134" w:left="1134" w:header="720" w:footer="720" w:gutter="0"/>
          <w:cols w:space="720"/>
          <w:titlePg/>
          <w:docGrid w:linePitch="600" w:charSpace="32768"/>
        </w:sectPr>
      </w:pPr>
      <w:r>
        <w:br w:type="page"/>
      </w:r>
    </w:p>
    <w:p w14:paraId="110977F0" w14:textId="77777777" w:rsidR="00F83410" w:rsidRDefault="00F83410" w:rsidP="007B31FF"/>
    <w:p w14:paraId="4F492F0F" w14:textId="77777777" w:rsidR="003C3C5F" w:rsidRPr="00995870" w:rsidRDefault="003C3C5F" w:rsidP="003C3C5F">
      <w:pPr>
        <w:tabs>
          <w:tab w:val="left" w:pos="8090"/>
        </w:tabs>
        <w:ind w:left="99"/>
        <w:jc w:val="center"/>
        <w:rPr>
          <w:rFonts w:ascii="Arial" w:hAnsi="Arial" w:cs="Arial"/>
          <w:b/>
          <w:bCs/>
          <w:position w:val="1"/>
          <w:u w:val="single"/>
        </w:rPr>
      </w:pPr>
      <w:r w:rsidRPr="00995870">
        <w:rPr>
          <w:rFonts w:ascii="Arial" w:hAnsi="Arial" w:cs="Arial"/>
          <w:b/>
          <w:bCs/>
          <w:position w:val="1"/>
          <w:u w:val="single"/>
        </w:rPr>
        <w:t>Mögliches digitales Tafelbild</w:t>
      </w:r>
    </w:p>
    <w:p w14:paraId="459F3A60" w14:textId="77777777" w:rsidR="003C3C5F" w:rsidRDefault="003C3C5F" w:rsidP="003C3C5F">
      <w:pPr>
        <w:tabs>
          <w:tab w:val="left" w:pos="8090"/>
        </w:tabs>
        <w:ind w:left="99"/>
        <w:rPr>
          <w:position w:val="1"/>
        </w:rPr>
      </w:pPr>
    </w:p>
    <w:p w14:paraId="088F4C3F" w14:textId="77777777" w:rsidR="003C3C5F" w:rsidRDefault="003C3C5F" w:rsidP="003C3C5F">
      <w:pPr>
        <w:tabs>
          <w:tab w:val="left" w:pos="8090"/>
        </w:tabs>
        <w:ind w:left="99"/>
        <w:rPr>
          <w:position w:val="1"/>
        </w:rPr>
      </w:pPr>
      <w:r>
        <w:rPr>
          <w:noProof/>
          <w:position w:val="1"/>
        </w:rPr>
        <w:drawing>
          <wp:inline distT="0" distB="0" distL="0" distR="0" wp14:anchorId="72FD762B" wp14:editId="00AB33BB">
            <wp:extent cx="914400" cy="914400"/>
            <wp:effectExtent l="0" t="0" r="0" b="0"/>
            <wp:docPr id="202424463" name="Grafik 2" descr="Brainstormin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24463" name="Grafik 202424463" descr="Brainstorming Silhouette"/>
                    <pic:cNvPicPr/>
                  </pic:nvPicPr>
                  <pic:blipFill>
                    <a:blip r:embed="rId9">
                      <a:extLst>
                        <a:ext uri="{96DAC541-7B7A-43D3-8B79-37D633B846F1}">
                          <asvg:svgBlip xmlns:asvg="http://schemas.microsoft.com/office/drawing/2016/SVG/main" r:embed="rId10"/>
                        </a:ext>
                      </a:extLst>
                    </a:blip>
                    <a:stretch>
                      <a:fillRect/>
                    </a:stretch>
                  </pic:blipFill>
                  <pic:spPr>
                    <a:xfrm>
                      <a:off x="0" y="0"/>
                      <a:ext cx="914400" cy="914400"/>
                    </a:xfrm>
                    <a:prstGeom prst="rect">
                      <a:avLst/>
                    </a:prstGeom>
                  </pic:spPr>
                </pic:pic>
              </a:graphicData>
            </a:graphic>
          </wp:inline>
        </w:drawing>
      </w:r>
    </w:p>
    <w:p w14:paraId="7C6CB86B" w14:textId="77777777" w:rsidR="003C3C5F" w:rsidRDefault="003C3C5F" w:rsidP="003C3C5F">
      <w:pPr>
        <w:tabs>
          <w:tab w:val="left" w:pos="8090"/>
        </w:tabs>
        <w:ind w:left="99"/>
        <w:rPr>
          <w:position w:val="1"/>
        </w:rPr>
      </w:pPr>
    </w:p>
    <w:p w14:paraId="71EBCF2A" w14:textId="77777777" w:rsidR="003C3C5F" w:rsidRPr="00995870" w:rsidRDefault="003C3C5F" w:rsidP="003C3C5F">
      <w:pPr>
        <w:tabs>
          <w:tab w:val="left" w:pos="8090"/>
        </w:tabs>
        <w:ind w:left="99"/>
        <w:rPr>
          <w:rFonts w:ascii="Arial" w:hAnsi="Arial" w:cs="Arial"/>
          <w:position w:val="1"/>
        </w:rPr>
      </w:pPr>
    </w:p>
    <w:p w14:paraId="7E77667B" w14:textId="77777777" w:rsidR="003C3C5F" w:rsidRPr="00995870" w:rsidRDefault="003C3C5F" w:rsidP="003C3C5F">
      <w:pPr>
        <w:tabs>
          <w:tab w:val="left" w:pos="8090"/>
        </w:tabs>
        <w:ind w:left="99"/>
        <w:rPr>
          <w:rFonts w:ascii="Arial" w:hAnsi="Arial" w:cs="Arial"/>
          <w:b/>
          <w:bCs/>
          <w:position w:val="1"/>
        </w:rPr>
      </w:pPr>
      <w:r w:rsidRPr="00995870">
        <w:rPr>
          <w:rFonts w:ascii="Arial" w:hAnsi="Arial" w:cs="Arial"/>
          <w:b/>
          <w:bCs/>
          <w:position w:val="1"/>
        </w:rPr>
        <w:t>Problem:</w:t>
      </w:r>
    </w:p>
    <w:p w14:paraId="45A37000" w14:textId="77777777" w:rsidR="003C3C5F" w:rsidRPr="00995870" w:rsidRDefault="003C3C5F" w:rsidP="003C3C5F">
      <w:pPr>
        <w:tabs>
          <w:tab w:val="left" w:pos="8090"/>
        </w:tabs>
        <w:ind w:left="99"/>
        <w:rPr>
          <w:rFonts w:ascii="Arial" w:hAnsi="Arial" w:cs="Arial"/>
          <w:position w:val="1"/>
        </w:rPr>
      </w:pPr>
    </w:p>
    <w:p w14:paraId="2A0C7875" w14:textId="1BF981C2" w:rsidR="003C3C5F" w:rsidRPr="00995870" w:rsidRDefault="003C3C5F" w:rsidP="003C3C5F">
      <w:pPr>
        <w:tabs>
          <w:tab w:val="left" w:pos="8090"/>
        </w:tabs>
        <w:ind w:left="99"/>
        <w:rPr>
          <w:rFonts w:ascii="Arial" w:hAnsi="Arial" w:cs="Arial"/>
        </w:rPr>
      </w:pPr>
      <w:r w:rsidRPr="00995870">
        <w:rPr>
          <w:rFonts w:ascii="Arial" w:hAnsi="Arial" w:cs="Arial"/>
          <w:position w:val="1"/>
        </w:rPr>
        <w:t>„</w:t>
      </w:r>
      <w:r w:rsidR="00F01AEF" w:rsidRPr="00995870">
        <w:rPr>
          <w:rFonts w:ascii="Arial" w:hAnsi="Arial" w:cs="Arial"/>
          <w:position w:val="1"/>
        </w:rPr>
        <w:t>Anna hat den Eindruck, dass die Wahlwerbung manipulativ wirkt</w:t>
      </w:r>
      <w:r w:rsidRPr="00995870">
        <w:rPr>
          <w:rFonts w:ascii="Arial" w:hAnsi="Arial" w:cs="Arial"/>
        </w:rPr>
        <w:t>“</w:t>
      </w:r>
    </w:p>
    <w:p w14:paraId="3B75ECC8" w14:textId="77777777" w:rsidR="003C3C5F" w:rsidRPr="00995870" w:rsidRDefault="003C3C5F" w:rsidP="003C3C5F">
      <w:pPr>
        <w:tabs>
          <w:tab w:val="left" w:pos="8090"/>
        </w:tabs>
        <w:ind w:left="99"/>
        <w:rPr>
          <w:rFonts w:ascii="Arial" w:hAnsi="Arial" w:cs="Arial"/>
        </w:rPr>
      </w:pPr>
    </w:p>
    <w:p w14:paraId="36098B0D" w14:textId="77777777" w:rsidR="003C3C5F" w:rsidRPr="00995870" w:rsidRDefault="003C3C5F" w:rsidP="003C3C5F">
      <w:pPr>
        <w:tabs>
          <w:tab w:val="left" w:pos="8090"/>
        </w:tabs>
        <w:ind w:left="99"/>
        <w:rPr>
          <w:rFonts w:ascii="Arial" w:hAnsi="Arial" w:cs="Arial"/>
        </w:rPr>
      </w:pPr>
    </w:p>
    <w:p w14:paraId="272835C2" w14:textId="77777777" w:rsidR="003C3C5F" w:rsidRPr="00995870" w:rsidRDefault="003C3C5F" w:rsidP="003C3C5F">
      <w:pPr>
        <w:tabs>
          <w:tab w:val="left" w:pos="8090"/>
        </w:tabs>
        <w:ind w:left="99"/>
        <w:rPr>
          <w:rFonts w:ascii="Arial" w:hAnsi="Arial" w:cs="Arial"/>
        </w:rPr>
      </w:pPr>
    </w:p>
    <w:p w14:paraId="4CA32A9E" w14:textId="77777777" w:rsidR="003C3C5F" w:rsidRPr="00995870" w:rsidRDefault="003C3C5F" w:rsidP="003C3C5F">
      <w:pPr>
        <w:tabs>
          <w:tab w:val="left" w:pos="8090"/>
        </w:tabs>
        <w:ind w:left="99"/>
        <w:rPr>
          <w:rFonts w:ascii="Arial" w:hAnsi="Arial" w:cs="Arial"/>
        </w:rPr>
      </w:pPr>
    </w:p>
    <w:p w14:paraId="2AA6D2C1" w14:textId="77777777" w:rsidR="003C3C5F" w:rsidRPr="00995870" w:rsidRDefault="003C3C5F" w:rsidP="003C3C5F">
      <w:pPr>
        <w:tabs>
          <w:tab w:val="left" w:pos="8090"/>
        </w:tabs>
        <w:ind w:left="99"/>
        <w:rPr>
          <w:rFonts w:ascii="Arial" w:hAnsi="Arial" w:cs="Arial"/>
        </w:rPr>
      </w:pPr>
      <w:r w:rsidRPr="00995870">
        <w:rPr>
          <w:rFonts w:ascii="Arial" w:hAnsi="Arial" w:cs="Arial"/>
          <w:noProof/>
        </w:rPr>
        <w:drawing>
          <wp:inline distT="0" distB="0" distL="0" distR="0" wp14:anchorId="42EC33D2" wp14:editId="7A8CE38B">
            <wp:extent cx="914400" cy="914400"/>
            <wp:effectExtent l="0" t="0" r="0" b="0"/>
            <wp:docPr id="1845264464" name="Grafik 3" descr="Volltreff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264464" name="Grafik 1845264464" descr="Volltreffer Silhouette"/>
                    <pic:cNvPicPr/>
                  </pic:nvPicPr>
                  <pic:blipFill>
                    <a:blip r:embed="rId11">
                      <a:extLst>
                        <a:ext uri="{96DAC541-7B7A-43D3-8B79-37D633B846F1}">
                          <asvg:svgBlip xmlns:asvg="http://schemas.microsoft.com/office/drawing/2016/SVG/main" r:embed="rId12"/>
                        </a:ext>
                      </a:extLst>
                    </a:blip>
                    <a:stretch>
                      <a:fillRect/>
                    </a:stretch>
                  </pic:blipFill>
                  <pic:spPr>
                    <a:xfrm>
                      <a:off x="0" y="0"/>
                      <a:ext cx="914400" cy="914400"/>
                    </a:xfrm>
                    <a:prstGeom prst="rect">
                      <a:avLst/>
                    </a:prstGeom>
                  </pic:spPr>
                </pic:pic>
              </a:graphicData>
            </a:graphic>
          </wp:inline>
        </w:drawing>
      </w:r>
    </w:p>
    <w:p w14:paraId="5CF00A68" w14:textId="77777777" w:rsidR="003C3C5F" w:rsidRPr="00995870" w:rsidRDefault="003C3C5F" w:rsidP="003C3C5F">
      <w:pPr>
        <w:tabs>
          <w:tab w:val="left" w:pos="8090"/>
        </w:tabs>
        <w:ind w:left="99"/>
        <w:rPr>
          <w:rFonts w:ascii="Arial" w:hAnsi="Arial" w:cs="Arial"/>
          <w:b/>
          <w:bCs/>
        </w:rPr>
      </w:pPr>
      <w:r w:rsidRPr="00995870">
        <w:rPr>
          <w:rFonts w:ascii="Arial" w:hAnsi="Arial" w:cs="Arial"/>
          <w:b/>
          <w:bCs/>
        </w:rPr>
        <w:t>Ziel:</w:t>
      </w:r>
    </w:p>
    <w:p w14:paraId="7FCC1EE1" w14:textId="77777777" w:rsidR="003C3C5F" w:rsidRPr="00995870" w:rsidRDefault="003C3C5F" w:rsidP="003C3C5F">
      <w:pPr>
        <w:tabs>
          <w:tab w:val="left" w:pos="8090"/>
        </w:tabs>
        <w:ind w:left="99"/>
        <w:rPr>
          <w:rFonts w:ascii="Arial" w:hAnsi="Arial" w:cs="Arial"/>
        </w:rPr>
      </w:pPr>
    </w:p>
    <w:p w14:paraId="54C99B8B" w14:textId="3E58BE8C" w:rsidR="003C3C5F" w:rsidRPr="00995870" w:rsidRDefault="003C3C5F" w:rsidP="003C3C5F">
      <w:pPr>
        <w:rPr>
          <w:rFonts w:ascii="Arial" w:hAnsi="Arial" w:cs="Arial"/>
        </w:rPr>
      </w:pPr>
      <w:r w:rsidRPr="00995870">
        <w:rPr>
          <w:rFonts w:ascii="Arial" w:hAnsi="Arial" w:cs="Arial"/>
        </w:rPr>
        <w:t xml:space="preserve"> </w:t>
      </w:r>
      <w:r w:rsidR="00433BA2" w:rsidRPr="00995870">
        <w:rPr>
          <w:rFonts w:ascii="Arial" w:hAnsi="Arial" w:cs="Arial"/>
        </w:rPr>
        <w:t>„Inhalte und Ziele von Wahlwerbung anhand von Beispielen klären</w:t>
      </w:r>
      <w:r w:rsidRPr="00995870">
        <w:rPr>
          <w:rFonts w:ascii="Arial" w:hAnsi="Arial" w:cs="Arial"/>
        </w:rPr>
        <w:t>“</w:t>
      </w:r>
    </w:p>
    <w:p w14:paraId="5560FC6F" w14:textId="77777777" w:rsidR="003C3C5F" w:rsidRPr="00995870" w:rsidRDefault="003C3C5F" w:rsidP="003C3C5F">
      <w:pPr>
        <w:rPr>
          <w:rFonts w:ascii="Arial" w:hAnsi="Arial" w:cs="Arial"/>
        </w:rPr>
      </w:pPr>
    </w:p>
    <w:p w14:paraId="04C11F78" w14:textId="77777777" w:rsidR="003C3C5F" w:rsidRPr="00995870" w:rsidRDefault="003C3C5F" w:rsidP="003C3C5F">
      <w:pPr>
        <w:rPr>
          <w:rFonts w:ascii="Arial" w:hAnsi="Arial" w:cs="Arial"/>
        </w:rPr>
      </w:pPr>
    </w:p>
    <w:p w14:paraId="7FE0FCB5" w14:textId="77777777" w:rsidR="003C3C5F" w:rsidRPr="00995870" w:rsidRDefault="003C3C5F" w:rsidP="003C3C5F">
      <w:pPr>
        <w:rPr>
          <w:rFonts w:ascii="Arial" w:hAnsi="Arial" w:cs="Arial"/>
        </w:rPr>
      </w:pPr>
    </w:p>
    <w:p w14:paraId="754B9BD8" w14:textId="77777777" w:rsidR="003C3C5F" w:rsidRPr="00995870" w:rsidRDefault="003C3C5F" w:rsidP="003C3C5F">
      <w:pPr>
        <w:rPr>
          <w:rFonts w:ascii="Arial" w:hAnsi="Arial" w:cs="Arial"/>
        </w:rPr>
      </w:pPr>
      <w:r w:rsidRPr="00995870">
        <w:rPr>
          <w:rFonts w:ascii="Arial" w:hAnsi="Arial" w:cs="Arial"/>
          <w:noProof/>
        </w:rPr>
        <w:drawing>
          <wp:inline distT="0" distB="0" distL="0" distR="0" wp14:anchorId="0A023227" wp14:editId="114AAFF4">
            <wp:extent cx="914400" cy="914400"/>
            <wp:effectExtent l="0" t="0" r="0" b="0"/>
            <wp:docPr id="1055638716" name="Grafik 4" descr="Route zwei Stecknadeln mit We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638716" name="Grafik 1055638716" descr="Route zwei Stecknadeln mit Weg Silhouette"/>
                    <pic:cNvPicPr/>
                  </pic:nvPicPr>
                  <pic:blipFill>
                    <a:blip r:embed="rId13">
                      <a:extLst>
                        <a:ext uri="{96DAC541-7B7A-43D3-8B79-37D633B846F1}">
                          <asvg:svgBlip xmlns:asvg="http://schemas.microsoft.com/office/drawing/2016/SVG/main" r:embed="rId14"/>
                        </a:ext>
                      </a:extLst>
                    </a:blip>
                    <a:stretch>
                      <a:fillRect/>
                    </a:stretch>
                  </pic:blipFill>
                  <pic:spPr>
                    <a:xfrm>
                      <a:off x="0" y="0"/>
                      <a:ext cx="914400" cy="914400"/>
                    </a:xfrm>
                    <a:prstGeom prst="rect">
                      <a:avLst/>
                    </a:prstGeom>
                  </pic:spPr>
                </pic:pic>
              </a:graphicData>
            </a:graphic>
          </wp:inline>
        </w:drawing>
      </w:r>
    </w:p>
    <w:p w14:paraId="70A6A37A" w14:textId="77777777" w:rsidR="003C3C5F" w:rsidRPr="00995870" w:rsidRDefault="003C3C5F" w:rsidP="003C3C5F">
      <w:pPr>
        <w:rPr>
          <w:rFonts w:ascii="Arial" w:hAnsi="Arial" w:cs="Arial"/>
        </w:rPr>
      </w:pPr>
    </w:p>
    <w:p w14:paraId="43DA82D2" w14:textId="77777777" w:rsidR="003C3C5F" w:rsidRPr="00995870" w:rsidRDefault="003C3C5F" w:rsidP="003C3C5F">
      <w:pPr>
        <w:rPr>
          <w:rFonts w:ascii="Arial" w:hAnsi="Arial" w:cs="Arial"/>
          <w:b/>
          <w:bCs/>
        </w:rPr>
      </w:pPr>
      <w:r w:rsidRPr="00995870">
        <w:rPr>
          <w:rFonts w:ascii="Arial" w:hAnsi="Arial" w:cs="Arial"/>
          <w:b/>
          <w:bCs/>
        </w:rPr>
        <w:t>Lösungsweg:</w:t>
      </w:r>
    </w:p>
    <w:p w14:paraId="30D983BD" w14:textId="77777777" w:rsidR="003C3C5F" w:rsidRPr="00995870" w:rsidRDefault="003C3C5F" w:rsidP="003C3C5F">
      <w:pPr>
        <w:rPr>
          <w:rFonts w:ascii="Arial" w:hAnsi="Arial" w:cs="Arial"/>
        </w:rPr>
      </w:pPr>
    </w:p>
    <w:p w14:paraId="0DFE547A" w14:textId="35A59A7C" w:rsidR="00311A00" w:rsidRPr="00995870" w:rsidRDefault="00311A00" w:rsidP="00311A00">
      <w:pPr>
        <w:rPr>
          <w:rFonts w:ascii="Arial" w:eastAsia="Calibri" w:hAnsi="Arial" w:cs="Arial"/>
          <w:lang w:eastAsia="en-US"/>
        </w:rPr>
      </w:pPr>
      <w:r w:rsidRPr="00995870">
        <w:rPr>
          <w:rFonts w:ascii="Arial" w:eastAsia="Calibri" w:hAnsi="Arial" w:cs="Arial"/>
          <w:lang w:eastAsia="en-US"/>
        </w:rPr>
        <w:t>Wahlwerbung inhaltlich analysieren nach:</w:t>
      </w:r>
    </w:p>
    <w:p w14:paraId="70FB7BF9" w14:textId="77777777" w:rsidR="00311A00" w:rsidRPr="00995870" w:rsidRDefault="00311A00" w:rsidP="00311A00">
      <w:pPr>
        <w:numPr>
          <w:ilvl w:val="0"/>
          <w:numId w:val="8"/>
        </w:numPr>
        <w:contextualSpacing/>
        <w:rPr>
          <w:rFonts w:ascii="Arial" w:eastAsia="Calibri" w:hAnsi="Arial" w:cs="Arial"/>
          <w:lang w:eastAsia="en-US"/>
        </w:rPr>
      </w:pPr>
      <w:r w:rsidRPr="00995870">
        <w:rPr>
          <w:rFonts w:ascii="Arial" w:eastAsia="Calibri" w:hAnsi="Arial" w:cs="Arial"/>
          <w:lang w:eastAsia="en-US"/>
        </w:rPr>
        <w:t>Aufbau und Wirkung der Wahlwerbung nach dem AIDA-Prinzip</w:t>
      </w:r>
    </w:p>
    <w:p w14:paraId="7ACFED60" w14:textId="77777777" w:rsidR="00311A00" w:rsidRPr="00995870" w:rsidRDefault="00311A00" w:rsidP="00311A00">
      <w:pPr>
        <w:numPr>
          <w:ilvl w:val="0"/>
          <w:numId w:val="8"/>
        </w:numPr>
        <w:contextualSpacing/>
        <w:rPr>
          <w:rFonts w:ascii="Arial" w:eastAsia="Calibri" w:hAnsi="Arial" w:cs="Arial"/>
          <w:lang w:eastAsia="en-US"/>
        </w:rPr>
      </w:pPr>
      <w:r w:rsidRPr="00995870">
        <w:rPr>
          <w:rFonts w:ascii="Arial" w:eastAsia="Calibri" w:hAnsi="Arial" w:cs="Arial"/>
          <w:lang w:eastAsia="en-US"/>
        </w:rPr>
        <w:t>Ziele der Wahlwerbung klären</w:t>
      </w:r>
    </w:p>
    <w:p w14:paraId="15D267B3" w14:textId="77777777" w:rsidR="00311A00" w:rsidRPr="00995870" w:rsidRDefault="00311A00" w:rsidP="00311A00">
      <w:pPr>
        <w:numPr>
          <w:ilvl w:val="0"/>
          <w:numId w:val="8"/>
        </w:numPr>
        <w:contextualSpacing/>
        <w:rPr>
          <w:rFonts w:ascii="Arial" w:eastAsia="Calibri" w:hAnsi="Arial" w:cs="Arial"/>
          <w:lang w:eastAsia="en-US"/>
        </w:rPr>
      </w:pPr>
      <w:r w:rsidRPr="00995870">
        <w:rPr>
          <w:rFonts w:ascii="Arial" w:eastAsia="Calibri" w:hAnsi="Arial" w:cs="Arial"/>
          <w:lang w:eastAsia="en-US"/>
        </w:rPr>
        <w:t>Kritische Beurteilung der Wahlwerbung vornehmen</w:t>
      </w:r>
    </w:p>
    <w:p w14:paraId="67B7EF86" w14:textId="77777777" w:rsidR="00311A00" w:rsidRDefault="00311A00" w:rsidP="003C3C5F"/>
    <w:p w14:paraId="22404E71" w14:textId="77777777" w:rsidR="00995870" w:rsidRDefault="00404FB4">
      <w:pPr>
        <w:sectPr w:rsidR="00995870" w:rsidSect="002F23A1">
          <w:headerReference w:type="first" r:id="rId15"/>
          <w:pgSz w:w="11906" w:h="16838"/>
          <w:pgMar w:top="1134" w:right="1134" w:bottom="1134" w:left="1134" w:header="720" w:footer="720" w:gutter="0"/>
          <w:cols w:space="720"/>
          <w:titlePg/>
          <w:docGrid w:linePitch="600" w:charSpace="32768"/>
        </w:sectPr>
      </w:pPr>
      <w:r>
        <w:br w:type="page"/>
      </w:r>
    </w:p>
    <w:p w14:paraId="5A11CB2C" w14:textId="17CD5757" w:rsidR="00F83410" w:rsidRPr="00EA0F05" w:rsidRDefault="00404FB4" w:rsidP="007B31FF">
      <w:pPr>
        <w:rPr>
          <w:rFonts w:ascii="Arial" w:hAnsi="Arial" w:cs="Arial"/>
          <w:b/>
          <w:bCs/>
        </w:rPr>
      </w:pPr>
      <w:r w:rsidRPr="00EA0F05">
        <w:rPr>
          <w:rFonts w:ascii="Arial" w:hAnsi="Arial" w:cs="Arial"/>
          <w:b/>
          <w:bCs/>
        </w:rPr>
        <w:lastRenderedPageBreak/>
        <w:t>Informationsblatt zum AIDA-Prinzip</w:t>
      </w:r>
    </w:p>
    <w:p w14:paraId="7B55C7FB" w14:textId="77777777" w:rsidR="00404FB4" w:rsidRPr="00EA0F05" w:rsidRDefault="00404FB4" w:rsidP="007B31FF">
      <w:pPr>
        <w:rPr>
          <w:rFonts w:ascii="Arial" w:hAnsi="Arial" w:cs="Arial"/>
        </w:rPr>
      </w:pPr>
    </w:p>
    <w:p w14:paraId="24F999BA" w14:textId="0F1AB932" w:rsidR="00404FB4" w:rsidRPr="00EA0F05" w:rsidRDefault="002854CC" w:rsidP="007B31FF">
      <w:pPr>
        <w:rPr>
          <w:rFonts w:ascii="Arial" w:hAnsi="Arial" w:cs="Arial"/>
        </w:rPr>
      </w:pPr>
      <w:r w:rsidRPr="00EA0F05">
        <w:rPr>
          <w:rFonts w:ascii="Arial" w:hAnsi="Arial" w:cs="Arial"/>
        </w:rPr>
        <w:t>Kommunikation über Werbung</w:t>
      </w:r>
      <w:r w:rsidR="00190F52" w:rsidRPr="00EA0F05">
        <w:rPr>
          <w:rFonts w:ascii="Arial" w:hAnsi="Arial" w:cs="Arial"/>
        </w:rPr>
        <w:t xml:space="preserve"> (Wahlkampfwerbung)</w:t>
      </w:r>
      <w:r w:rsidRPr="00EA0F05">
        <w:rPr>
          <w:rFonts w:ascii="Arial" w:hAnsi="Arial" w:cs="Arial"/>
        </w:rPr>
        <w:t xml:space="preserve"> </w:t>
      </w:r>
      <w:r w:rsidR="00190F52" w:rsidRPr="00EA0F05">
        <w:rPr>
          <w:rFonts w:ascii="Arial" w:hAnsi="Arial" w:cs="Arial"/>
        </w:rPr>
        <w:t>möchte aufgrund der hohen Konkurrenz (Parteienkonkurrenz)</w:t>
      </w:r>
      <w:r w:rsidR="001650C7" w:rsidRPr="00EA0F05">
        <w:rPr>
          <w:rFonts w:ascii="Arial" w:hAnsi="Arial" w:cs="Arial"/>
        </w:rPr>
        <w:t xml:space="preserve"> in erster Linie Aufmerksamkeit erregen, um letztlich</w:t>
      </w:r>
      <w:r w:rsidR="00521C7B" w:rsidRPr="00EA0F05">
        <w:rPr>
          <w:rFonts w:ascii="Arial" w:hAnsi="Arial" w:cs="Arial"/>
        </w:rPr>
        <w:t xml:space="preserve"> eine Handlung </w:t>
      </w:r>
      <w:r w:rsidR="001206A6" w:rsidRPr="00EA0F05">
        <w:rPr>
          <w:rFonts w:ascii="Arial" w:hAnsi="Arial" w:cs="Arial"/>
        </w:rPr>
        <w:t xml:space="preserve">(Wahlhandlung) </w:t>
      </w:r>
      <w:r w:rsidR="00521C7B" w:rsidRPr="00EA0F05">
        <w:rPr>
          <w:rFonts w:ascii="Arial" w:hAnsi="Arial" w:cs="Arial"/>
        </w:rPr>
        <w:t xml:space="preserve">auszulösen. Deshalb nutzt man im Rahmen </w:t>
      </w:r>
      <w:r w:rsidR="00A2601E" w:rsidRPr="00EA0F05">
        <w:rPr>
          <w:rFonts w:ascii="Arial" w:hAnsi="Arial" w:cs="Arial"/>
        </w:rPr>
        <w:t>der Werbung ein Grundprinzip moderner Kommunikationspsychologie</w:t>
      </w:r>
      <w:r w:rsidR="00B81640" w:rsidRPr="00EA0F05">
        <w:rPr>
          <w:rFonts w:ascii="Arial" w:hAnsi="Arial" w:cs="Arial"/>
        </w:rPr>
        <w:t>, das diese Zielsetzung weitgehend unterstützt. Erfolgreiche Werbung berücksichtigt fast immer die folgenden vier Kommunikationsstufen:</w:t>
      </w:r>
    </w:p>
    <w:p w14:paraId="24C16A28" w14:textId="77777777" w:rsidR="00B81640" w:rsidRPr="00EA0F05" w:rsidRDefault="00B81640" w:rsidP="007B31FF">
      <w:pPr>
        <w:rPr>
          <w:rFonts w:ascii="Arial" w:hAnsi="Arial" w:cs="Arial"/>
        </w:rPr>
      </w:pPr>
    </w:p>
    <w:p w14:paraId="76D4A634" w14:textId="32B3A1DE" w:rsidR="00B81640" w:rsidRPr="00EA0F05" w:rsidRDefault="00B81640" w:rsidP="007B31FF">
      <w:pPr>
        <w:rPr>
          <w:rFonts w:ascii="Arial" w:hAnsi="Arial" w:cs="Arial"/>
        </w:rPr>
      </w:pPr>
      <w:r w:rsidRPr="00EA0F05">
        <w:rPr>
          <w:rFonts w:ascii="Arial" w:hAnsi="Arial" w:cs="Arial"/>
        </w:rPr>
        <w:t>Die AIDA-Formel</w:t>
      </w:r>
    </w:p>
    <w:p w14:paraId="24BA1C2F" w14:textId="7775D9BF" w:rsidR="00B81640" w:rsidRPr="00EA0F05" w:rsidRDefault="00B73ACB" w:rsidP="007B31FF">
      <w:pPr>
        <w:rPr>
          <w:rFonts w:ascii="Arial" w:hAnsi="Arial" w:cs="Arial"/>
        </w:rPr>
      </w:pPr>
      <w:r w:rsidRPr="00EA0F05">
        <w:rPr>
          <w:rFonts w:ascii="Arial" w:hAnsi="Arial" w:cs="Arial"/>
          <w:noProof/>
        </w:rPr>
        <mc:AlternateContent>
          <mc:Choice Requires="wps">
            <w:drawing>
              <wp:anchor distT="0" distB="0" distL="114300" distR="114300" simplePos="0" relativeHeight="251660288" behindDoc="0" locked="0" layoutInCell="1" allowOverlap="1" wp14:anchorId="7F2F769C" wp14:editId="2DE3723B">
                <wp:simplePos x="0" y="0"/>
                <wp:positionH relativeFrom="column">
                  <wp:posOffset>2754630</wp:posOffset>
                </wp:positionH>
                <wp:positionV relativeFrom="paragraph">
                  <wp:posOffset>26670</wp:posOffset>
                </wp:positionV>
                <wp:extent cx="978408" cy="484632"/>
                <wp:effectExtent l="0" t="19050" r="31750" b="29845"/>
                <wp:wrapNone/>
                <wp:docPr id="543360417" name="Pfeil: nach rechts 4"/>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type w14:anchorId="629AF1F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4" o:spid="_x0000_s1026" type="#_x0000_t13" style="position:absolute;margin-left:216.9pt;margin-top:2.1pt;width:77.05pt;height:38.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" adj="16250" fillcolor="#4472c4 [3204]" strokecolor="#09101d [484]" strokeweight="1pt"/>
            </w:pict>
          </mc:Fallback>
        </mc:AlternateContent>
      </w:r>
      <w:r w:rsidR="00A31AA3" w:rsidRPr="00EA0F05">
        <w:rPr>
          <w:rFonts w:ascii="Arial" w:hAnsi="Arial" w:cs="Arial"/>
          <w:noProof/>
        </w:rPr>
        <mc:AlternateContent>
          <mc:Choice Requires="wps">
            <w:drawing>
              <wp:anchor distT="0" distB="0" distL="114300" distR="114300" simplePos="0" relativeHeight="251659264" behindDoc="0" locked="0" layoutInCell="1" allowOverlap="1" wp14:anchorId="472D4F0C" wp14:editId="3DB45C70">
                <wp:simplePos x="0" y="0"/>
                <wp:positionH relativeFrom="column">
                  <wp:posOffset>430530</wp:posOffset>
                </wp:positionH>
                <wp:positionV relativeFrom="paragraph">
                  <wp:posOffset>19050</wp:posOffset>
                </wp:positionV>
                <wp:extent cx="978408" cy="484632"/>
                <wp:effectExtent l="0" t="19050" r="31750" b="29845"/>
                <wp:wrapNone/>
                <wp:docPr id="1701463898" name="Pfeil: nach rechts 3"/>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 w14:anchorId="256AF937" id="Pfeil: nach rechts 3" o:spid="_x0000_s1026" type="#_x0000_t13" style="position:absolute;margin-left:33.9pt;margin-top:1.5pt;width:77.05pt;height:38.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" adj="16250" fillcolor="#4472c4 [3204]" strokecolor="#09101d [484]" strokeweight="1pt"/>
            </w:pict>
          </mc:Fallback>
        </mc:AlternateContent>
      </w:r>
    </w:p>
    <w:p w14:paraId="059AB7DB" w14:textId="09A21774" w:rsidR="00B81640" w:rsidRPr="00EA0F05" w:rsidRDefault="00B81640" w:rsidP="007B31FF">
      <w:pPr>
        <w:rPr>
          <w:rFonts w:ascii="Arial" w:hAnsi="Arial" w:cs="Arial"/>
        </w:rPr>
      </w:pPr>
      <w:r w:rsidRPr="00EA0F05">
        <w:rPr>
          <w:rFonts w:ascii="Arial" w:hAnsi="Arial" w:cs="Arial"/>
        </w:rPr>
        <w:t>A</w:t>
      </w:r>
      <w:r w:rsidR="00A31AA3" w:rsidRPr="00EA0F05">
        <w:rPr>
          <w:rFonts w:ascii="Arial" w:hAnsi="Arial" w:cs="Arial"/>
        </w:rPr>
        <w:tab/>
      </w:r>
      <w:r w:rsidR="00A31AA3" w:rsidRPr="00EA0F05">
        <w:rPr>
          <w:rFonts w:ascii="Arial" w:hAnsi="Arial" w:cs="Arial"/>
        </w:rPr>
        <w:tab/>
      </w:r>
      <w:r w:rsidR="00A31AA3" w:rsidRPr="00EA0F05">
        <w:rPr>
          <w:rFonts w:ascii="Arial" w:hAnsi="Arial" w:cs="Arial"/>
        </w:rPr>
        <w:tab/>
      </w:r>
      <w:r w:rsidR="00A31AA3" w:rsidRPr="00EA0F05">
        <w:rPr>
          <w:rFonts w:ascii="Arial" w:hAnsi="Arial" w:cs="Arial"/>
        </w:rPr>
        <w:tab/>
        <w:t>Attention</w:t>
      </w:r>
      <w:r w:rsidR="00A31AA3" w:rsidRPr="00EA0F05">
        <w:rPr>
          <w:rFonts w:ascii="Arial" w:hAnsi="Arial" w:cs="Arial"/>
        </w:rPr>
        <w:tab/>
      </w:r>
      <w:r w:rsidR="00B73ACB" w:rsidRPr="00EA0F05">
        <w:rPr>
          <w:rFonts w:ascii="Arial" w:hAnsi="Arial" w:cs="Arial"/>
        </w:rPr>
        <w:tab/>
      </w:r>
      <w:r w:rsidR="00B73ACB" w:rsidRPr="00EA0F05">
        <w:rPr>
          <w:rFonts w:ascii="Arial" w:hAnsi="Arial" w:cs="Arial"/>
        </w:rPr>
        <w:tab/>
      </w:r>
      <w:r w:rsidR="00B73ACB" w:rsidRPr="00EA0F05">
        <w:rPr>
          <w:rFonts w:ascii="Arial" w:hAnsi="Arial" w:cs="Arial"/>
        </w:rPr>
        <w:tab/>
        <w:t>Aufmerksamkeit erregen</w:t>
      </w:r>
    </w:p>
    <w:p w14:paraId="027F3E9A" w14:textId="025F98EC" w:rsidR="00B73ACB" w:rsidRPr="00EA0F05" w:rsidRDefault="00B73ACB" w:rsidP="007B31FF">
      <w:pPr>
        <w:rPr>
          <w:rFonts w:ascii="Arial" w:hAnsi="Arial" w:cs="Arial"/>
        </w:rPr>
      </w:pPr>
    </w:p>
    <w:p w14:paraId="4F78E230" w14:textId="41029FF5" w:rsidR="00B73ACB" w:rsidRPr="00EA0F05" w:rsidRDefault="00645FA6" w:rsidP="007B31FF">
      <w:pPr>
        <w:rPr>
          <w:rFonts w:ascii="Arial" w:hAnsi="Arial" w:cs="Arial"/>
        </w:rPr>
      </w:pPr>
      <w:r w:rsidRPr="00EA0F05">
        <w:rPr>
          <w:rFonts w:ascii="Arial" w:hAnsi="Arial" w:cs="Arial"/>
          <w:noProof/>
        </w:rPr>
        <mc:AlternateContent>
          <mc:Choice Requires="wps">
            <w:drawing>
              <wp:anchor distT="0" distB="0" distL="114300" distR="114300" simplePos="0" relativeHeight="251662336" behindDoc="0" locked="0" layoutInCell="1" allowOverlap="1" wp14:anchorId="225BBF59" wp14:editId="484D9262">
                <wp:simplePos x="0" y="0"/>
                <wp:positionH relativeFrom="column">
                  <wp:posOffset>2754630</wp:posOffset>
                </wp:positionH>
                <wp:positionV relativeFrom="paragraph">
                  <wp:posOffset>19050</wp:posOffset>
                </wp:positionV>
                <wp:extent cx="978408" cy="484632"/>
                <wp:effectExtent l="0" t="19050" r="31750" b="29845"/>
                <wp:wrapNone/>
                <wp:docPr id="2045311518" name="Pfeil: nach rechts 6"/>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 w14:anchorId="22D995A9" id="Pfeil: nach rechts 6" o:spid="_x0000_s1026" type="#_x0000_t13" style="position:absolute;margin-left:216.9pt;margin-top:1.5pt;width:77.05pt;height:38.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" adj="16250" fillcolor="#4472c4 [3204]" strokecolor="#09101d [484]" strokeweight="1pt"/>
            </w:pict>
          </mc:Fallback>
        </mc:AlternateContent>
      </w:r>
      <w:r w:rsidR="00A00485" w:rsidRPr="00EA0F05">
        <w:rPr>
          <w:rFonts w:ascii="Arial" w:hAnsi="Arial" w:cs="Arial"/>
          <w:noProof/>
        </w:rPr>
        <mc:AlternateContent>
          <mc:Choice Requires="wps">
            <w:drawing>
              <wp:anchor distT="0" distB="0" distL="114300" distR="114300" simplePos="0" relativeHeight="251661312" behindDoc="0" locked="0" layoutInCell="1" allowOverlap="1" wp14:anchorId="7AA49DE2" wp14:editId="16ABD010">
                <wp:simplePos x="0" y="0"/>
                <wp:positionH relativeFrom="column">
                  <wp:posOffset>407670</wp:posOffset>
                </wp:positionH>
                <wp:positionV relativeFrom="paragraph">
                  <wp:posOffset>19050</wp:posOffset>
                </wp:positionV>
                <wp:extent cx="978408" cy="484632"/>
                <wp:effectExtent l="0" t="19050" r="31750" b="29845"/>
                <wp:wrapNone/>
                <wp:docPr id="1085576291" name="Pfeil: nach rechts 5"/>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 w14:anchorId="61215EB5" id="Pfeil: nach rechts 5" o:spid="_x0000_s1026" type="#_x0000_t13" style="position:absolute;margin-left:32.1pt;margin-top:1.5pt;width:77.05pt;height:38.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" adj="16250" fillcolor="#4472c4 [3204]" strokecolor="#09101d [484]" strokeweight="1pt"/>
            </w:pict>
          </mc:Fallback>
        </mc:AlternateContent>
      </w:r>
    </w:p>
    <w:p w14:paraId="30264B0D" w14:textId="6EF9E410" w:rsidR="00B73ACB" w:rsidRPr="00EA0F05" w:rsidRDefault="00B73ACB" w:rsidP="00995870">
      <w:pPr>
        <w:ind w:left="708" w:hanging="708"/>
        <w:rPr>
          <w:rFonts w:ascii="Arial" w:hAnsi="Arial" w:cs="Arial"/>
        </w:rPr>
      </w:pPr>
      <w:r w:rsidRPr="00EA0F05">
        <w:rPr>
          <w:rFonts w:ascii="Arial" w:hAnsi="Arial" w:cs="Arial"/>
        </w:rPr>
        <w:t>I</w:t>
      </w:r>
      <w:r w:rsidR="00A00485" w:rsidRPr="00EA0F05">
        <w:rPr>
          <w:rFonts w:ascii="Arial" w:hAnsi="Arial" w:cs="Arial"/>
        </w:rPr>
        <w:tab/>
      </w:r>
      <w:r w:rsidR="00A00485" w:rsidRPr="00EA0F05">
        <w:rPr>
          <w:rFonts w:ascii="Arial" w:hAnsi="Arial" w:cs="Arial"/>
        </w:rPr>
        <w:tab/>
      </w:r>
      <w:r w:rsidR="00A00485" w:rsidRPr="00EA0F05">
        <w:rPr>
          <w:rFonts w:ascii="Arial" w:hAnsi="Arial" w:cs="Arial"/>
        </w:rPr>
        <w:tab/>
      </w:r>
      <w:r w:rsidR="00A00485" w:rsidRPr="00EA0F05">
        <w:rPr>
          <w:rFonts w:ascii="Arial" w:hAnsi="Arial" w:cs="Arial"/>
        </w:rPr>
        <w:tab/>
        <w:t>Interest</w:t>
      </w:r>
      <w:r w:rsidR="00645FA6" w:rsidRPr="00EA0F05">
        <w:rPr>
          <w:rFonts w:ascii="Arial" w:hAnsi="Arial" w:cs="Arial"/>
        </w:rPr>
        <w:tab/>
      </w:r>
      <w:r w:rsidR="00645FA6" w:rsidRPr="00EA0F05">
        <w:rPr>
          <w:rFonts w:ascii="Arial" w:hAnsi="Arial" w:cs="Arial"/>
        </w:rPr>
        <w:tab/>
      </w:r>
      <w:r w:rsidR="00645FA6" w:rsidRPr="00EA0F05">
        <w:rPr>
          <w:rFonts w:ascii="Arial" w:hAnsi="Arial" w:cs="Arial"/>
        </w:rPr>
        <w:tab/>
      </w:r>
      <w:r w:rsidR="00645FA6" w:rsidRPr="00EA0F05">
        <w:rPr>
          <w:rFonts w:ascii="Arial" w:hAnsi="Arial" w:cs="Arial"/>
        </w:rPr>
        <w:tab/>
      </w:r>
      <w:r w:rsidR="006C7CCC" w:rsidRPr="00EA0F05">
        <w:rPr>
          <w:rFonts w:ascii="Arial" w:hAnsi="Arial" w:cs="Arial"/>
        </w:rPr>
        <w:t xml:space="preserve">Interesse an der Leistung </w:t>
      </w:r>
      <w:r w:rsidR="00995870">
        <w:rPr>
          <w:rFonts w:ascii="Arial" w:hAnsi="Arial" w:cs="Arial"/>
        </w:rPr>
        <w:t xml:space="preserve">         </w:t>
      </w:r>
      <w:r w:rsidR="006C7CCC" w:rsidRPr="00EA0F05">
        <w:rPr>
          <w:rFonts w:ascii="Arial" w:hAnsi="Arial" w:cs="Arial"/>
        </w:rPr>
        <w:t>wecken</w:t>
      </w:r>
    </w:p>
    <w:p w14:paraId="344ED89F" w14:textId="500EA6FC" w:rsidR="006C7CCC" w:rsidRPr="00EA0F05" w:rsidRDefault="006C7CCC" w:rsidP="007B31FF">
      <w:pPr>
        <w:rPr>
          <w:rFonts w:ascii="Arial" w:hAnsi="Arial" w:cs="Arial"/>
        </w:rPr>
      </w:pPr>
    </w:p>
    <w:p w14:paraId="15BB5B8D" w14:textId="3EC968A4" w:rsidR="006C7CCC" w:rsidRPr="00EA0F05" w:rsidRDefault="008B0F72" w:rsidP="007B31FF">
      <w:pPr>
        <w:rPr>
          <w:rFonts w:ascii="Arial" w:hAnsi="Arial" w:cs="Arial"/>
        </w:rPr>
      </w:pPr>
      <w:r w:rsidRPr="00EA0F05">
        <w:rPr>
          <w:rFonts w:ascii="Arial" w:hAnsi="Arial" w:cs="Arial"/>
          <w:noProof/>
        </w:rPr>
        <mc:AlternateContent>
          <mc:Choice Requires="wps">
            <w:drawing>
              <wp:anchor distT="0" distB="0" distL="114300" distR="114300" simplePos="0" relativeHeight="251664384" behindDoc="0" locked="0" layoutInCell="1" allowOverlap="1" wp14:anchorId="7D342380" wp14:editId="230544BD">
                <wp:simplePos x="0" y="0"/>
                <wp:positionH relativeFrom="column">
                  <wp:posOffset>2754630</wp:posOffset>
                </wp:positionH>
                <wp:positionV relativeFrom="paragraph">
                  <wp:posOffset>26670</wp:posOffset>
                </wp:positionV>
                <wp:extent cx="978408" cy="484632"/>
                <wp:effectExtent l="0" t="19050" r="31750" b="29845"/>
                <wp:wrapNone/>
                <wp:docPr id="416469828" name="Pfeil: nach rechts 8"/>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 w14:anchorId="64E51AC1" id="Pfeil: nach rechts 8" o:spid="_x0000_s1026" type="#_x0000_t13" style="position:absolute;margin-left:216.9pt;margin-top:2.1pt;width:77.05pt;height:38.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" adj="16250" fillcolor="#4472c4 [3204]" strokecolor="#09101d [484]" strokeweight="1pt"/>
            </w:pict>
          </mc:Fallback>
        </mc:AlternateContent>
      </w:r>
      <w:r w:rsidR="00C254D2" w:rsidRPr="00EA0F05">
        <w:rPr>
          <w:rFonts w:ascii="Arial" w:hAnsi="Arial" w:cs="Arial"/>
          <w:noProof/>
        </w:rPr>
        <mc:AlternateContent>
          <mc:Choice Requires="wps">
            <w:drawing>
              <wp:anchor distT="0" distB="0" distL="114300" distR="114300" simplePos="0" relativeHeight="251663360" behindDoc="0" locked="0" layoutInCell="1" allowOverlap="1" wp14:anchorId="5C7368BD" wp14:editId="0160E438">
                <wp:simplePos x="0" y="0"/>
                <wp:positionH relativeFrom="column">
                  <wp:posOffset>415290</wp:posOffset>
                </wp:positionH>
                <wp:positionV relativeFrom="paragraph">
                  <wp:posOffset>19050</wp:posOffset>
                </wp:positionV>
                <wp:extent cx="978408" cy="484632"/>
                <wp:effectExtent l="0" t="19050" r="31750" b="29845"/>
                <wp:wrapNone/>
                <wp:docPr id="2095263415" name="Pfeil: nach rechts 7"/>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 w14:anchorId="2CCE1E55" id="Pfeil: nach rechts 7" o:spid="_x0000_s1026" type="#_x0000_t13" style="position:absolute;margin-left:32.7pt;margin-top:1.5pt;width:77.05pt;height:38.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" adj="16250" fillcolor="#4472c4 [3204]" strokecolor="#09101d [484]" strokeweight="1pt"/>
            </w:pict>
          </mc:Fallback>
        </mc:AlternateContent>
      </w:r>
    </w:p>
    <w:p w14:paraId="22295758" w14:textId="41878B86" w:rsidR="003745B1" w:rsidRPr="00EA0F05" w:rsidRDefault="006C7CCC" w:rsidP="007B31FF">
      <w:pPr>
        <w:rPr>
          <w:rFonts w:ascii="Arial" w:hAnsi="Arial" w:cs="Arial"/>
        </w:rPr>
      </w:pPr>
      <w:r w:rsidRPr="00EA0F05">
        <w:rPr>
          <w:rFonts w:ascii="Arial" w:hAnsi="Arial" w:cs="Arial"/>
        </w:rPr>
        <w:t>D</w:t>
      </w:r>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proofErr w:type="spellStart"/>
      <w:r w:rsidR="00F0036C" w:rsidRPr="00EA0F05">
        <w:rPr>
          <w:rFonts w:ascii="Arial" w:hAnsi="Arial" w:cs="Arial"/>
        </w:rPr>
        <w:t>Desire</w:t>
      </w:r>
      <w:proofErr w:type="spellEnd"/>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r w:rsidR="00F0036C" w:rsidRPr="00EA0F05">
        <w:rPr>
          <w:rFonts w:ascii="Arial" w:hAnsi="Arial" w:cs="Arial"/>
        </w:rPr>
        <w:tab/>
      </w:r>
      <w:r w:rsidR="00D57D37" w:rsidRPr="00EA0F05">
        <w:rPr>
          <w:rFonts w:ascii="Arial" w:hAnsi="Arial" w:cs="Arial"/>
        </w:rPr>
        <w:t>Verlangen oder Wunsch auslösen</w:t>
      </w:r>
    </w:p>
    <w:p w14:paraId="6289C0A6" w14:textId="5556DCAF" w:rsidR="00E03114" w:rsidRPr="00EA0F05" w:rsidRDefault="00E03114" w:rsidP="007B31FF">
      <w:pPr>
        <w:rPr>
          <w:rFonts w:ascii="Arial" w:hAnsi="Arial" w:cs="Arial"/>
        </w:rPr>
      </w:pPr>
    </w:p>
    <w:p w14:paraId="66610009" w14:textId="785C4821" w:rsidR="00E03114" w:rsidRPr="00EA0F05" w:rsidRDefault="00E03114" w:rsidP="007B31FF">
      <w:pPr>
        <w:rPr>
          <w:rFonts w:ascii="Arial" w:hAnsi="Arial" w:cs="Arial"/>
        </w:rPr>
      </w:pPr>
      <w:r w:rsidRPr="00EA0F05">
        <w:rPr>
          <w:rFonts w:ascii="Arial" w:hAnsi="Arial" w:cs="Arial"/>
          <w:noProof/>
        </w:rPr>
        <mc:AlternateContent>
          <mc:Choice Requires="wps">
            <w:drawing>
              <wp:anchor distT="0" distB="0" distL="114300" distR="114300" simplePos="0" relativeHeight="251666432" behindDoc="0" locked="0" layoutInCell="1" allowOverlap="1" wp14:anchorId="7E9FDE75" wp14:editId="2BB46D09">
                <wp:simplePos x="0" y="0"/>
                <wp:positionH relativeFrom="column">
                  <wp:posOffset>2754630</wp:posOffset>
                </wp:positionH>
                <wp:positionV relativeFrom="paragraph">
                  <wp:posOffset>26670</wp:posOffset>
                </wp:positionV>
                <wp:extent cx="978408" cy="484632"/>
                <wp:effectExtent l="0" t="19050" r="31750" b="29845"/>
                <wp:wrapNone/>
                <wp:docPr id="675408388" name="Pfeil: nach rechts 10"/>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 w14:anchorId="6D4EB790" id="Pfeil: nach rechts 10" o:spid="_x0000_s1026" type="#_x0000_t13" style="position:absolute;margin-left:216.9pt;margin-top:2.1pt;width:77.05pt;height:38.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" adj="16250" fillcolor="#4472c4 [3204]" strokecolor="#09101d [484]" strokeweight="1pt"/>
            </w:pict>
          </mc:Fallback>
        </mc:AlternateContent>
      </w:r>
      <w:r w:rsidRPr="00EA0F05">
        <w:rPr>
          <w:rFonts w:ascii="Arial" w:hAnsi="Arial" w:cs="Arial"/>
          <w:noProof/>
        </w:rPr>
        <mc:AlternateContent>
          <mc:Choice Requires="wps">
            <w:drawing>
              <wp:anchor distT="0" distB="0" distL="114300" distR="114300" simplePos="0" relativeHeight="251665408" behindDoc="0" locked="0" layoutInCell="1" allowOverlap="1" wp14:anchorId="56ADADCA" wp14:editId="5BB943A4">
                <wp:simplePos x="0" y="0"/>
                <wp:positionH relativeFrom="column">
                  <wp:posOffset>422910</wp:posOffset>
                </wp:positionH>
                <wp:positionV relativeFrom="paragraph">
                  <wp:posOffset>19050</wp:posOffset>
                </wp:positionV>
                <wp:extent cx="978408" cy="484632"/>
                <wp:effectExtent l="0" t="19050" r="31750" b="29845"/>
                <wp:wrapNone/>
                <wp:docPr id="11517047" name="Pfeil: nach rechts 9"/>
                <wp:cNvGraphicFramePr/>
                <a:graphic xmlns:a="http://schemas.openxmlformats.org/drawingml/2006/main">
                  <a:graphicData uri="http://schemas.microsoft.com/office/word/2010/wordprocessingShape">
                    <wps:wsp>
                      <wps:cNvSpPr/>
                      <wps:spPr>
                        <a:xfrm>
                          <a:off x="0" y="0"/>
                          <a:ext cx="978408" cy="484632"/>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 w14:anchorId="2320CDBD" id="Pfeil: nach rechts 9" o:spid="_x0000_s1026" type="#_x0000_t13" style="position:absolute;margin-left:33.3pt;margin-top:1.5pt;width:77.05pt;height:38.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" adj="16250" fillcolor="#4472c4 [3204]" strokecolor="#09101d [484]" strokeweight="1pt"/>
            </w:pict>
          </mc:Fallback>
        </mc:AlternateContent>
      </w:r>
    </w:p>
    <w:p w14:paraId="0F0D9022" w14:textId="50BA2221" w:rsidR="00E03114" w:rsidRPr="00EA0F05" w:rsidRDefault="00E03114" w:rsidP="007B31FF">
      <w:pPr>
        <w:rPr>
          <w:rFonts w:ascii="Arial" w:hAnsi="Arial" w:cs="Arial"/>
        </w:rPr>
      </w:pPr>
      <w:r w:rsidRPr="00EA0F05">
        <w:rPr>
          <w:rFonts w:ascii="Arial" w:hAnsi="Arial" w:cs="Arial"/>
        </w:rPr>
        <w:t>A</w:t>
      </w:r>
      <w:r w:rsidRPr="00EA0F05">
        <w:rPr>
          <w:rFonts w:ascii="Arial" w:hAnsi="Arial" w:cs="Arial"/>
        </w:rPr>
        <w:tab/>
      </w:r>
      <w:r w:rsidRPr="00EA0F05">
        <w:rPr>
          <w:rFonts w:ascii="Arial" w:hAnsi="Arial" w:cs="Arial"/>
        </w:rPr>
        <w:tab/>
      </w:r>
      <w:r w:rsidRPr="00EA0F05">
        <w:rPr>
          <w:rFonts w:ascii="Arial" w:hAnsi="Arial" w:cs="Arial"/>
        </w:rPr>
        <w:tab/>
      </w:r>
      <w:r w:rsidRPr="00EA0F05">
        <w:rPr>
          <w:rFonts w:ascii="Arial" w:hAnsi="Arial" w:cs="Arial"/>
        </w:rPr>
        <w:tab/>
        <w:t>Action</w:t>
      </w:r>
      <w:r w:rsidRPr="00EA0F05">
        <w:rPr>
          <w:rFonts w:ascii="Arial" w:hAnsi="Arial" w:cs="Arial"/>
        </w:rPr>
        <w:tab/>
      </w:r>
      <w:r w:rsidRPr="00EA0F05">
        <w:rPr>
          <w:rFonts w:ascii="Arial" w:hAnsi="Arial" w:cs="Arial"/>
        </w:rPr>
        <w:tab/>
      </w:r>
      <w:r w:rsidRPr="00EA0F05">
        <w:rPr>
          <w:rFonts w:ascii="Arial" w:hAnsi="Arial" w:cs="Arial"/>
        </w:rPr>
        <w:tab/>
      </w:r>
      <w:r w:rsidRPr="00EA0F05">
        <w:rPr>
          <w:rFonts w:ascii="Arial" w:hAnsi="Arial" w:cs="Arial"/>
        </w:rPr>
        <w:tab/>
      </w:r>
      <w:r w:rsidRPr="00EA0F05">
        <w:rPr>
          <w:rFonts w:ascii="Arial" w:hAnsi="Arial" w:cs="Arial"/>
        </w:rPr>
        <w:tab/>
      </w:r>
      <w:r w:rsidR="004013B5" w:rsidRPr="00EA0F05">
        <w:rPr>
          <w:rFonts w:ascii="Arial" w:hAnsi="Arial" w:cs="Arial"/>
        </w:rPr>
        <w:t>Handlung auslösen</w:t>
      </w:r>
    </w:p>
    <w:p w14:paraId="0D1B3F40" w14:textId="77777777" w:rsidR="003745B1" w:rsidRPr="00EA0F05" w:rsidRDefault="003745B1" w:rsidP="007B31FF">
      <w:pPr>
        <w:rPr>
          <w:rFonts w:ascii="Arial" w:hAnsi="Arial" w:cs="Arial"/>
        </w:rPr>
      </w:pPr>
    </w:p>
    <w:p w14:paraId="2CFC4986" w14:textId="77777777" w:rsidR="003745B1" w:rsidRPr="00EA0F05" w:rsidRDefault="003745B1" w:rsidP="007B31FF">
      <w:pPr>
        <w:rPr>
          <w:rFonts w:ascii="Arial" w:hAnsi="Arial" w:cs="Arial"/>
        </w:rPr>
      </w:pPr>
    </w:p>
    <w:p w14:paraId="634EB388" w14:textId="77777777" w:rsidR="003745B1" w:rsidRPr="00EA0F05" w:rsidRDefault="003745B1" w:rsidP="007B31FF">
      <w:pPr>
        <w:rPr>
          <w:rFonts w:ascii="Arial" w:hAnsi="Arial" w:cs="Arial"/>
        </w:rPr>
      </w:pPr>
    </w:p>
    <w:p w14:paraId="0766A71A" w14:textId="77777777" w:rsidR="00C67CD7" w:rsidRPr="00EA0F05" w:rsidRDefault="003745B1" w:rsidP="007B31FF">
      <w:pPr>
        <w:rPr>
          <w:rFonts w:ascii="Arial" w:hAnsi="Arial" w:cs="Arial"/>
        </w:rPr>
      </w:pPr>
      <w:r w:rsidRPr="00EA0F05">
        <w:rPr>
          <w:rFonts w:ascii="Arial" w:hAnsi="Arial" w:cs="Arial"/>
        </w:rPr>
        <w:t>Je nach genutztem Werbeträger (Plakat, Radio, social-media-Werbung) kommt der vierten Stufe (</w:t>
      </w:r>
      <w:r w:rsidR="00C738ED" w:rsidRPr="00EA0F05">
        <w:rPr>
          <w:rFonts w:ascii="Arial" w:hAnsi="Arial" w:cs="Arial"/>
        </w:rPr>
        <w:t xml:space="preserve">Action) eine unterschiedliche Bedeutung zu. Das vierstufige </w:t>
      </w:r>
      <w:r w:rsidR="00C67CD7" w:rsidRPr="00EA0F05">
        <w:rPr>
          <w:rFonts w:ascii="Arial" w:hAnsi="Arial" w:cs="Arial"/>
        </w:rPr>
        <w:t>Grundprinzip ist jedoch bei fast jeder Werbung sichtbar.</w:t>
      </w:r>
    </w:p>
    <w:p w14:paraId="0D8C9E33" w14:textId="77777777" w:rsidR="00597576" w:rsidRPr="00EA0F05" w:rsidRDefault="00C67CD7" w:rsidP="007B31FF">
      <w:pPr>
        <w:rPr>
          <w:rFonts w:ascii="Arial" w:hAnsi="Arial" w:cs="Arial"/>
        </w:rPr>
      </w:pPr>
      <w:r w:rsidRPr="00EA0F05">
        <w:rPr>
          <w:rFonts w:ascii="Arial" w:hAnsi="Arial" w:cs="Arial"/>
        </w:rPr>
        <w:t xml:space="preserve">Die AIDA-Formel funktioniert nur optimal, wenn zunächst im Rahmen </w:t>
      </w:r>
      <w:r w:rsidR="00E7004A" w:rsidRPr="00EA0F05">
        <w:rPr>
          <w:rFonts w:ascii="Arial" w:hAnsi="Arial" w:cs="Arial"/>
        </w:rPr>
        <w:t>eines Konzepts die Zielgruppe festgelegt wird und eine genaue Planung erfolgt. Dabei müssen technische, personelle und finanzielle Vorgaben beachtet werden. Alle Einzelschritte sind aufwendig und erfordern eine hohe Fachkompetenz.</w:t>
      </w:r>
    </w:p>
    <w:p w14:paraId="05E5FB17" w14:textId="1767631E" w:rsidR="007F071E" w:rsidRPr="00EA0F05" w:rsidRDefault="00597576" w:rsidP="007B31FF">
      <w:pPr>
        <w:rPr>
          <w:rFonts w:ascii="Arial" w:hAnsi="Arial" w:cs="Arial"/>
        </w:rPr>
      </w:pPr>
      <w:r w:rsidRPr="00EA0F05">
        <w:rPr>
          <w:rFonts w:ascii="Arial" w:hAnsi="Arial" w:cs="Arial"/>
        </w:rPr>
        <w:t>Parteien beauftragen daher oft Agenturen, die über ein entsprechendes Fachwissen verfügen.</w:t>
      </w:r>
    </w:p>
    <w:p w14:paraId="2CFF6C76" w14:textId="77777777" w:rsidR="00FF17E6" w:rsidRDefault="00FF17E6" w:rsidP="007B31FF"/>
    <w:p w14:paraId="74DA51E9" w14:textId="77777777" w:rsidR="00FF17E6" w:rsidRDefault="00FF17E6" w:rsidP="007B31FF"/>
    <w:p w14:paraId="7431B575" w14:textId="77777777" w:rsidR="00FF17E6" w:rsidRDefault="00FF17E6" w:rsidP="007B31FF"/>
    <w:p w14:paraId="729C5E97" w14:textId="77777777" w:rsidR="00FF17E6" w:rsidRDefault="00FF17E6" w:rsidP="007B31FF"/>
    <w:p w14:paraId="4E075F2B" w14:textId="77777777" w:rsidR="00FF17E6" w:rsidRDefault="00FF17E6" w:rsidP="007B31FF"/>
    <w:p w14:paraId="64C4CFD0" w14:textId="77777777" w:rsidR="00FF17E6" w:rsidRDefault="00FF17E6" w:rsidP="007B31FF"/>
    <w:p w14:paraId="6181BE72" w14:textId="77777777" w:rsidR="00FF17E6" w:rsidRDefault="00FF17E6" w:rsidP="007B31FF"/>
    <w:p w14:paraId="05855763" w14:textId="77777777" w:rsidR="00FF17E6" w:rsidRDefault="00FF17E6" w:rsidP="007B31FF"/>
    <w:p w14:paraId="38C8A716" w14:textId="77777777" w:rsidR="00FF17E6" w:rsidRDefault="00FF17E6" w:rsidP="007B31FF"/>
    <w:p w14:paraId="28C2BD04" w14:textId="77777777" w:rsidR="00FF17E6" w:rsidRDefault="00FF17E6" w:rsidP="007B31FF"/>
    <w:p w14:paraId="359390E7" w14:textId="77777777" w:rsidR="00FF17E6" w:rsidRDefault="00FF17E6" w:rsidP="007B31FF"/>
    <w:p w14:paraId="7AAE1E97" w14:textId="77777777" w:rsidR="00FF17E6" w:rsidRDefault="00FF17E6" w:rsidP="007B31FF"/>
    <w:p w14:paraId="03268C2A" w14:textId="77777777" w:rsidR="00FF17E6" w:rsidRDefault="00FF17E6" w:rsidP="007B31FF"/>
    <w:p w14:paraId="2485D9EE" w14:textId="77777777" w:rsidR="00FF17E6" w:rsidRDefault="00FF17E6" w:rsidP="007B31FF"/>
    <w:p w14:paraId="6B36EF77" w14:textId="77777777" w:rsidR="00995870" w:rsidRDefault="00995870" w:rsidP="007B31FF">
      <w:pPr>
        <w:sectPr w:rsidR="00995870" w:rsidSect="002F23A1">
          <w:headerReference w:type="first" r:id="rId16"/>
          <w:pgSz w:w="11906" w:h="16838"/>
          <w:pgMar w:top="1134" w:right="1134" w:bottom="1134" w:left="1134" w:header="720" w:footer="720" w:gutter="0"/>
          <w:cols w:space="720"/>
          <w:titlePg/>
          <w:docGrid w:linePitch="600" w:charSpace="32768"/>
        </w:sectPr>
      </w:pPr>
    </w:p>
    <w:p w14:paraId="6A6B4C9A" w14:textId="77777777" w:rsidR="00FF17E6" w:rsidRPr="00995870" w:rsidRDefault="00FF17E6" w:rsidP="00FF17E6">
      <w:pPr>
        <w:pStyle w:val="berschrift3"/>
        <w:rPr>
          <w:rFonts w:ascii="Arial" w:hAnsi="Arial" w:cs="Arial"/>
          <w:color w:val="000000"/>
          <w:sz w:val="28"/>
          <w:szCs w:val="28"/>
        </w:rPr>
      </w:pPr>
      <w:r w:rsidRPr="00995870">
        <w:rPr>
          <w:rStyle w:val="Fett"/>
          <w:rFonts w:ascii="Arial" w:hAnsi="Arial" w:cs="Arial"/>
          <w:b/>
          <w:bCs/>
          <w:color w:val="000000"/>
          <w:sz w:val="28"/>
          <w:szCs w:val="28"/>
        </w:rPr>
        <w:lastRenderedPageBreak/>
        <w:t>Tabelle: Analyse von Wahlplakaten nach dem AIDA-Prinzip</w:t>
      </w:r>
    </w:p>
    <w:tbl>
      <w:tblPr>
        <w:tblStyle w:val="Tabellenraster"/>
        <w:tblW w:w="0" w:type="auto"/>
        <w:tblLook w:val="04A0" w:firstRow="1" w:lastRow="0" w:firstColumn="1" w:lastColumn="0" w:noHBand="0" w:noVBand="1"/>
      </w:tblPr>
      <w:tblGrid>
        <w:gridCol w:w="2627"/>
        <w:gridCol w:w="3225"/>
        <w:gridCol w:w="3776"/>
      </w:tblGrid>
      <w:tr w:rsidR="00FF17E6" w:rsidRPr="00FF17E6" w14:paraId="155FC66E" w14:textId="77777777" w:rsidTr="002570AA">
        <w:tc>
          <w:tcPr>
            <w:tcW w:w="2507" w:type="dxa"/>
            <w:hideMark/>
          </w:tcPr>
          <w:p w14:paraId="3166A223" w14:textId="77777777" w:rsidR="00FF17E6" w:rsidRPr="00FF17E6" w:rsidRDefault="00FF17E6">
            <w:pPr>
              <w:jc w:val="center"/>
              <w:rPr>
                <w:rFonts w:ascii="Arial" w:hAnsi="Arial" w:cs="Arial"/>
                <w:b/>
                <w:bCs/>
              </w:rPr>
            </w:pPr>
            <w:r w:rsidRPr="00FF17E6">
              <w:rPr>
                <w:rStyle w:val="Fett"/>
                <w:rFonts w:ascii="Arial" w:hAnsi="Arial" w:cs="Arial"/>
              </w:rPr>
              <w:t>Kriterium (AIDA)</w:t>
            </w:r>
          </w:p>
        </w:tc>
        <w:tc>
          <w:tcPr>
            <w:tcW w:w="3230" w:type="dxa"/>
            <w:hideMark/>
          </w:tcPr>
          <w:p w14:paraId="4966EBA9" w14:textId="77777777" w:rsidR="00FF17E6" w:rsidRPr="00FF17E6" w:rsidRDefault="00FF17E6">
            <w:pPr>
              <w:jc w:val="center"/>
              <w:rPr>
                <w:rFonts w:ascii="Arial" w:hAnsi="Arial" w:cs="Arial"/>
                <w:b/>
                <w:bCs/>
              </w:rPr>
            </w:pPr>
            <w:r w:rsidRPr="00FF17E6">
              <w:rPr>
                <w:rStyle w:val="Fett"/>
                <w:rFonts w:ascii="Arial" w:hAnsi="Arial" w:cs="Arial"/>
              </w:rPr>
              <w:t>Leitfragen für die Analyse</w:t>
            </w:r>
          </w:p>
        </w:tc>
        <w:tc>
          <w:tcPr>
            <w:tcW w:w="3781" w:type="dxa"/>
            <w:hideMark/>
          </w:tcPr>
          <w:p w14:paraId="1ADCBC5B" w14:textId="77777777" w:rsidR="00EA0F05" w:rsidRDefault="00FF17E6">
            <w:pPr>
              <w:jc w:val="center"/>
              <w:rPr>
                <w:rStyle w:val="Fett"/>
                <w:rFonts w:ascii="Arial" w:hAnsi="Arial" w:cs="Arial"/>
              </w:rPr>
            </w:pPr>
            <w:r w:rsidRPr="00FF17E6">
              <w:rPr>
                <w:rStyle w:val="Fett"/>
                <w:rFonts w:ascii="Arial" w:hAnsi="Arial" w:cs="Arial"/>
              </w:rPr>
              <w:t xml:space="preserve">Beobachtungen / </w:t>
            </w:r>
          </w:p>
          <w:p w14:paraId="0C6B8F29" w14:textId="69F94519" w:rsidR="00FF17E6" w:rsidRPr="00FF17E6" w:rsidRDefault="00FF17E6">
            <w:pPr>
              <w:jc w:val="center"/>
              <w:rPr>
                <w:rFonts w:ascii="Arial" w:hAnsi="Arial" w:cs="Arial"/>
                <w:b/>
                <w:bCs/>
              </w:rPr>
            </w:pPr>
            <w:r w:rsidRPr="00FF17E6">
              <w:rPr>
                <w:rStyle w:val="Fett"/>
                <w:rFonts w:ascii="Arial" w:hAnsi="Arial" w:cs="Arial"/>
              </w:rPr>
              <w:t>Notizen zum Plakat</w:t>
            </w:r>
          </w:p>
        </w:tc>
      </w:tr>
      <w:tr w:rsidR="00FF17E6" w:rsidRPr="00FF17E6" w14:paraId="6C450A0D" w14:textId="77777777" w:rsidTr="002570AA">
        <w:tc>
          <w:tcPr>
            <w:tcW w:w="2507" w:type="dxa"/>
            <w:hideMark/>
          </w:tcPr>
          <w:p w14:paraId="164C15B9" w14:textId="77777777" w:rsidR="00FF17E6" w:rsidRPr="00FF17E6" w:rsidRDefault="00FF17E6">
            <w:pPr>
              <w:rPr>
                <w:rFonts w:ascii="Arial" w:hAnsi="Arial" w:cs="Arial"/>
                <w:sz w:val="20"/>
                <w:szCs w:val="20"/>
              </w:rPr>
            </w:pPr>
            <w:r w:rsidRPr="00FF17E6">
              <w:rPr>
                <w:rStyle w:val="Fett"/>
                <w:rFonts w:ascii="Arial" w:hAnsi="Arial" w:cs="Arial"/>
                <w:sz w:val="20"/>
                <w:szCs w:val="20"/>
              </w:rPr>
              <w:t>A – Attention (Aufmerksamkeit)</w:t>
            </w:r>
          </w:p>
        </w:tc>
        <w:tc>
          <w:tcPr>
            <w:tcW w:w="3230" w:type="dxa"/>
            <w:hideMark/>
          </w:tcPr>
          <w:p w14:paraId="7188F56F" w14:textId="77777777" w:rsidR="00FF17E6" w:rsidRDefault="00FF17E6">
            <w:pPr>
              <w:rPr>
                <w:rFonts w:ascii="Arial" w:hAnsi="Arial" w:cs="Arial"/>
                <w:sz w:val="18"/>
                <w:szCs w:val="18"/>
              </w:rPr>
            </w:pPr>
          </w:p>
          <w:p w14:paraId="5AB99076" w14:textId="77777777" w:rsidR="00EA0F05" w:rsidRDefault="00EA0F05">
            <w:pPr>
              <w:rPr>
                <w:rFonts w:ascii="Arial" w:hAnsi="Arial" w:cs="Arial"/>
                <w:sz w:val="18"/>
                <w:szCs w:val="18"/>
              </w:rPr>
            </w:pPr>
          </w:p>
          <w:p w14:paraId="2893E7E0" w14:textId="77777777" w:rsidR="00EA0F05" w:rsidRPr="00FF17E6" w:rsidRDefault="00EA0F05">
            <w:pPr>
              <w:rPr>
                <w:rFonts w:ascii="Arial" w:hAnsi="Arial" w:cs="Arial"/>
                <w:sz w:val="18"/>
                <w:szCs w:val="18"/>
              </w:rPr>
            </w:pPr>
          </w:p>
          <w:p w14:paraId="25F9829A" w14:textId="71763895" w:rsidR="00EA0F05" w:rsidRPr="00EA0F05" w:rsidRDefault="00FF17E6">
            <w:pPr>
              <w:rPr>
                <w:rStyle w:val="apple-converted-space"/>
                <w:rFonts w:ascii="Arial" w:hAnsi="Arial" w:cs="Arial"/>
                <w:sz w:val="18"/>
                <w:szCs w:val="18"/>
              </w:rPr>
            </w:pPr>
            <w:r w:rsidRPr="00FF17E6">
              <w:rPr>
                <w:rFonts w:ascii="Arial" w:hAnsi="Arial" w:cs="Arial"/>
                <w:sz w:val="18"/>
                <w:szCs w:val="18"/>
              </w:rPr>
              <w:t>– Welche Elemente ziehen den Blick an? (Farben, Bilder, Kontraste, Schriftgröße)</w:t>
            </w:r>
            <w:r w:rsidRPr="00FF17E6">
              <w:rPr>
                <w:rStyle w:val="apple-converted-space"/>
                <w:rFonts w:ascii="Arial" w:hAnsi="Arial" w:cs="Arial"/>
                <w:sz w:val="18"/>
                <w:szCs w:val="18"/>
              </w:rPr>
              <w:t> </w:t>
            </w:r>
          </w:p>
          <w:p w14:paraId="4FBA4207" w14:textId="77777777" w:rsidR="00EA0F05" w:rsidRPr="00FF17E6" w:rsidRDefault="00EA0F05">
            <w:pPr>
              <w:rPr>
                <w:rStyle w:val="apple-converted-space"/>
                <w:rFonts w:ascii="Arial" w:hAnsi="Arial" w:cs="Arial"/>
                <w:sz w:val="18"/>
                <w:szCs w:val="18"/>
              </w:rPr>
            </w:pPr>
          </w:p>
          <w:p w14:paraId="67CA5ED2" w14:textId="77777777" w:rsidR="00FF17E6" w:rsidRDefault="00FF17E6">
            <w:pPr>
              <w:rPr>
                <w:rFonts w:ascii="Arial" w:hAnsi="Arial" w:cs="Arial"/>
                <w:sz w:val="18"/>
                <w:szCs w:val="18"/>
              </w:rPr>
            </w:pPr>
            <w:r w:rsidRPr="00FF17E6">
              <w:rPr>
                <w:rFonts w:ascii="Arial" w:hAnsi="Arial" w:cs="Arial"/>
                <w:sz w:val="18"/>
                <w:szCs w:val="18"/>
              </w:rPr>
              <w:br/>
              <w:t>– Wirkt das Plakat auf den ersten Blick auffällig? Warum?</w:t>
            </w:r>
          </w:p>
          <w:p w14:paraId="6AB3396F" w14:textId="77777777" w:rsidR="00EA0F05" w:rsidRDefault="00EA0F05">
            <w:pPr>
              <w:rPr>
                <w:rFonts w:ascii="Arial" w:hAnsi="Arial" w:cs="Arial"/>
                <w:sz w:val="18"/>
                <w:szCs w:val="18"/>
              </w:rPr>
            </w:pPr>
          </w:p>
          <w:p w14:paraId="74F23EEF" w14:textId="77777777" w:rsidR="00EA0F05" w:rsidRPr="00FF17E6" w:rsidRDefault="00EA0F05">
            <w:pPr>
              <w:rPr>
                <w:rFonts w:ascii="Arial" w:hAnsi="Arial" w:cs="Arial"/>
                <w:sz w:val="18"/>
                <w:szCs w:val="18"/>
              </w:rPr>
            </w:pPr>
          </w:p>
          <w:p w14:paraId="7FEA10AD" w14:textId="6438D11E" w:rsidR="00FF17E6" w:rsidRPr="00FF17E6" w:rsidRDefault="00FF17E6">
            <w:pPr>
              <w:rPr>
                <w:rFonts w:ascii="Arial" w:hAnsi="Arial" w:cs="Arial"/>
                <w:sz w:val="18"/>
                <w:szCs w:val="18"/>
              </w:rPr>
            </w:pPr>
          </w:p>
        </w:tc>
        <w:tc>
          <w:tcPr>
            <w:tcW w:w="3781" w:type="dxa"/>
            <w:hideMark/>
          </w:tcPr>
          <w:p w14:paraId="518EBF13" w14:textId="77777777" w:rsidR="00FF17E6" w:rsidRPr="00FF17E6" w:rsidRDefault="00FF17E6">
            <w:pPr>
              <w:rPr>
                <w:rFonts w:ascii="Arial" w:hAnsi="Arial" w:cs="Arial"/>
              </w:rPr>
            </w:pPr>
          </w:p>
        </w:tc>
      </w:tr>
      <w:tr w:rsidR="00FF17E6" w:rsidRPr="00FF17E6" w14:paraId="09C41709" w14:textId="77777777" w:rsidTr="002570AA">
        <w:tc>
          <w:tcPr>
            <w:tcW w:w="2507" w:type="dxa"/>
            <w:hideMark/>
          </w:tcPr>
          <w:p w14:paraId="2F9F7FDF" w14:textId="77777777" w:rsidR="00FF17E6" w:rsidRPr="00FF17E6" w:rsidRDefault="00FF17E6">
            <w:pPr>
              <w:rPr>
                <w:rFonts w:ascii="Arial" w:hAnsi="Arial" w:cs="Arial"/>
                <w:sz w:val="20"/>
                <w:szCs w:val="20"/>
              </w:rPr>
            </w:pPr>
            <w:r w:rsidRPr="00FF17E6">
              <w:rPr>
                <w:rStyle w:val="Fett"/>
                <w:rFonts w:ascii="Arial" w:hAnsi="Arial" w:cs="Arial"/>
                <w:sz w:val="20"/>
                <w:szCs w:val="20"/>
              </w:rPr>
              <w:t>I – Interest (Interesse)</w:t>
            </w:r>
          </w:p>
        </w:tc>
        <w:tc>
          <w:tcPr>
            <w:tcW w:w="3230" w:type="dxa"/>
            <w:hideMark/>
          </w:tcPr>
          <w:p w14:paraId="236D18CB" w14:textId="77777777" w:rsidR="00FF17E6" w:rsidRDefault="00FF17E6">
            <w:pPr>
              <w:rPr>
                <w:rFonts w:ascii="Arial" w:hAnsi="Arial" w:cs="Arial"/>
                <w:sz w:val="18"/>
                <w:szCs w:val="18"/>
              </w:rPr>
            </w:pPr>
          </w:p>
          <w:p w14:paraId="43C4A192" w14:textId="77777777" w:rsidR="00EA0F05" w:rsidRDefault="00EA0F05">
            <w:pPr>
              <w:rPr>
                <w:rFonts w:ascii="Arial" w:hAnsi="Arial" w:cs="Arial"/>
                <w:sz w:val="18"/>
                <w:szCs w:val="18"/>
              </w:rPr>
            </w:pPr>
          </w:p>
          <w:p w14:paraId="1AF5A373" w14:textId="77777777" w:rsidR="00EA0F05" w:rsidRPr="00FF17E6" w:rsidRDefault="00EA0F05">
            <w:pPr>
              <w:rPr>
                <w:rFonts w:ascii="Arial" w:hAnsi="Arial" w:cs="Arial"/>
                <w:sz w:val="18"/>
                <w:szCs w:val="18"/>
              </w:rPr>
            </w:pPr>
          </w:p>
          <w:p w14:paraId="168FF0EE" w14:textId="4EB57C44" w:rsidR="00FF17E6" w:rsidRDefault="00FF17E6">
            <w:pPr>
              <w:rPr>
                <w:rStyle w:val="apple-converted-space"/>
                <w:rFonts w:ascii="Arial" w:hAnsi="Arial" w:cs="Arial"/>
                <w:sz w:val="18"/>
                <w:szCs w:val="18"/>
              </w:rPr>
            </w:pPr>
            <w:r w:rsidRPr="00FF17E6">
              <w:rPr>
                <w:rFonts w:ascii="Arial" w:hAnsi="Arial" w:cs="Arial"/>
                <w:sz w:val="18"/>
                <w:szCs w:val="18"/>
              </w:rPr>
              <w:t>– Welche Informationen oder Themen wecken Interesse?</w:t>
            </w:r>
            <w:r w:rsidRPr="00FF17E6">
              <w:rPr>
                <w:rStyle w:val="apple-converted-space"/>
                <w:rFonts w:ascii="Arial" w:hAnsi="Arial" w:cs="Arial"/>
                <w:sz w:val="18"/>
                <w:szCs w:val="18"/>
              </w:rPr>
              <w:t> </w:t>
            </w:r>
          </w:p>
          <w:p w14:paraId="0C10EA56" w14:textId="77777777" w:rsidR="00EA0F05" w:rsidRDefault="00EA0F05">
            <w:pPr>
              <w:rPr>
                <w:rStyle w:val="apple-converted-space"/>
              </w:rPr>
            </w:pPr>
          </w:p>
          <w:p w14:paraId="49D332C2" w14:textId="77777777" w:rsidR="00EA0F05" w:rsidRPr="00FF17E6" w:rsidRDefault="00EA0F05">
            <w:pPr>
              <w:rPr>
                <w:rStyle w:val="apple-converted-space"/>
                <w:rFonts w:ascii="Arial" w:hAnsi="Arial" w:cs="Arial"/>
                <w:sz w:val="18"/>
                <w:szCs w:val="18"/>
              </w:rPr>
            </w:pPr>
          </w:p>
          <w:p w14:paraId="352E5D13" w14:textId="77777777" w:rsidR="00FF17E6" w:rsidRDefault="00FF17E6">
            <w:pPr>
              <w:rPr>
                <w:rFonts w:ascii="Arial" w:hAnsi="Arial" w:cs="Arial"/>
                <w:sz w:val="18"/>
                <w:szCs w:val="18"/>
              </w:rPr>
            </w:pPr>
            <w:r w:rsidRPr="00FF17E6">
              <w:rPr>
                <w:rFonts w:ascii="Arial" w:hAnsi="Arial" w:cs="Arial"/>
                <w:sz w:val="18"/>
                <w:szCs w:val="18"/>
              </w:rPr>
              <w:br/>
              <w:t>– Wird ein Problem oder Thema angesprochen, das relevant erscheint?</w:t>
            </w:r>
          </w:p>
          <w:p w14:paraId="477623D9" w14:textId="77777777" w:rsidR="00EA0F05" w:rsidRDefault="00EA0F05">
            <w:pPr>
              <w:rPr>
                <w:rFonts w:ascii="Arial" w:hAnsi="Arial" w:cs="Arial"/>
                <w:sz w:val="18"/>
                <w:szCs w:val="18"/>
              </w:rPr>
            </w:pPr>
          </w:p>
          <w:p w14:paraId="24E3D38A" w14:textId="77777777" w:rsidR="00EA0F05" w:rsidRPr="00FF17E6" w:rsidRDefault="00EA0F05">
            <w:pPr>
              <w:rPr>
                <w:rFonts w:ascii="Arial" w:hAnsi="Arial" w:cs="Arial"/>
                <w:sz w:val="18"/>
                <w:szCs w:val="18"/>
              </w:rPr>
            </w:pPr>
          </w:p>
          <w:p w14:paraId="14F95E43" w14:textId="59A47E59" w:rsidR="00FF17E6" w:rsidRPr="00FF17E6" w:rsidRDefault="00FF17E6">
            <w:pPr>
              <w:rPr>
                <w:rFonts w:ascii="Arial" w:hAnsi="Arial" w:cs="Arial"/>
                <w:sz w:val="18"/>
                <w:szCs w:val="18"/>
              </w:rPr>
            </w:pPr>
          </w:p>
        </w:tc>
        <w:tc>
          <w:tcPr>
            <w:tcW w:w="3781" w:type="dxa"/>
            <w:hideMark/>
          </w:tcPr>
          <w:p w14:paraId="3DA1F86C" w14:textId="77777777" w:rsidR="00FF17E6" w:rsidRPr="00FF17E6" w:rsidRDefault="00FF17E6">
            <w:pPr>
              <w:rPr>
                <w:rFonts w:ascii="Arial" w:hAnsi="Arial" w:cs="Arial"/>
              </w:rPr>
            </w:pPr>
          </w:p>
        </w:tc>
      </w:tr>
      <w:tr w:rsidR="00FF17E6" w:rsidRPr="00FF17E6" w14:paraId="7E7138C3" w14:textId="77777777" w:rsidTr="002570AA">
        <w:tc>
          <w:tcPr>
            <w:tcW w:w="2507" w:type="dxa"/>
            <w:hideMark/>
          </w:tcPr>
          <w:p w14:paraId="42B478E7" w14:textId="77777777" w:rsidR="00FF17E6" w:rsidRPr="00FF17E6" w:rsidRDefault="00FF17E6">
            <w:pPr>
              <w:rPr>
                <w:rFonts w:ascii="Arial" w:hAnsi="Arial" w:cs="Arial"/>
                <w:sz w:val="20"/>
                <w:szCs w:val="20"/>
              </w:rPr>
            </w:pPr>
            <w:r w:rsidRPr="00FF17E6">
              <w:rPr>
                <w:rStyle w:val="Fett"/>
                <w:rFonts w:ascii="Arial" w:hAnsi="Arial" w:cs="Arial"/>
                <w:sz w:val="20"/>
                <w:szCs w:val="20"/>
              </w:rPr>
              <w:t xml:space="preserve">D – </w:t>
            </w:r>
            <w:proofErr w:type="spellStart"/>
            <w:r w:rsidRPr="00FF17E6">
              <w:rPr>
                <w:rStyle w:val="Fett"/>
                <w:rFonts w:ascii="Arial" w:hAnsi="Arial" w:cs="Arial"/>
                <w:sz w:val="20"/>
                <w:szCs w:val="20"/>
              </w:rPr>
              <w:t>Desire</w:t>
            </w:r>
            <w:proofErr w:type="spellEnd"/>
            <w:r w:rsidRPr="00FF17E6">
              <w:rPr>
                <w:rStyle w:val="Fett"/>
                <w:rFonts w:ascii="Arial" w:hAnsi="Arial" w:cs="Arial"/>
                <w:sz w:val="20"/>
                <w:szCs w:val="20"/>
              </w:rPr>
              <w:t xml:space="preserve"> (Wunsch/Überzeugung)</w:t>
            </w:r>
          </w:p>
        </w:tc>
        <w:tc>
          <w:tcPr>
            <w:tcW w:w="3230" w:type="dxa"/>
            <w:hideMark/>
          </w:tcPr>
          <w:p w14:paraId="562EE03F" w14:textId="77777777" w:rsidR="00FF17E6" w:rsidRDefault="00FF17E6">
            <w:pPr>
              <w:rPr>
                <w:rFonts w:ascii="Arial" w:hAnsi="Arial" w:cs="Arial"/>
                <w:sz w:val="18"/>
                <w:szCs w:val="18"/>
              </w:rPr>
            </w:pPr>
          </w:p>
          <w:p w14:paraId="3C0E8ECF" w14:textId="77777777" w:rsidR="00EA0F05" w:rsidRDefault="00EA0F05"/>
          <w:p w14:paraId="552814A2" w14:textId="77777777" w:rsidR="00EA0F05" w:rsidRDefault="00EA0F05">
            <w:pPr>
              <w:rPr>
                <w:rFonts w:ascii="Arial" w:hAnsi="Arial" w:cs="Arial"/>
                <w:sz w:val="18"/>
                <w:szCs w:val="18"/>
              </w:rPr>
            </w:pPr>
          </w:p>
          <w:p w14:paraId="06821E99" w14:textId="77777777" w:rsidR="00EA0F05" w:rsidRPr="00FF17E6" w:rsidRDefault="00EA0F05">
            <w:pPr>
              <w:rPr>
                <w:rFonts w:ascii="Arial" w:hAnsi="Arial" w:cs="Arial"/>
                <w:sz w:val="18"/>
                <w:szCs w:val="18"/>
              </w:rPr>
            </w:pPr>
          </w:p>
          <w:p w14:paraId="2A70B075" w14:textId="77777777" w:rsidR="00FF17E6" w:rsidRPr="00FF17E6" w:rsidRDefault="00FF17E6">
            <w:pPr>
              <w:rPr>
                <w:rStyle w:val="apple-converted-space"/>
                <w:rFonts w:ascii="Arial" w:hAnsi="Arial" w:cs="Arial"/>
                <w:sz w:val="18"/>
                <w:szCs w:val="18"/>
              </w:rPr>
            </w:pPr>
            <w:r w:rsidRPr="00FF17E6">
              <w:rPr>
                <w:rFonts w:ascii="Arial" w:hAnsi="Arial" w:cs="Arial"/>
                <w:sz w:val="18"/>
                <w:szCs w:val="18"/>
              </w:rPr>
              <w:t>– Welche Emotionen oder Wünsche werden angesprochen?</w:t>
            </w:r>
            <w:r w:rsidRPr="00FF17E6">
              <w:rPr>
                <w:rStyle w:val="apple-converted-space"/>
                <w:rFonts w:ascii="Arial" w:hAnsi="Arial" w:cs="Arial"/>
                <w:sz w:val="18"/>
                <w:szCs w:val="18"/>
              </w:rPr>
              <w:t> </w:t>
            </w:r>
          </w:p>
          <w:p w14:paraId="6117B657" w14:textId="77777777" w:rsidR="00EA0F05" w:rsidRDefault="00EA0F05">
            <w:pPr>
              <w:rPr>
                <w:rFonts w:ascii="Arial" w:hAnsi="Arial" w:cs="Arial"/>
                <w:sz w:val="18"/>
                <w:szCs w:val="18"/>
              </w:rPr>
            </w:pPr>
          </w:p>
          <w:p w14:paraId="46E127C7" w14:textId="7F8D0C24" w:rsidR="00FF17E6" w:rsidRDefault="00FF17E6">
            <w:pPr>
              <w:rPr>
                <w:rFonts w:ascii="Arial" w:hAnsi="Arial" w:cs="Arial"/>
                <w:sz w:val="18"/>
                <w:szCs w:val="18"/>
              </w:rPr>
            </w:pPr>
            <w:r w:rsidRPr="00FF17E6">
              <w:rPr>
                <w:rFonts w:ascii="Arial" w:hAnsi="Arial" w:cs="Arial"/>
                <w:sz w:val="18"/>
                <w:szCs w:val="18"/>
              </w:rPr>
              <w:br/>
              <w:t>– Wird vermittelt, warum man diese Partei unterstützen sollte?</w:t>
            </w:r>
          </w:p>
          <w:p w14:paraId="61DDD5B7" w14:textId="77777777" w:rsidR="00EA0F05" w:rsidRDefault="00EA0F05">
            <w:pPr>
              <w:rPr>
                <w:rFonts w:ascii="Arial" w:hAnsi="Arial" w:cs="Arial"/>
                <w:sz w:val="18"/>
                <w:szCs w:val="18"/>
              </w:rPr>
            </w:pPr>
          </w:p>
          <w:p w14:paraId="7B8326D8" w14:textId="77777777" w:rsidR="00EA0F05" w:rsidRPr="00FF17E6" w:rsidRDefault="00EA0F05">
            <w:pPr>
              <w:rPr>
                <w:rFonts w:ascii="Arial" w:hAnsi="Arial" w:cs="Arial"/>
                <w:sz w:val="18"/>
                <w:szCs w:val="18"/>
              </w:rPr>
            </w:pPr>
          </w:p>
          <w:p w14:paraId="208F1E72" w14:textId="5F5DBEE1" w:rsidR="00FF17E6" w:rsidRPr="00FF17E6" w:rsidRDefault="00FF17E6">
            <w:pPr>
              <w:rPr>
                <w:rFonts w:ascii="Arial" w:hAnsi="Arial" w:cs="Arial"/>
                <w:sz w:val="18"/>
                <w:szCs w:val="18"/>
              </w:rPr>
            </w:pPr>
          </w:p>
        </w:tc>
        <w:tc>
          <w:tcPr>
            <w:tcW w:w="3781" w:type="dxa"/>
            <w:hideMark/>
          </w:tcPr>
          <w:p w14:paraId="2D8FBDCD" w14:textId="77777777" w:rsidR="00FF17E6" w:rsidRPr="00FF17E6" w:rsidRDefault="00FF17E6">
            <w:pPr>
              <w:rPr>
                <w:rFonts w:ascii="Arial" w:hAnsi="Arial" w:cs="Arial"/>
              </w:rPr>
            </w:pPr>
          </w:p>
        </w:tc>
      </w:tr>
      <w:tr w:rsidR="00FF17E6" w:rsidRPr="00FF17E6" w14:paraId="1A465078" w14:textId="77777777" w:rsidTr="002570AA">
        <w:tc>
          <w:tcPr>
            <w:tcW w:w="2507" w:type="dxa"/>
            <w:hideMark/>
          </w:tcPr>
          <w:p w14:paraId="589B8221" w14:textId="77777777" w:rsidR="00FF17E6" w:rsidRPr="00FF17E6" w:rsidRDefault="00FF17E6">
            <w:pPr>
              <w:rPr>
                <w:rFonts w:ascii="Arial" w:hAnsi="Arial" w:cs="Arial"/>
                <w:sz w:val="20"/>
                <w:szCs w:val="20"/>
              </w:rPr>
            </w:pPr>
            <w:r w:rsidRPr="00FF17E6">
              <w:rPr>
                <w:rStyle w:val="Fett"/>
                <w:rFonts w:ascii="Arial" w:hAnsi="Arial" w:cs="Arial"/>
                <w:sz w:val="20"/>
                <w:szCs w:val="20"/>
              </w:rPr>
              <w:t>A – Action (Handlungsaufforderung)</w:t>
            </w:r>
          </w:p>
        </w:tc>
        <w:tc>
          <w:tcPr>
            <w:tcW w:w="3230" w:type="dxa"/>
            <w:hideMark/>
          </w:tcPr>
          <w:p w14:paraId="4853E908" w14:textId="77777777" w:rsidR="00FF17E6" w:rsidRDefault="00FF17E6">
            <w:pPr>
              <w:rPr>
                <w:rFonts w:ascii="Arial" w:hAnsi="Arial" w:cs="Arial"/>
                <w:sz w:val="18"/>
                <w:szCs w:val="18"/>
              </w:rPr>
            </w:pPr>
          </w:p>
          <w:p w14:paraId="51470453" w14:textId="77777777" w:rsidR="00EA0F05" w:rsidRDefault="00EA0F05">
            <w:pPr>
              <w:rPr>
                <w:rFonts w:ascii="Arial" w:hAnsi="Arial" w:cs="Arial"/>
                <w:sz w:val="18"/>
                <w:szCs w:val="18"/>
              </w:rPr>
            </w:pPr>
          </w:p>
          <w:p w14:paraId="70363C33" w14:textId="77777777" w:rsidR="00EA0F05" w:rsidRPr="00FF17E6" w:rsidRDefault="00EA0F05">
            <w:pPr>
              <w:rPr>
                <w:rFonts w:ascii="Arial" w:hAnsi="Arial" w:cs="Arial"/>
                <w:sz w:val="18"/>
                <w:szCs w:val="18"/>
              </w:rPr>
            </w:pPr>
          </w:p>
          <w:p w14:paraId="1AC748FB" w14:textId="77777777" w:rsidR="00FF17E6" w:rsidRPr="00FF17E6" w:rsidRDefault="00FF17E6">
            <w:pPr>
              <w:rPr>
                <w:rStyle w:val="apple-converted-space"/>
                <w:rFonts w:ascii="Arial" w:hAnsi="Arial" w:cs="Arial"/>
                <w:sz w:val="18"/>
                <w:szCs w:val="18"/>
              </w:rPr>
            </w:pPr>
            <w:r w:rsidRPr="00FF17E6">
              <w:rPr>
                <w:rFonts w:ascii="Arial" w:hAnsi="Arial" w:cs="Arial"/>
                <w:sz w:val="18"/>
                <w:szCs w:val="18"/>
              </w:rPr>
              <w:t>– Gibt es eine klare Aufforderung (z. B. „Wählen gehen“)?</w:t>
            </w:r>
            <w:r w:rsidRPr="00FF17E6">
              <w:rPr>
                <w:rStyle w:val="apple-converted-space"/>
                <w:rFonts w:ascii="Arial" w:hAnsi="Arial" w:cs="Arial"/>
                <w:sz w:val="18"/>
                <w:szCs w:val="18"/>
              </w:rPr>
              <w:t> </w:t>
            </w:r>
          </w:p>
          <w:p w14:paraId="0DC0D074" w14:textId="77777777" w:rsidR="00EA0F05" w:rsidRDefault="00EA0F05">
            <w:pPr>
              <w:rPr>
                <w:rFonts w:ascii="Arial" w:hAnsi="Arial" w:cs="Arial"/>
                <w:sz w:val="18"/>
                <w:szCs w:val="18"/>
              </w:rPr>
            </w:pPr>
          </w:p>
          <w:p w14:paraId="459BA81C" w14:textId="77777777" w:rsidR="00EA0F05" w:rsidRDefault="00EA0F05"/>
          <w:p w14:paraId="55ACFD61" w14:textId="3909BCC5" w:rsidR="00FF17E6" w:rsidRDefault="00FF17E6">
            <w:pPr>
              <w:rPr>
                <w:rFonts w:ascii="Arial" w:hAnsi="Arial" w:cs="Arial"/>
                <w:sz w:val="18"/>
                <w:szCs w:val="18"/>
              </w:rPr>
            </w:pPr>
            <w:r w:rsidRPr="00FF17E6">
              <w:rPr>
                <w:rFonts w:ascii="Arial" w:hAnsi="Arial" w:cs="Arial"/>
                <w:sz w:val="18"/>
                <w:szCs w:val="18"/>
              </w:rPr>
              <w:br/>
              <w:t>– Ist ersichtlich, wann und wie man aktiv werden soll?</w:t>
            </w:r>
          </w:p>
          <w:p w14:paraId="71CA4E0B" w14:textId="77777777" w:rsidR="00EA0F05" w:rsidRDefault="00EA0F05">
            <w:pPr>
              <w:rPr>
                <w:rFonts w:ascii="Arial" w:hAnsi="Arial" w:cs="Arial"/>
                <w:sz w:val="18"/>
                <w:szCs w:val="18"/>
              </w:rPr>
            </w:pPr>
          </w:p>
          <w:p w14:paraId="0218FB09" w14:textId="77777777" w:rsidR="00EA0F05" w:rsidRPr="00FF17E6" w:rsidRDefault="00EA0F05">
            <w:pPr>
              <w:rPr>
                <w:rFonts w:ascii="Arial" w:hAnsi="Arial" w:cs="Arial"/>
                <w:sz w:val="18"/>
                <w:szCs w:val="18"/>
              </w:rPr>
            </w:pPr>
          </w:p>
          <w:p w14:paraId="60DC1E67" w14:textId="561FBDF5" w:rsidR="00FF17E6" w:rsidRPr="00FF17E6" w:rsidRDefault="00FF17E6">
            <w:pPr>
              <w:rPr>
                <w:rFonts w:ascii="Arial" w:hAnsi="Arial" w:cs="Arial"/>
                <w:sz w:val="18"/>
                <w:szCs w:val="18"/>
              </w:rPr>
            </w:pPr>
          </w:p>
        </w:tc>
        <w:tc>
          <w:tcPr>
            <w:tcW w:w="3781" w:type="dxa"/>
            <w:hideMark/>
          </w:tcPr>
          <w:p w14:paraId="77873D44" w14:textId="77777777" w:rsidR="00FF17E6" w:rsidRPr="00FF17E6" w:rsidRDefault="00FF17E6">
            <w:pPr>
              <w:rPr>
                <w:rFonts w:ascii="Arial" w:hAnsi="Arial" w:cs="Arial"/>
              </w:rPr>
            </w:pPr>
          </w:p>
        </w:tc>
      </w:tr>
      <w:tr w:rsidR="00FF17E6" w:rsidRPr="00FF17E6" w14:paraId="13125CD1" w14:textId="77777777" w:rsidTr="002570AA">
        <w:tc>
          <w:tcPr>
            <w:tcW w:w="2507" w:type="dxa"/>
            <w:hideMark/>
          </w:tcPr>
          <w:p w14:paraId="1689BB53" w14:textId="77777777" w:rsidR="00FF17E6" w:rsidRPr="00FF17E6" w:rsidRDefault="00FF17E6">
            <w:pPr>
              <w:rPr>
                <w:rFonts w:ascii="Arial" w:hAnsi="Arial" w:cs="Arial"/>
                <w:sz w:val="20"/>
                <w:szCs w:val="20"/>
              </w:rPr>
            </w:pPr>
            <w:r w:rsidRPr="00FF17E6">
              <w:rPr>
                <w:rStyle w:val="Fett"/>
                <w:rFonts w:ascii="Arial" w:hAnsi="Arial" w:cs="Arial"/>
                <w:sz w:val="20"/>
                <w:szCs w:val="20"/>
              </w:rPr>
              <w:t>Gesamteindruck</w:t>
            </w:r>
          </w:p>
        </w:tc>
        <w:tc>
          <w:tcPr>
            <w:tcW w:w="3230" w:type="dxa"/>
            <w:hideMark/>
          </w:tcPr>
          <w:p w14:paraId="73DECD89" w14:textId="77777777" w:rsidR="00FF17E6" w:rsidRDefault="00FF17E6">
            <w:pPr>
              <w:rPr>
                <w:rFonts w:ascii="Arial" w:hAnsi="Arial" w:cs="Arial"/>
                <w:sz w:val="18"/>
                <w:szCs w:val="18"/>
              </w:rPr>
            </w:pPr>
          </w:p>
          <w:p w14:paraId="53BFF23D" w14:textId="77777777" w:rsidR="00EA0F05" w:rsidRDefault="00EA0F05">
            <w:pPr>
              <w:rPr>
                <w:rFonts w:ascii="Arial" w:hAnsi="Arial" w:cs="Arial"/>
                <w:sz w:val="18"/>
                <w:szCs w:val="18"/>
              </w:rPr>
            </w:pPr>
          </w:p>
          <w:p w14:paraId="6C0CC915" w14:textId="77777777" w:rsidR="00EA0F05" w:rsidRPr="00FF17E6" w:rsidRDefault="00EA0F05">
            <w:pPr>
              <w:rPr>
                <w:rFonts w:ascii="Arial" w:hAnsi="Arial" w:cs="Arial"/>
                <w:sz w:val="18"/>
                <w:szCs w:val="18"/>
              </w:rPr>
            </w:pPr>
          </w:p>
          <w:p w14:paraId="472A6094" w14:textId="3FC7ED13" w:rsidR="00FF17E6" w:rsidRDefault="00FF17E6">
            <w:pPr>
              <w:rPr>
                <w:rStyle w:val="apple-converted-space"/>
                <w:rFonts w:ascii="Arial" w:hAnsi="Arial" w:cs="Arial"/>
                <w:sz w:val="18"/>
                <w:szCs w:val="18"/>
              </w:rPr>
            </w:pPr>
            <w:r w:rsidRPr="00FF17E6">
              <w:rPr>
                <w:rFonts w:ascii="Arial" w:hAnsi="Arial" w:cs="Arial"/>
                <w:sz w:val="18"/>
                <w:szCs w:val="18"/>
              </w:rPr>
              <w:t>– Wie wirkungsvoll ist das Plakat insgesamt?</w:t>
            </w:r>
            <w:r w:rsidRPr="00FF17E6">
              <w:rPr>
                <w:rStyle w:val="apple-converted-space"/>
                <w:rFonts w:ascii="Arial" w:hAnsi="Arial" w:cs="Arial"/>
                <w:sz w:val="18"/>
                <w:szCs w:val="18"/>
              </w:rPr>
              <w:t> </w:t>
            </w:r>
          </w:p>
          <w:p w14:paraId="58AE205A" w14:textId="77777777" w:rsidR="00EA0F05" w:rsidRDefault="00EA0F05">
            <w:pPr>
              <w:rPr>
                <w:rStyle w:val="apple-converted-space"/>
                <w:rFonts w:ascii="Arial" w:hAnsi="Arial" w:cs="Arial"/>
                <w:sz w:val="18"/>
                <w:szCs w:val="18"/>
              </w:rPr>
            </w:pPr>
          </w:p>
          <w:p w14:paraId="1355DAC9" w14:textId="77777777" w:rsidR="00EA0F05" w:rsidRPr="00FF17E6" w:rsidRDefault="00EA0F05">
            <w:pPr>
              <w:rPr>
                <w:rStyle w:val="apple-converted-space"/>
                <w:rFonts w:ascii="Arial" w:hAnsi="Arial" w:cs="Arial"/>
                <w:sz w:val="18"/>
                <w:szCs w:val="18"/>
              </w:rPr>
            </w:pPr>
          </w:p>
          <w:p w14:paraId="31C27640" w14:textId="31BA4005" w:rsidR="00EA0F05" w:rsidRPr="00FF17E6" w:rsidRDefault="00FF17E6">
            <w:pPr>
              <w:rPr>
                <w:rFonts w:ascii="Arial" w:hAnsi="Arial" w:cs="Arial"/>
                <w:sz w:val="18"/>
                <w:szCs w:val="18"/>
              </w:rPr>
            </w:pPr>
            <w:r w:rsidRPr="00FF17E6">
              <w:rPr>
                <w:rFonts w:ascii="Arial" w:hAnsi="Arial" w:cs="Arial"/>
                <w:sz w:val="18"/>
                <w:szCs w:val="18"/>
              </w:rPr>
              <w:br/>
              <w:t>– Würdest du sagen, es erfüllt das AIDA-Prinzip gut? Warum oder warum nicht?</w:t>
            </w:r>
          </w:p>
          <w:p w14:paraId="3CE42DAD" w14:textId="688165C7" w:rsidR="00FF17E6" w:rsidRPr="00FF17E6" w:rsidRDefault="00FF17E6">
            <w:pPr>
              <w:rPr>
                <w:rFonts w:ascii="Arial" w:hAnsi="Arial" w:cs="Arial"/>
                <w:sz w:val="18"/>
                <w:szCs w:val="18"/>
              </w:rPr>
            </w:pPr>
          </w:p>
        </w:tc>
        <w:tc>
          <w:tcPr>
            <w:tcW w:w="3781" w:type="dxa"/>
            <w:hideMark/>
          </w:tcPr>
          <w:p w14:paraId="18B92D7A" w14:textId="77777777" w:rsidR="00FF17E6" w:rsidRPr="00FF17E6" w:rsidRDefault="00FF17E6">
            <w:pPr>
              <w:rPr>
                <w:rFonts w:ascii="Arial" w:hAnsi="Arial" w:cs="Arial"/>
              </w:rPr>
            </w:pPr>
          </w:p>
        </w:tc>
      </w:tr>
    </w:tbl>
    <w:p w14:paraId="5AA6721B" w14:textId="77777777" w:rsidR="00FF17E6" w:rsidRDefault="00FF17E6" w:rsidP="00EA0F05"/>
    <w:sectPr w:rsidR="00FF17E6" w:rsidSect="002F23A1">
      <w:headerReference w:type="first" r:id="rId17"/>
      <w:pgSz w:w="11906" w:h="16838"/>
      <w:pgMar w:top="1134" w:right="1134" w:bottom="1134" w:left="1134" w:header="720" w:footer="72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1980A" w14:textId="77777777" w:rsidR="00646AEE" w:rsidRDefault="00646AEE" w:rsidP="003A254B">
      <w:r>
        <w:separator/>
      </w:r>
    </w:p>
  </w:endnote>
  <w:endnote w:type="continuationSeparator" w:id="0">
    <w:p w14:paraId="74084240" w14:textId="77777777" w:rsidR="00646AEE" w:rsidRDefault="00646AEE"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nion Pro">
    <w:panose1 w:val="02040503050306020203"/>
    <w:charset w:val="00"/>
    <w:family w:val="roman"/>
    <w:pitch w:val="variable"/>
    <w:sig w:usb0="60000287" w:usb1="00000001" w:usb2="00000000" w:usb3="00000000" w:csb0="0000019F" w:csb1="00000000"/>
  </w:font>
  <w:font w:name="Palanquin">
    <w:altName w:val="Mangal"/>
    <w:panose1 w:val="020B0004020203020204"/>
    <w:charset w:val="00"/>
    <w:family w:val="swiss"/>
    <w:pitch w:val="variable"/>
    <w:sig w:usb0="800080AF" w:usb1="50002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BC79F" w14:textId="77777777" w:rsidR="00646AEE" w:rsidRDefault="00646AEE" w:rsidP="003A254B">
      <w:r>
        <w:separator/>
      </w:r>
    </w:p>
  </w:footnote>
  <w:footnote w:type="continuationSeparator" w:id="0">
    <w:p w14:paraId="61906BE4" w14:textId="77777777" w:rsidR="00646AEE" w:rsidRDefault="00646AEE"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470A0" w14:textId="77777777" w:rsidR="00995870" w:rsidRDefault="00995870">
    <w:pPr>
      <w:pStyle w:val="Kopfzeile"/>
    </w:pPr>
    <w:r>
      <w:rPr>
        <w:noProof/>
      </w:rPr>
      <mc:AlternateContent>
        <mc:Choice Requires="wps">
          <w:drawing>
            <wp:anchor distT="0" distB="0" distL="114300" distR="114300" simplePos="0" relativeHeight="251667456" behindDoc="1" locked="0" layoutInCell="1" allowOverlap="1" wp14:anchorId="47718AB5" wp14:editId="69E320C3">
              <wp:simplePos x="0" y="0"/>
              <wp:positionH relativeFrom="column">
                <wp:posOffset>-85091</wp:posOffset>
              </wp:positionH>
              <wp:positionV relativeFrom="margin">
                <wp:posOffset>-576157</wp:posOffset>
              </wp:positionV>
              <wp:extent cx="3674533" cy="457200"/>
              <wp:effectExtent l="0" t="0" r="8890" b="12700"/>
              <wp:wrapNone/>
              <wp:docPr id="1651446318"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4533" cy="457200"/>
                      </a:xfrm>
                      <a:prstGeom prst="rect">
                        <a:avLst/>
                      </a:prstGeom>
                      <a:solidFill>
                        <a:srgbClr val="FFFFFF"/>
                      </a:solidFill>
                      <a:ln w="9525">
                        <a:solidFill>
                          <a:srgbClr val="FFFFFF"/>
                        </a:solidFill>
                        <a:miter lim="800000"/>
                        <a:headEnd/>
                        <a:tailEnd/>
                      </a:ln>
                    </wps:spPr>
                    <wps:txbx>
                      <w:txbxContent>
                        <w:p w14:paraId="76F1D2B9" w14:textId="0961EDE3"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3</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Modul 5 – Niveau III</w:t>
                          </w:r>
                        </w:p>
                        <w:p w14:paraId="362E07E8" w14:textId="77777777" w:rsidR="00995870" w:rsidRPr="00995870" w:rsidRDefault="00995870" w:rsidP="00995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18AB5" id="_x0000_t202" coordsize="21600,21600" o:spt="202" path="m,l,21600r21600,l21600,xe">
              <v:stroke joinstyle="miter"/>
              <v:path gradientshapeok="t" o:connecttype="rect"/>
            </v:shapetype>
            <v:shape id="_x0000_s1027" type="#_x0000_t202" style="position:absolute;margin-left:-6.7pt;margin-top:-45.35pt;width:289.3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" strokecolor="white">
              <v:path arrowok="t"/>
              <v:textbox>
                <w:txbxContent>
                  <w:p w14:paraId="76F1D2B9" w14:textId="0961EDE3"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3</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362E07E8" w14:textId="77777777" w:rsidR="00995870" w:rsidRPr="00995870" w:rsidRDefault="00995870" w:rsidP="00995870"/>
                </w:txbxContent>
              </v:textbox>
              <w10:wrap anchory="margin"/>
            </v:shape>
          </w:pict>
        </mc:Fallback>
      </mc:AlternateContent>
    </w:r>
    <w:r>
      <w:rPr>
        <w:noProof/>
      </w:rPr>
      <w:drawing>
        <wp:anchor distT="0" distB="0" distL="114935" distR="114935" simplePos="0" relativeHeight="251666432" behindDoc="0" locked="0" layoutInCell="1" allowOverlap="1" wp14:anchorId="496CBEF8" wp14:editId="6BE6F9AC">
          <wp:simplePos x="0" y="0"/>
          <wp:positionH relativeFrom="column">
            <wp:posOffset>5192395</wp:posOffset>
          </wp:positionH>
          <wp:positionV relativeFrom="paragraph">
            <wp:posOffset>-342265</wp:posOffset>
          </wp:positionV>
          <wp:extent cx="1370330" cy="494030"/>
          <wp:effectExtent l="0" t="0" r="1270" b="1270"/>
          <wp:wrapNone/>
          <wp:docPr id="176216766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A923" w14:textId="77777777" w:rsidR="00995870" w:rsidRDefault="00995870">
    <w:pPr>
      <w:pStyle w:val="Kopfzeile"/>
    </w:pPr>
    <w:r>
      <w:rPr>
        <w:noProof/>
      </w:rPr>
      <mc:AlternateContent>
        <mc:Choice Requires="wps">
          <w:drawing>
            <wp:anchor distT="0" distB="0" distL="114300" distR="114300" simplePos="0" relativeHeight="251670528" behindDoc="1" locked="0" layoutInCell="1" allowOverlap="1" wp14:anchorId="574A5099" wp14:editId="5902CFDA">
              <wp:simplePos x="0" y="0"/>
              <wp:positionH relativeFrom="column">
                <wp:posOffset>-85091</wp:posOffset>
              </wp:positionH>
              <wp:positionV relativeFrom="margin">
                <wp:posOffset>-576157</wp:posOffset>
              </wp:positionV>
              <wp:extent cx="3674533" cy="457200"/>
              <wp:effectExtent l="0" t="0" r="8890" b="12700"/>
              <wp:wrapNone/>
              <wp:docPr id="1627783938"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4533" cy="457200"/>
                      </a:xfrm>
                      <a:prstGeom prst="rect">
                        <a:avLst/>
                      </a:prstGeom>
                      <a:solidFill>
                        <a:srgbClr val="FFFFFF"/>
                      </a:solidFill>
                      <a:ln w="9525">
                        <a:solidFill>
                          <a:srgbClr val="FFFFFF"/>
                        </a:solidFill>
                        <a:miter lim="800000"/>
                        <a:headEnd/>
                        <a:tailEnd/>
                      </a:ln>
                    </wps:spPr>
                    <wps:txbx>
                      <w:txbxContent>
                        <w:p w14:paraId="639E8D75" w14:textId="0E8EB014"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4</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Modul 5 – Niveau III</w:t>
                          </w:r>
                        </w:p>
                        <w:p w14:paraId="54A5ABAD" w14:textId="77777777" w:rsidR="00995870" w:rsidRPr="00995870" w:rsidRDefault="00995870" w:rsidP="00995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A5099" id="_x0000_t202" coordsize="21600,21600" o:spt="202" path="m,l,21600r21600,l21600,xe">
              <v:stroke joinstyle="miter"/>
              <v:path gradientshapeok="t" o:connecttype="rect"/>
            </v:shapetype>
            <v:shape id="_x0000_s1028" type="#_x0000_t202" style="position:absolute;margin-left:-6.7pt;margin-top:-45.35pt;width:289.35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" strokecolor="white">
              <v:path arrowok="t"/>
              <v:textbox>
                <w:txbxContent>
                  <w:p w14:paraId="639E8D75" w14:textId="0E8EB014"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4</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54A5ABAD" w14:textId="77777777" w:rsidR="00995870" w:rsidRPr="00995870" w:rsidRDefault="00995870" w:rsidP="00995870"/>
                </w:txbxContent>
              </v:textbox>
              <w10:wrap anchory="margin"/>
            </v:shape>
          </w:pict>
        </mc:Fallback>
      </mc:AlternateContent>
    </w:r>
    <w:r>
      <w:rPr>
        <w:noProof/>
      </w:rPr>
      <w:drawing>
        <wp:anchor distT="0" distB="0" distL="114935" distR="114935" simplePos="0" relativeHeight="251669504" behindDoc="0" locked="0" layoutInCell="1" allowOverlap="1" wp14:anchorId="5BECC8F7" wp14:editId="25E6A5B7">
          <wp:simplePos x="0" y="0"/>
          <wp:positionH relativeFrom="column">
            <wp:posOffset>5192395</wp:posOffset>
          </wp:positionH>
          <wp:positionV relativeFrom="paragraph">
            <wp:posOffset>-342265</wp:posOffset>
          </wp:positionV>
          <wp:extent cx="1370330" cy="494030"/>
          <wp:effectExtent l="0" t="0" r="1270" b="1270"/>
          <wp:wrapNone/>
          <wp:docPr id="1328252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1375B" w14:textId="77777777" w:rsidR="00995870" w:rsidRDefault="00995870">
    <w:pPr>
      <w:pStyle w:val="Kopfzeile"/>
    </w:pPr>
    <w:r>
      <w:rPr>
        <w:noProof/>
      </w:rPr>
      <mc:AlternateContent>
        <mc:Choice Requires="wps">
          <w:drawing>
            <wp:anchor distT="0" distB="0" distL="114300" distR="114300" simplePos="0" relativeHeight="251673600" behindDoc="1" locked="0" layoutInCell="1" allowOverlap="1" wp14:anchorId="09A58085" wp14:editId="2D40155B">
              <wp:simplePos x="0" y="0"/>
              <wp:positionH relativeFrom="column">
                <wp:posOffset>-85091</wp:posOffset>
              </wp:positionH>
              <wp:positionV relativeFrom="margin">
                <wp:posOffset>-576157</wp:posOffset>
              </wp:positionV>
              <wp:extent cx="3674533" cy="457200"/>
              <wp:effectExtent l="0" t="0" r="8890" b="12700"/>
              <wp:wrapNone/>
              <wp:docPr id="1706838576"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4533" cy="457200"/>
                      </a:xfrm>
                      <a:prstGeom prst="rect">
                        <a:avLst/>
                      </a:prstGeom>
                      <a:solidFill>
                        <a:srgbClr val="FFFFFF"/>
                      </a:solidFill>
                      <a:ln w="9525">
                        <a:solidFill>
                          <a:srgbClr val="FFFFFF"/>
                        </a:solidFill>
                        <a:miter lim="800000"/>
                        <a:headEnd/>
                        <a:tailEnd/>
                      </a:ln>
                    </wps:spPr>
                    <wps:txbx>
                      <w:txbxContent>
                        <w:p w14:paraId="1C832E98" w14:textId="39DCEB2D"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5</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Modul 5 – Niveau III</w:t>
                          </w:r>
                        </w:p>
                        <w:p w14:paraId="6F9F48F8" w14:textId="77777777" w:rsidR="00995870" w:rsidRPr="00995870" w:rsidRDefault="00995870" w:rsidP="00995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58085" id="_x0000_t202" coordsize="21600,21600" o:spt="202" path="m,l,21600r21600,l21600,xe">
              <v:stroke joinstyle="miter"/>
              <v:path gradientshapeok="t" o:connecttype="rect"/>
            </v:shapetype>
            <v:shape id="_x0000_s1029" type="#_x0000_t202" style="position:absolute;margin-left:-6.7pt;margin-top:-45.35pt;width:289.35pt;height: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" strokecolor="white">
              <v:path arrowok="t"/>
              <v:textbox>
                <w:txbxContent>
                  <w:p w14:paraId="1C832E98" w14:textId="39DCEB2D"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5</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6F9F48F8" w14:textId="77777777" w:rsidR="00995870" w:rsidRPr="00995870" w:rsidRDefault="00995870" w:rsidP="00995870"/>
                </w:txbxContent>
              </v:textbox>
              <w10:wrap anchory="margin"/>
            </v:shape>
          </w:pict>
        </mc:Fallback>
      </mc:AlternateContent>
    </w:r>
    <w:r>
      <w:rPr>
        <w:noProof/>
      </w:rPr>
      <w:drawing>
        <wp:anchor distT="0" distB="0" distL="114935" distR="114935" simplePos="0" relativeHeight="251672576" behindDoc="0" locked="0" layoutInCell="1" allowOverlap="1" wp14:anchorId="0E800FE4" wp14:editId="61EE4A69">
          <wp:simplePos x="0" y="0"/>
          <wp:positionH relativeFrom="column">
            <wp:posOffset>5192395</wp:posOffset>
          </wp:positionH>
          <wp:positionV relativeFrom="paragraph">
            <wp:posOffset>-342265</wp:posOffset>
          </wp:positionV>
          <wp:extent cx="1370330" cy="494030"/>
          <wp:effectExtent l="0" t="0" r="1270" b="1270"/>
          <wp:wrapNone/>
          <wp:docPr id="6057338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59AA3" w14:textId="77777777" w:rsidR="00995870" w:rsidRDefault="00995870">
    <w:pPr>
      <w:pStyle w:val="Kopfzeile"/>
    </w:pPr>
    <w:r>
      <w:rPr>
        <w:noProof/>
      </w:rPr>
      <mc:AlternateContent>
        <mc:Choice Requires="wps">
          <w:drawing>
            <wp:anchor distT="0" distB="0" distL="114300" distR="114300" simplePos="0" relativeHeight="251676672" behindDoc="1" locked="0" layoutInCell="1" allowOverlap="1" wp14:anchorId="57FA3BAD" wp14:editId="35D03B3B">
              <wp:simplePos x="0" y="0"/>
              <wp:positionH relativeFrom="column">
                <wp:posOffset>-85091</wp:posOffset>
              </wp:positionH>
              <wp:positionV relativeFrom="margin">
                <wp:posOffset>-576157</wp:posOffset>
              </wp:positionV>
              <wp:extent cx="3674533" cy="457200"/>
              <wp:effectExtent l="0" t="0" r="8890" b="12700"/>
              <wp:wrapNone/>
              <wp:docPr id="202947341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74533" cy="457200"/>
                      </a:xfrm>
                      <a:prstGeom prst="rect">
                        <a:avLst/>
                      </a:prstGeom>
                      <a:solidFill>
                        <a:srgbClr val="FFFFFF"/>
                      </a:solidFill>
                      <a:ln w="9525">
                        <a:solidFill>
                          <a:srgbClr val="FFFFFF"/>
                        </a:solidFill>
                        <a:miter lim="800000"/>
                        <a:headEnd/>
                        <a:tailEnd/>
                      </a:ln>
                    </wps:spPr>
                    <wps:txbx>
                      <w:txbxContent>
                        <w:p w14:paraId="2DAEA36C" w14:textId="4D6834B1"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6</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Modul 5 – Niveau III</w:t>
                          </w:r>
                        </w:p>
                        <w:p w14:paraId="1FC042EC" w14:textId="77777777" w:rsidR="00995870" w:rsidRPr="00995870" w:rsidRDefault="00995870" w:rsidP="009958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A3BAD" id="_x0000_t202" coordsize="21600,21600" o:spt="202" path="m,l,21600r21600,l21600,xe">
              <v:stroke joinstyle="miter"/>
              <v:path gradientshapeok="t" o:connecttype="rect"/>
            </v:shapetype>
            <v:shape id="_x0000_s1030" type="#_x0000_t202" style="position:absolute;margin-left:-6.7pt;margin-top:-45.35pt;width:289.35pt;height:3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" strokecolor="white">
              <v:path arrowok="t"/>
              <v:textbox>
                <w:txbxContent>
                  <w:p w14:paraId="2DAEA36C" w14:textId="4D6834B1" w:rsidR="00995870" w:rsidRPr="00995870" w:rsidRDefault="00995870" w:rsidP="00995870">
                    <w:pPr>
                      <w:rPr>
                        <w:rFonts w:ascii="Arial Unicode MS" w:eastAsia="Arial Unicode MS" w:hAnsi="Arial Unicode MS" w:cs="Arial Unicode MS"/>
                        <w:b/>
                        <w:color w:val="BFBFBF"/>
                        <w:sz w:val="14"/>
                        <w:szCs w:val="14"/>
                      </w:rPr>
                    </w:pPr>
                    <w:r w:rsidRPr="00995870">
                      <w:rPr>
                        <w:rFonts w:ascii="Arial Unicode MS" w:eastAsia="Arial Unicode MS" w:hAnsi="Arial Unicode MS" w:cs="Arial Unicode MS"/>
                        <w:b/>
                      </w:rPr>
                      <w:t>M</w:t>
                    </w:r>
                    <w:r>
                      <w:rPr>
                        <w:rFonts w:ascii="Arial Unicode MS" w:eastAsia="Arial Unicode MS" w:hAnsi="Arial Unicode MS" w:cs="Arial Unicode MS"/>
                        <w:b/>
                      </w:rPr>
                      <w:t>6</w:t>
                    </w:r>
                    <w:r w:rsidRPr="00995870">
                      <w:rPr>
                        <w:rFonts w:ascii="Arial Unicode MS" w:eastAsia="Arial Unicode MS" w:hAnsi="Arial Unicode MS" w:cs="Arial Unicode MS"/>
                        <w:b/>
                      </w:rPr>
                      <w:t xml:space="preserve"> </w:t>
                    </w:r>
                    <w:r w:rsidRPr="00995870">
                      <w:rPr>
                        <w:rFonts w:ascii="Arial Unicode MS" w:eastAsia="Arial Unicode MS" w:hAnsi="Arial Unicode MS" w:cs="Arial Unicode MS"/>
                        <w:b/>
                        <w:color w:val="BFBFBF"/>
                        <w:sz w:val="14"/>
                        <w:szCs w:val="14"/>
                      </w:rPr>
                      <w:t>–</w:t>
                    </w:r>
                    <w:r>
                      <w:rPr>
                        <w:rFonts w:ascii="Arial Unicode MS" w:eastAsia="Arial Unicode MS" w:hAnsi="Arial Unicode MS" w:cs="Arial Unicode MS"/>
                        <w:b/>
                        <w:color w:val="BFBFBF"/>
                        <w:sz w:val="14"/>
                        <w:szCs w:val="14"/>
                      </w:rPr>
                      <w:t xml:space="preserve"> </w:t>
                    </w:r>
                    <w:r w:rsidRPr="00995870">
                      <w:rPr>
                        <w:rFonts w:ascii="Arial Unicode MS" w:eastAsia="Arial Unicode MS" w:hAnsi="Arial Unicode MS" w:cs="Arial Unicode MS"/>
                        <w:b/>
                        <w:color w:val="BFBFBF"/>
                        <w:sz w:val="14"/>
                        <w:szCs w:val="14"/>
                      </w:rPr>
                      <w:t xml:space="preserve">Modul 5 – </w:t>
                    </w:r>
                    <w:r w:rsidRPr="00995870">
                      <w:rPr>
                        <w:rFonts w:ascii="Arial Unicode MS" w:eastAsia="Arial Unicode MS" w:hAnsi="Arial Unicode MS" w:cs="Arial Unicode MS"/>
                        <w:b/>
                        <w:color w:val="BFBFBF"/>
                        <w:sz w:val="14"/>
                        <w:szCs w:val="14"/>
                      </w:rPr>
                      <w:t>Niveau III</w:t>
                    </w:r>
                  </w:p>
                  <w:p w14:paraId="1FC042EC" w14:textId="77777777" w:rsidR="00995870" w:rsidRPr="00995870" w:rsidRDefault="00995870" w:rsidP="00995870"/>
                </w:txbxContent>
              </v:textbox>
              <w10:wrap anchory="margin"/>
            </v:shape>
          </w:pict>
        </mc:Fallback>
      </mc:AlternateContent>
    </w:r>
    <w:r>
      <w:rPr>
        <w:noProof/>
      </w:rPr>
      <w:drawing>
        <wp:anchor distT="0" distB="0" distL="114935" distR="114935" simplePos="0" relativeHeight="251675648" behindDoc="0" locked="0" layoutInCell="1" allowOverlap="1" wp14:anchorId="107D290B" wp14:editId="2C9C3FF9">
          <wp:simplePos x="0" y="0"/>
          <wp:positionH relativeFrom="column">
            <wp:posOffset>5192395</wp:posOffset>
          </wp:positionH>
          <wp:positionV relativeFrom="paragraph">
            <wp:posOffset>-342265</wp:posOffset>
          </wp:positionV>
          <wp:extent cx="1370330" cy="494030"/>
          <wp:effectExtent l="0" t="0" r="1270" b="1270"/>
          <wp:wrapNone/>
          <wp:docPr id="70035145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l="-9" t="-24" r="-9" b="-24"/>
                  <a:stretch>
                    <a:fillRect/>
                  </a:stretch>
                </pic:blipFill>
                <pic:spPr bwMode="auto">
                  <a:xfrm>
                    <a:off x="0" y="0"/>
                    <a:ext cx="1370330" cy="49403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22A83017"/>
    <w:multiLevelType w:val="multilevel"/>
    <w:tmpl w:val="28C0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B6513"/>
    <w:multiLevelType w:val="multilevel"/>
    <w:tmpl w:val="CB1C9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405FB5"/>
    <w:multiLevelType w:val="hybridMultilevel"/>
    <w:tmpl w:val="E50A53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9754DC"/>
    <w:multiLevelType w:val="hybridMultilevel"/>
    <w:tmpl w:val="87FC51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5322152">
    <w:abstractNumId w:val="1"/>
  </w:num>
  <w:num w:numId="2" w16cid:durableId="735081795">
    <w:abstractNumId w:val="2"/>
  </w:num>
  <w:num w:numId="3" w16cid:durableId="1479373576">
    <w:abstractNumId w:val="5"/>
  </w:num>
  <w:num w:numId="4" w16cid:durableId="1011377210">
    <w:abstractNumId w:val="0"/>
  </w:num>
  <w:num w:numId="5" w16cid:durableId="669722885">
    <w:abstractNumId w:val="3"/>
  </w:num>
  <w:num w:numId="6" w16cid:durableId="911737969">
    <w:abstractNumId w:val="4"/>
  </w:num>
  <w:num w:numId="7" w16cid:durableId="2037390062">
    <w:abstractNumId w:val="8"/>
  </w:num>
  <w:num w:numId="8" w16cid:durableId="1855805738">
    <w:abstractNumId w:val="9"/>
  </w:num>
  <w:num w:numId="9" w16cid:durableId="638993749">
    <w:abstractNumId w:val="7"/>
  </w:num>
  <w:num w:numId="10" w16cid:durableId="15756230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0F4E59"/>
    <w:rsid w:val="001061B1"/>
    <w:rsid w:val="001206A6"/>
    <w:rsid w:val="00135A58"/>
    <w:rsid w:val="001650C7"/>
    <w:rsid w:val="00166750"/>
    <w:rsid w:val="00190F52"/>
    <w:rsid w:val="00240DF5"/>
    <w:rsid w:val="002570AA"/>
    <w:rsid w:val="00267840"/>
    <w:rsid w:val="002854CC"/>
    <w:rsid w:val="002A08C2"/>
    <w:rsid w:val="002F23A1"/>
    <w:rsid w:val="0030773A"/>
    <w:rsid w:val="00311A00"/>
    <w:rsid w:val="00315217"/>
    <w:rsid w:val="00361E45"/>
    <w:rsid w:val="003745B1"/>
    <w:rsid w:val="00396D23"/>
    <w:rsid w:val="003A1744"/>
    <w:rsid w:val="003A254B"/>
    <w:rsid w:val="003B50AD"/>
    <w:rsid w:val="003C3C5F"/>
    <w:rsid w:val="003F7F2D"/>
    <w:rsid w:val="004013B5"/>
    <w:rsid w:val="00402BD7"/>
    <w:rsid w:val="00404FB4"/>
    <w:rsid w:val="0040758D"/>
    <w:rsid w:val="00433BA2"/>
    <w:rsid w:val="00435D44"/>
    <w:rsid w:val="00447AC0"/>
    <w:rsid w:val="004724FA"/>
    <w:rsid w:val="00490374"/>
    <w:rsid w:val="004C4C18"/>
    <w:rsid w:val="004D3B1B"/>
    <w:rsid w:val="004F594F"/>
    <w:rsid w:val="00521C7B"/>
    <w:rsid w:val="005278F7"/>
    <w:rsid w:val="00545BB0"/>
    <w:rsid w:val="00574BF9"/>
    <w:rsid w:val="00587A04"/>
    <w:rsid w:val="00597576"/>
    <w:rsid w:val="005B416F"/>
    <w:rsid w:val="005D5C9B"/>
    <w:rsid w:val="00645FA6"/>
    <w:rsid w:val="00646AEE"/>
    <w:rsid w:val="00653602"/>
    <w:rsid w:val="00663009"/>
    <w:rsid w:val="00683258"/>
    <w:rsid w:val="006C7CCC"/>
    <w:rsid w:val="006F3A8C"/>
    <w:rsid w:val="007451A0"/>
    <w:rsid w:val="007B31FF"/>
    <w:rsid w:val="007B3EFA"/>
    <w:rsid w:val="007F071E"/>
    <w:rsid w:val="00840F1B"/>
    <w:rsid w:val="008655A1"/>
    <w:rsid w:val="008B0F72"/>
    <w:rsid w:val="00946DDF"/>
    <w:rsid w:val="009507C6"/>
    <w:rsid w:val="00995870"/>
    <w:rsid w:val="009D6832"/>
    <w:rsid w:val="00A00485"/>
    <w:rsid w:val="00A006AC"/>
    <w:rsid w:val="00A2601E"/>
    <w:rsid w:val="00A31AA3"/>
    <w:rsid w:val="00A515CA"/>
    <w:rsid w:val="00A70C94"/>
    <w:rsid w:val="00A92218"/>
    <w:rsid w:val="00AA2066"/>
    <w:rsid w:val="00AC1BA5"/>
    <w:rsid w:val="00AD4821"/>
    <w:rsid w:val="00B1473F"/>
    <w:rsid w:val="00B5460A"/>
    <w:rsid w:val="00B70A8C"/>
    <w:rsid w:val="00B73ACB"/>
    <w:rsid w:val="00B81640"/>
    <w:rsid w:val="00C072B9"/>
    <w:rsid w:val="00C254D2"/>
    <w:rsid w:val="00C67CD7"/>
    <w:rsid w:val="00C70719"/>
    <w:rsid w:val="00C738ED"/>
    <w:rsid w:val="00CC512D"/>
    <w:rsid w:val="00CD1F9C"/>
    <w:rsid w:val="00D20BFC"/>
    <w:rsid w:val="00D57D37"/>
    <w:rsid w:val="00D65CD1"/>
    <w:rsid w:val="00E03114"/>
    <w:rsid w:val="00E550DA"/>
    <w:rsid w:val="00E6604B"/>
    <w:rsid w:val="00E7004A"/>
    <w:rsid w:val="00E87A88"/>
    <w:rsid w:val="00EA0F05"/>
    <w:rsid w:val="00F0036C"/>
    <w:rsid w:val="00F003EB"/>
    <w:rsid w:val="00F01AEF"/>
    <w:rsid w:val="00F1235F"/>
    <w:rsid w:val="00F83410"/>
    <w:rsid w:val="00FC27E2"/>
    <w:rsid w:val="00FC3BEE"/>
    <w:rsid w:val="00FE4C9F"/>
    <w:rsid w:val="00FF17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8FDF4D"/>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17E6"/>
    <w:rPr>
      <w:rFonts w:ascii="Times New Roman" w:eastAsia="Times New Roman" w:hAnsi="Times New Roman" w:cs="Times New Roman"/>
      <w:lang w:eastAsia="de-DE"/>
    </w:rPr>
  </w:style>
  <w:style w:type="paragraph" w:styleId="berschrift3">
    <w:name w:val="heading 3"/>
    <w:basedOn w:val="Standard"/>
    <w:link w:val="berschrift3Zchn"/>
    <w:uiPriority w:val="9"/>
    <w:qFormat/>
    <w:rsid w:val="00FF17E6"/>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widowControl w:val="0"/>
      <w:tabs>
        <w:tab w:val="center" w:pos="4536"/>
        <w:tab w:val="right" w:pos="9072"/>
      </w:tabs>
      <w:suppressAutoHyphens/>
    </w:pPr>
    <w:rPr>
      <w:rFonts w:eastAsia="SimSun" w:cs="Lucida Sans"/>
      <w:kern w:val="2"/>
      <w:lang w:eastAsia="zh-CN" w:bidi="hi-IN"/>
    </w:rPr>
  </w:style>
  <w:style w:type="character" w:customStyle="1" w:styleId="KopfzeileZchn">
    <w:name w:val="Kopfzeile Zchn"/>
    <w:basedOn w:val="Absatz-Standardschriftart"/>
    <w:link w:val="Kopfzeile"/>
    <w:uiPriority w:val="99"/>
    <w:rsid w:val="003A254B"/>
  </w:style>
  <w:style w:type="paragraph" w:styleId="Fuzeile">
    <w:name w:val="footer"/>
    <w:basedOn w:val="Standard"/>
    <w:link w:val="FuzeileZchn"/>
    <w:unhideWhenUsed/>
    <w:rsid w:val="003A254B"/>
    <w:pPr>
      <w:widowControl w:val="0"/>
      <w:tabs>
        <w:tab w:val="center" w:pos="4536"/>
        <w:tab w:val="right" w:pos="9072"/>
      </w:tabs>
      <w:suppressAutoHyphens/>
    </w:pPr>
    <w:rPr>
      <w:rFonts w:eastAsia="SimSun" w:cs="Lucida Sans"/>
      <w:kern w:val="2"/>
      <w:lang w:eastAsia="zh-CN" w:bidi="hi-IN"/>
    </w:r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widowControl w:val="0"/>
      <w:suppressAutoHyphens/>
      <w:spacing w:after="120"/>
    </w:pPr>
    <w:rPr>
      <w:rFonts w:eastAsia="SimSun" w:cs="Lucida Sans"/>
      <w:kern w:val="2"/>
      <w:lang w:eastAsia="zh-CN" w:bidi="hi-IN"/>
    </w:r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widowControl w:val="0"/>
      <w:suppressLineNumbers/>
      <w:suppressAutoHyphens/>
    </w:pPr>
    <w:rPr>
      <w:rFonts w:eastAsia="SimSun" w:cs="Lucida Sans"/>
      <w:kern w:val="2"/>
      <w:lang w:eastAsia="zh-CN" w:bidi="hi-IN"/>
    </w:rPr>
  </w:style>
  <w:style w:type="paragraph" w:styleId="Listenabsatz">
    <w:name w:val="List Paragraph"/>
    <w:basedOn w:val="Standard"/>
    <w:uiPriority w:val="34"/>
    <w:qFormat/>
    <w:rsid w:val="003C3C5F"/>
    <w:pPr>
      <w:widowControl w:val="0"/>
      <w:autoSpaceDE w:val="0"/>
      <w:autoSpaceDN w:val="0"/>
    </w:pPr>
    <w:rPr>
      <w:rFonts w:ascii="Arial" w:eastAsia="Arial" w:hAnsi="Arial" w:cs="Arial"/>
      <w:sz w:val="22"/>
      <w:szCs w:val="22"/>
      <w:lang w:eastAsia="en-US"/>
    </w:rPr>
  </w:style>
  <w:style w:type="character" w:styleId="Hyperlink">
    <w:name w:val="Hyperlink"/>
    <w:basedOn w:val="Absatz-Standardschriftart"/>
    <w:uiPriority w:val="99"/>
    <w:semiHidden/>
    <w:unhideWhenUsed/>
    <w:rsid w:val="004724FA"/>
    <w:rPr>
      <w:color w:val="0000FF"/>
      <w:u w:val="single"/>
    </w:rPr>
  </w:style>
  <w:style w:type="paragraph" w:styleId="StandardWeb">
    <w:name w:val="Normal (Web)"/>
    <w:basedOn w:val="Standard"/>
    <w:uiPriority w:val="99"/>
    <w:unhideWhenUsed/>
    <w:rsid w:val="00FF17E6"/>
    <w:pPr>
      <w:spacing w:before="100" w:beforeAutospacing="1" w:after="100" w:afterAutospacing="1"/>
    </w:pPr>
  </w:style>
  <w:style w:type="character" w:customStyle="1" w:styleId="berschrift3Zchn">
    <w:name w:val="Überschrift 3 Zchn"/>
    <w:basedOn w:val="Absatz-Standardschriftart"/>
    <w:link w:val="berschrift3"/>
    <w:uiPriority w:val="9"/>
    <w:rsid w:val="00FF17E6"/>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FF17E6"/>
    <w:rPr>
      <w:b/>
      <w:bCs/>
    </w:rPr>
  </w:style>
  <w:style w:type="character" w:customStyle="1" w:styleId="apple-converted-space">
    <w:name w:val="apple-converted-space"/>
    <w:basedOn w:val="Absatz-Standardschriftart"/>
    <w:rsid w:val="00FF17E6"/>
  </w:style>
  <w:style w:type="paragraph" w:customStyle="1" w:styleId="EinfAbs">
    <w:name w:val="[Einf. Abs.]"/>
    <w:basedOn w:val="Standard"/>
    <w:uiPriority w:val="99"/>
    <w:rsid w:val="00EA0F05"/>
    <w:pPr>
      <w:autoSpaceDE w:val="0"/>
      <w:autoSpaceDN w:val="0"/>
      <w:adjustRightInd w:val="0"/>
      <w:spacing w:line="288" w:lineRule="auto"/>
      <w:textAlignment w:val="center"/>
    </w:pPr>
    <w:rPr>
      <w:rFonts w:ascii="Minion Pro" w:eastAsiaTheme="minorHAnsi" w:hAnsi="Minion Pro" w:cs="Minion Pro"/>
      <w:color w:val="000000"/>
      <w:lang w:eastAsia="en-US"/>
    </w:rPr>
  </w:style>
  <w:style w:type="table" w:styleId="Tabellenraster">
    <w:name w:val="Table Grid"/>
    <w:basedOn w:val="NormaleTabelle"/>
    <w:uiPriority w:val="39"/>
    <w:rsid w:val="00257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1">
    <w:name w:val="Beschriftung1"/>
    <w:basedOn w:val="Absatz-Standardschriftart"/>
    <w:rsid w:val="00D20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976783">
      <w:bodyDiv w:val="1"/>
      <w:marLeft w:val="0"/>
      <w:marRight w:val="0"/>
      <w:marTop w:val="0"/>
      <w:marBottom w:val="0"/>
      <w:divBdr>
        <w:top w:val="none" w:sz="0" w:space="0" w:color="auto"/>
        <w:left w:val="none" w:sz="0" w:space="0" w:color="auto"/>
        <w:bottom w:val="none" w:sz="0" w:space="0" w:color="auto"/>
        <w:right w:val="none" w:sz="0" w:space="0" w:color="auto"/>
      </w:divBdr>
    </w:div>
    <w:div w:id="1883519592">
      <w:bodyDiv w:val="1"/>
      <w:marLeft w:val="0"/>
      <w:marRight w:val="0"/>
      <w:marTop w:val="0"/>
      <w:marBottom w:val="0"/>
      <w:divBdr>
        <w:top w:val="none" w:sz="0" w:space="0" w:color="auto"/>
        <w:left w:val="none" w:sz="0" w:space="0" w:color="auto"/>
        <w:bottom w:val="none" w:sz="0" w:space="0" w:color="auto"/>
        <w:right w:val="none" w:sz="0" w:space="0" w:color="auto"/>
      </w:divBdr>
      <w:divsChild>
        <w:div w:id="1097409468">
          <w:marLeft w:val="0"/>
          <w:marRight w:val="0"/>
          <w:marTop w:val="0"/>
          <w:marBottom w:val="0"/>
          <w:divBdr>
            <w:top w:val="none" w:sz="0" w:space="0" w:color="auto"/>
            <w:left w:val="none" w:sz="0" w:space="0" w:color="auto"/>
            <w:bottom w:val="none" w:sz="0" w:space="0" w:color="auto"/>
            <w:right w:val="none" w:sz="0" w:space="0" w:color="auto"/>
          </w:divBdr>
          <w:divsChild>
            <w:div w:id="91936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14632">
      <w:bodyDiv w:val="1"/>
      <w:marLeft w:val="0"/>
      <w:marRight w:val="0"/>
      <w:marTop w:val="0"/>
      <w:marBottom w:val="0"/>
      <w:divBdr>
        <w:top w:val="none" w:sz="0" w:space="0" w:color="auto"/>
        <w:left w:val="none" w:sz="0" w:space="0" w:color="auto"/>
        <w:bottom w:val="none" w:sz="0" w:space="0" w:color="auto"/>
        <w:right w:val="none" w:sz="0" w:space="0" w:color="auto"/>
      </w:divBdr>
      <w:divsChild>
        <w:div w:id="971712851">
          <w:marLeft w:val="0"/>
          <w:marRight w:val="0"/>
          <w:marTop w:val="0"/>
          <w:marBottom w:val="0"/>
          <w:divBdr>
            <w:top w:val="none" w:sz="0" w:space="0" w:color="auto"/>
            <w:left w:val="none" w:sz="0" w:space="0" w:color="auto"/>
            <w:bottom w:val="none" w:sz="0" w:space="0" w:color="auto"/>
            <w:right w:val="none" w:sz="0" w:space="0" w:color="auto"/>
          </w:divBdr>
          <w:divsChild>
            <w:div w:id="958993828">
              <w:marLeft w:val="0"/>
              <w:marRight w:val="0"/>
              <w:marTop w:val="0"/>
              <w:marBottom w:val="0"/>
              <w:divBdr>
                <w:top w:val="none" w:sz="0" w:space="0" w:color="auto"/>
                <w:left w:val="none" w:sz="0" w:space="0" w:color="auto"/>
                <w:bottom w:val="none" w:sz="0" w:space="0" w:color="auto"/>
                <w:right w:val="none" w:sz="0" w:space="0" w:color="auto"/>
              </w:divBdr>
              <w:divsChild>
                <w:div w:id="132855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svg"/><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sv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sv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997</Words>
  <Characters>6288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Dialog P Info</cp:lastModifiedBy>
  <cp:revision>6</cp:revision>
  <dcterms:created xsi:type="dcterms:W3CDTF">2025-11-18T10:48:00Z</dcterms:created>
  <dcterms:modified xsi:type="dcterms:W3CDTF">2025-12-16T10:28:00Z</dcterms:modified>
</cp:coreProperties>
</file>