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BF2F3" w14:textId="77777777" w:rsidR="003A254B" w:rsidRPr="00486797" w:rsidRDefault="00715E86" w:rsidP="00FF34DB">
      <w:pPr>
        <w:ind w:left="-284"/>
        <w:jc w:val="center"/>
        <w:rPr>
          <w:rFonts w:ascii="Arial Unicode MS" w:eastAsia="Arial Unicode MS" w:hAnsi="Arial Unicode MS" w:cs="Arial Unicode MS"/>
          <w:sz w:val="28"/>
          <w:szCs w:val="28"/>
        </w:rPr>
      </w:pPr>
      <w:r>
        <w:rPr>
          <w:rFonts w:ascii="Arial Unicode MS" w:eastAsia="Arial Unicode MS" w:hAnsi="Arial Unicode MS" w:cs="Arial Unicode MS"/>
          <w:b/>
          <w:bCs/>
          <w:sz w:val="28"/>
          <w:szCs w:val="28"/>
        </w:rPr>
        <w:t>Mystery</w:t>
      </w:r>
      <w:r w:rsidR="003A254B" w:rsidRPr="00486797">
        <w:rPr>
          <w:rFonts w:ascii="Arial Unicode MS" w:eastAsia="Arial Unicode MS" w:hAnsi="Arial Unicode MS" w:cs="Arial Unicode MS"/>
          <w:b/>
          <w:bCs/>
          <w:sz w:val="28"/>
          <w:szCs w:val="28"/>
        </w:rPr>
        <w:t xml:space="preserve"> </w:t>
      </w:r>
      <w:r w:rsidR="003A254B" w:rsidRPr="00486797">
        <w:rPr>
          <w:rFonts w:ascii="Arial Unicode MS" w:eastAsia="Arial Unicode MS" w:hAnsi="Arial Unicode MS" w:cs="Arial Unicode MS"/>
          <w:sz w:val="28"/>
          <w:szCs w:val="28"/>
        </w:rPr>
        <w:t>(Informationen zum Ablauf für die Lehrkraft)</w:t>
      </w:r>
    </w:p>
    <w:p w14:paraId="3DD450E2" w14:textId="77777777" w:rsidR="003A254B" w:rsidRPr="00486797" w:rsidRDefault="003A254B" w:rsidP="00FF34DB">
      <w:pPr>
        <w:jc w:val="both"/>
        <w:rPr>
          <w:rFonts w:ascii="Arial Unicode MS" w:eastAsia="Arial Unicode MS" w:hAnsi="Arial Unicode MS" w:cs="Arial Unicode MS"/>
        </w:rPr>
      </w:pPr>
    </w:p>
    <w:p w14:paraId="1F2D7148" w14:textId="3E455680" w:rsidR="00350D4C" w:rsidRDefault="00350D4C" w:rsidP="00350D4C">
      <w:pPr>
        <w:ind w:left="-284"/>
        <w:jc w:val="both"/>
        <w:rPr>
          <w:rFonts w:ascii="Arial Unicode MS" w:eastAsia="Arial Unicode MS" w:hAnsi="Arial Unicode MS" w:cs="Arial Unicode MS"/>
          <w:sz w:val="22"/>
          <w:szCs w:val="22"/>
        </w:rPr>
      </w:pPr>
      <w:r w:rsidRPr="00350D4C">
        <w:rPr>
          <w:rFonts w:ascii="Arial Unicode MS" w:eastAsia="Arial Unicode MS" w:hAnsi="Arial Unicode MS" w:cs="Arial Unicode MS"/>
          <w:b/>
          <w:bCs/>
          <w:sz w:val="22"/>
          <w:szCs w:val="22"/>
        </w:rPr>
        <w:t>Stundenthema</w:t>
      </w:r>
      <w:r>
        <w:rPr>
          <w:rFonts w:ascii="Arial Unicode MS" w:eastAsia="Arial Unicode MS" w:hAnsi="Arial Unicode MS" w:cs="Arial Unicode MS"/>
          <w:b/>
          <w:bCs/>
          <w:sz w:val="22"/>
          <w:szCs w:val="22"/>
        </w:rPr>
        <w:t>/-frage</w:t>
      </w:r>
      <w:r w:rsidRPr="00350D4C">
        <w:rPr>
          <w:rFonts w:ascii="Arial Unicode MS" w:eastAsia="Arial Unicode MS" w:hAnsi="Arial Unicode MS" w:cs="Arial Unicode MS"/>
          <w:b/>
          <w:bCs/>
          <w:sz w:val="22"/>
          <w:szCs w:val="22"/>
        </w:rPr>
        <w:t>:</w:t>
      </w:r>
      <w:r>
        <w:rPr>
          <w:rFonts w:ascii="Arial Unicode MS" w:eastAsia="Arial Unicode MS" w:hAnsi="Arial Unicode MS" w:cs="Arial Unicode MS"/>
          <w:sz w:val="22"/>
          <w:szCs w:val="22"/>
        </w:rPr>
        <w:t xml:space="preserve"> </w:t>
      </w:r>
      <w:r w:rsidR="007127EB" w:rsidRPr="007127EB">
        <w:rPr>
          <w:rFonts w:ascii="Arial Unicode MS" w:eastAsia="Arial Unicode MS" w:hAnsi="Arial Unicode MS" w:cs="Arial Unicode MS"/>
          <w:sz w:val="22"/>
          <w:szCs w:val="22"/>
        </w:rPr>
        <w:t>Warum haben Wähler</w:t>
      </w:r>
      <w:r w:rsidR="0037440C">
        <w:rPr>
          <w:rFonts w:ascii="Arial Unicode MS" w:eastAsia="Arial Unicode MS" w:hAnsi="Arial Unicode MS" w:cs="Arial Unicode MS"/>
          <w:sz w:val="22"/>
          <w:szCs w:val="22"/>
        </w:rPr>
        <w:t>/</w:t>
      </w:r>
      <w:r w:rsidR="007127EB" w:rsidRPr="007127EB">
        <w:rPr>
          <w:rFonts w:ascii="Arial Unicode MS" w:eastAsia="Arial Unicode MS" w:hAnsi="Arial Unicode MS" w:cs="Arial Unicode MS"/>
          <w:sz w:val="22"/>
          <w:szCs w:val="22"/>
        </w:rPr>
        <w:t xml:space="preserve">innen so gewählt, wie sie gewählt haben?  </w:t>
      </w:r>
    </w:p>
    <w:p w14:paraId="0F20B927" w14:textId="77777777" w:rsidR="007127EB" w:rsidRPr="00350D4C" w:rsidRDefault="007127EB" w:rsidP="00350D4C">
      <w:pPr>
        <w:ind w:left="-284"/>
        <w:jc w:val="both"/>
        <w:rPr>
          <w:rFonts w:ascii="Arial Unicode MS" w:eastAsia="Arial Unicode MS" w:hAnsi="Arial Unicode MS" w:cs="Arial Unicode MS"/>
          <w:sz w:val="22"/>
          <w:szCs w:val="22"/>
        </w:rPr>
      </w:pPr>
    </w:p>
    <w:p w14:paraId="2A3E8782" w14:textId="29E8C392" w:rsidR="00350D4C" w:rsidRDefault="00350D4C" w:rsidP="00350D4C">
      <w:pPr>
        <w:ind w:left="-284"/>
        <w:jc w:val="both"/>
        <w:rPr>
          <w:rFonts w:ascii="Arial Unicode MS" w:eastAsia="Arial Unicode MS" w:hAnsi="Arial Unicode MS" w:cs="Arial Unicode MS"/>
          <w:sz w:val="22"/>
          <w:szCs w:val="22"/>
        </w:rPr>
      </w:pPr>
      <w:r w:rsidRPr="00350D4C">
        <w:rPr>
          <w:rFonts w:ascii="Arial Unicode MS" w:eastAsia="Arial Unicode MS" w:hAnsi="Arial Unicode MS" w:cs="Arial Unicode MS"/>
          <w:b/>
          <w:bCs/>
          <w:sz w:val="22"/>
          <w:szCs w:val="22"/>
        </w:rPr>
        <w:t>Ziele / Kompetenzen:</w:t>
      </w:r>
      <w:r>
        <w:rPr>
          <w:rFonts w:ascii="Arial Unicode MS" w:eastAsia="Arial Unicode MS" w:hAnsi="Arial Unicode MS" w:cs="Arial Unicode MS"/>
          <w:sz w:val="22"/>
          <w:szCs w:val="22"/>
        </w:rPr>
        <w:t xml:space="preserve"> </w:t>
      </w:r>
      <w:r w:rsidRPr="00350D4C">
        <w:rPr>
          <w:rFonts w:ascii="Arial Unicode MS" w:eastAsia="Arial Unicode MS" w:hAnsi="Arial Unicode MS" w:cs="Arial Unicode MS"/>
          <w:sz w:val="22"/>
          <w:szCs w:val="22"/>
        </w:rPr>
        <w:t>Die Schüler</w:t>
      </w:r>
      <w:r w:rsidR="00161746">
        <w:rPr>
          <w:rFonts w:ascii="Arial Unicode MS" w:eastAsia="Arial Unicode MS" w:hAnsi="Arial Unicode MS" w:cs="Arial Unicode MS"/>
          <w:sz w:val="22"/>
          <w:szCs w:val="22"/>
        </w:rPr>
        <w:t>/</w:t>
      </w:r>
      <w:r w:rsidRPr="00350D4C">
        <w:rPr>
          <w:rFonts w:ascii="Arial Unicode MS" w:eastAsia="Arial Unicode MS" w:hAnsi="Arial Unicode MS" w:cs="Arial Unicode MS"/>
          <w:sz w:val="22"/>
          <w:szCs w:val="22"/>
        </w:rPr>
        <w:t>innen sollen</w:t>
      </w:r>
      <w:r>
        <w:rPr>
          <w:rFonts w:ascii="Arial Unicode MS" w:eastAsia="Arial Unicode MS" w:hAnsi="Arial Unicode MS" w:cs="Arial Unicode MS"/>
          <w:sz w:val="22"/>
          <w:szCs w:val="22"/>
        </w:rPr>
        <w:t xml:space="preserve"> </w:t>
      </w:r>
      <w:r w:rsidRPr="00350D4C">
        <w:rPr>
          <w:rFonts w:ascii="Arial Unicode MS" w:eastAsia="Arial Unicode MS" w:hAnsi="Arial Unicode MS" w:cs="Arial Unicode MS"/>
          <w:sz w:val="22"/>
          <w:szCs w:val="22"/>
        </w:rPr>
        <w:t>verstehen, welche Faktoren das Wahlverhalten beeinflussen (z.</w:t>
      </w:r>
      <w:r w:rsidRPr="00350D4C">
        <w:rPr>
          <w:rFonts w:ascii="Arial" w:eastAsia="Arial Unicode MS" w:hAnsi="Arial" w:cs="Arial"/>
          <w:sz w:val="22"/>
          <w:szCs w:val="22"/>
        </w:rPr>
        <w:t> </w:t>
      </w:r>
      <w:r w:rsidRPr="00350D4C">
        <w:rPr>
          <w:rFonts w:ascii="Arial Unicode MS" w:eastAsia="Arial Unicode MS" w:hAnsi="Arial Unicode MS" w:cs="Arial Unicode MS"/>
          <w:sz w:val="22"/>
          <w:szCs w:val="22"/>
        </w:rPr>
        <w:t>B. soziale, ökonomische, politische und psychologische Faktoren)</w:t>
      </w:r>
      <w:r w:rsidR="00161746">
        <w:rPr>
          <w:rFonts w:ascii="Arial Unicode MS" w:eastAsia="Arial Unicode MS" w:hAnsi="Arial Unicode MS" w:cs="Arial Unicode MS"/>
          <w:sz w:val="22"/>
          <w:szCs w:val="22"/>
        </w:rPr>
        <w:t xml:space="preserve">, </w:t>
      </w:r>
      <w:r w:rsidRPr="00350D4C">
        <w:rPr>
          <w:rFonts w:ascii="Arial Unicode MS" w:eastAsia="Arial Unicode MS" w:hAnsi="Arial Unicode MS" w:cs="Arial Unicode MS"/>
          <w:sz w:val="22"/>
          <w:szCs w:val="22"/>
        </w:rPr>
        <w:t xml:space="preserve">Wahlanalysen </w:t>
      </w:r>
      <w:r>
        <w:rPr>
          <w:rFonts w:ascii="Arial Unicode MS" w:eastAsia="Arial Unicode MS" w:hAnsi="Arial Unicode MS" w:cs="Arial Unicode MS"/>
          <w:sz w:val="22"/>
          <w:szCs w:val="22"/>
        </w:rPr>
        <w:t xml:space="preserve">anhand des Mysterys </w:t>
      </w:r>
      <w:r w:rsidRPr="00350D4C">
        <w:rPr>
          <w:rFonts w:ascii="Arial Unicode MS" w:eastAsia="Arial Unicode MS" w:hAnsi="Arial Unicode MS" w:cs="Arial Unicode MS"/>
          <w:sz w:val="22"/>
          <w:szCs w:val="22"/>
        </w:rPr>
        <w:t>durchführen und Wahlergebnisse interpretieren</w:t>
      </w:r>
      <w:r w:rsidR="00161746">
        <w:rPr>
          <w:rFonts w:ascii="Arial Unicode MS" w:eastAsia="Arial Unicode MS" w:hAnsi="Arial Unicode MS" w:cs="Arial Unicode MS"/>
          <w:sz w:val="22"/>
          <w:szCs w:val="22"/>
        </w:rPr>
        <w:t xml:space="preserve">, </w:t>
      </w:r>
      <w:r w:rsidRPr="00350D4C">
        <w:rPr>
          <w:rFonts w:ascii="Arial Unicode MS" w:eastAsia="Arial Unicode MS" w:hAnsi="Arial Unicode MS" w:cs="Arial Unicode MS"/>
          <w:sz w:val="22"/>
          <w:szCs w:val="22"/>
        </w:rPr>
        <w:t>unterschiedliche Erklärungsmuster für Wahlentscheidungen kritisch reflektieren.</w:t>
      </w:r>
    </w:p>
    <w:p w14:paraId="5CC00A74" w14:textId="70692426" w:rsidR="00350D4C" w:rsidRPr="00161746" w:rsidRDefault="00350D4C" w:rsidP="00350D4C">
      <w:pPr>
        <w:ind w:left="-284"/>
        <w:jc w:val="both"/>
        <w:rPr>
          <w:rFonts w:ascii="Arial Unicode MS" w:eastAsia="Arial Unicode MS" w:hAnsi="Arial Unicode MS" w:cs="Arial Unicode MS"/>
          <w:b/>
          <w:bCs/>
          <w:sz w:val="22"/>
          <w:szCs w:val="22"/>
        </w:rPr>
      </w:pPr>
      <w:r w:rsidRPr="00161746">
        <w:rPr>
          <w:rFonts w:ascii="Arial Unicode MS" w:eastAsia="Arial Unicode MS" w:hAnsi="Arial Unicode MS" w:cs="Arial Unicode MS"/>
          <w:b/>
          <w:bCs/>
          <w:sz w:val="22"/>
          <w:szCs w:val="22"/>
        </w:rPr>
        <w:t xml:space="preserve">Anmerkung: </w:t>
      </w:r>
      <w:r w:rsidR="00B37B05" w:rsidRPr="00161746">
        <w:rPr>
          <w:rFonts w:ascii="Arial Unicode MS" w:eastAsia="Arial Unicode MS" w:hAnsi="Arial Unicode MS" w:cs="Arial Unicode MS"/>
          <w:b/>
          <w:bCs/>
          <w:sz w:val="22"/>
          <w:szCs w:val="22"/>
        </w:rPr>
        <w:t>Die Wahlergebnisse und Parteien sind fiktiv und stehen in keinem Zusammenhang mit reellen Parteien.</w:t>
      </w:r>
    </w:p>
    <w:p w14:paraId="4F774620" w14:textId="77777777" w:rsidR="00350D4C" w:rsidRDefault="00350D4C" w:rsidP="00350D4C">
      <w:pPr>
        <w:ind w:left="-284"/>
        <w:jc w:val="both"/>
        <w:rPr>
          <w:rFonts w:ascii="Arial Unicode MS" w:eastAsia="Arial Unicode MS" w:hAnsi="Arial Unicode MS" w:cs="Arial Unicode MS"/>
          <w:sz w:val="22"/>
          <w:szCs w:val="22"/>
        </w:rPr>
      </w:pPr>
    </w:p>
    <w:p w14:paraId="5A3BD21E" w14:textId="062CC58E" w:rsidR="00350D4C" w:rsidRPr="00350D4C" w:rsidRDefault="00350D4C" w:rsidP="00350D4C">
      <w:pPr>
        <w:ind w:left="-284"/>
        <w:jc w:val="both"/>
        <w:rPr>
          <w:rFonts w:ascii="Arial Unicode MS" w:eastAsia="Arial Unicode MS" w:hAnsi="Arial Unicode MS" w:cs="Arial Unicode MS"/>
          <w:sz w:val="22"/>
          <w:szCs w:val="22"/>
        </w:rPr>
      </w:pPr>
      <w:r w:rsidRPr="00350D4C">
        <w:rPr>
          <w:rFonts w:ascii="Arial Unicode MS" w:eastAsia="Arial Unicode MS" w:hAnsi="Arial Unicode MS" w:cs="Arial Unicode MS"/>
          <w:b/>
          <w:bCs/>
          <w:sz w:val="22"/>
          <w:szCs w:val="22"/>
        </w:rPr>
        <w:t xml:space="preserve">Einstieg </w:t>
      </w:r>
      <w:r>
        <w:rPr>
          <w:rFonts w:ascii="Arial Unicode MS" w:eastAsia="Arial Unicode MS" w:hAnsi="Arial Unicode MS" w:cs="Arial Unicode MS"/>
          <w:b/>
          <w:bCs/>
          <w:sz w:val="22"/>
          <w:szCs w:val="22"/>
        </w:rPr>
        <w:t xml:space="preserve">– hierzu wird </w:t>
      </w:r>
      <w:r>
        <w:rPr>
          <w:rFonts w:ascii="Arial Unicode MS" w:eastAsia="Arial Unicode MS" w:hAnsi="Arial Unicode MS" w:cs="Arial Unicode MS"/>
          <w:sz w:val="22"/>
          <w:szCs w:val="22"/>
        </w:rPr>
        <w:t xml:space="preserve">die </w:t>
      </w:r>
      <w:r w:rsidRPr="00350D4C">
        <w:rPr>
          <w:rFonts w:ascii="Arial Unicode MS" w:eastAsia="Arial Unicode MS" w:hAnsi="Arial Unicode MS" w:cs="Arial Unicode MS"/>
          <w:sz w:val="22"/>
          <w:szCs w:val="22"/>
        </w:rPr>
        <w:t>Frage an die Klasse</w:t>
      </w:r>
      <w:r>
        <w:rPr>
          <w:rFonts w:ascii="Arial Unicode MS" w:eastAsia="Arial Unicode MS" w:hAnsi="Arial Unicode MS" w:cs="Arial Unicode MS"/>
          <w:sz w:val="22"/>
          <w:szCs w:val="22"/>
        </w:rPr>
        <w:t xml:space="preserve"> gestellt</w:t>
      </w:r>
      <w:r w:rsidRPr="00350D4C">
        <w:rPr>
          <w:rFonts w:ascii="Arial Unicode MS" w:eastAsia="Arial Unicode MS" w:hAnsi="Arial Unicode MS" w:cs="Arial Unicode MS"/>
          <w:sz w:val="22"/>
          <w:szCs w:val="22"/>
        </w:rPr>
        <w:t>: „Warum haben Menschen bei der letzten Wahl so gewählt?</w:t>
      </w:r>
      <w:r>
        <w:rPr>
          <w:rFonts w:ascii="Arial Unicode MS" w:eastAsia="Arial Unicode MS" w:hAnsi="Arial Unicode MS" w:cs="Arial Unicode MS"/>
          <w:sz w:val="22"/>
          <w:szCs w:val="22"/>
        </w:rPr>
        <w:t xml:space="preserve"> Was könnten Gründe für ihre Entscheidung sein?</w:t>
      </w:r>
      <w:r w:rsidRPr="00350D4C">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 Die Schüler</w:t>
      </w:r>
      <w:r w:rsidR="00161746">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 xml:space="preserve">innen nennen erste Ideen. Diese </w:t>
      </w:r>
      <w:r w:rsidRPr="00350D4C">
        <w:rPr>
          <w:rFonts w:ascii="Arial Unicode MS" w:eastAsia="Arial Unicode MS" w:hAnsi="Arial Unicode MS" w:cs="Arial Unicode MS"/>
          <w:sz w:val="22"/>
          <w:szCs w:val="22"/>
        </w:rPr>
        <w:t xml:space="preserve">spontanen Antworten </w:t>
      </w:r>
      <w:r>
        <w:rPr>
          <w:rFonts w:ascii="Arial Unicode MS" w:eastAsia="Arial Unicode MS" w:hAnsi="Arial Unicode MS" w:cs="Arial Unicode MS"/>
          <w:sz w:val="22"/>
          <w:szCs w:val="22"/>
        </w:rPr>
        <w:t xml:space="preserve">werden gesammelt. Hierbei wird das </w:t>
      </w:r>
      <w:r w:rsidRPr="00350D4C">
        <w:rPr>
          <w:rFonts w:ascii="Arial Unicode MS" w:eastAsia="Arial Unicode MS" w:hAnsi="Arial Unicode MS" w:cs="Arial Unicode MS"/>
          <w:sz w:val="22"/>
          <w:szCs w:val="22"/>
        </w:rPr>
        <w:t>Interesse wecken</w:t>
      </w:r>
      <w:r>
        <w:rPr>
          <w:rFonts w:ascii="Arial Unicode MS" w:eastAsia="Arial Unicode MS" w:hAnsi="Arial Unicode MS" w:cs="Arial Unicode MS"/>
          <w:sz w:val="22"/>
          <w:szCs w:val="22"/>
        </w:rPr>
        <w:t xml:space="preserve"> und mögliches </w:t>
      </w:r>
      <w:r w:rsidRPr="00350D4C">
        <w:rPr>
          <w:rFonts w:ascii="Arial Unicode MS" w:eastAsia="Arial Unicode MS" w:hAnsi="Arial Unicode MS" w:cs="Arial Unicode MS"/>
          <w:sz w:val="22"/>
          <w:szCs w:val="22"/>
        </w:rPr>
        <w:t>Vorwissen aktivier</w:t>
      </w:r>
      <w:r>
        <w:rPr>
          <w:rFonts w:ascii="Arial Unicode MS" w:eastAsia="Arial Unicode MS" w:hAnsi="Arial Unicode MS" w:cs="Arial Unicode MS"/>
          <w:sz w:val="22"/>
          <w:szCs w:val="22"/>
        </w:rPr>
        <w:t>t</w:t>
      </w:r>
      <w:r w:rsidRPr="00350D4C">
        <w:rPr>
          <w:rFonts w:ascii="Arial Unicode MS" w:eastAsia="Arial Unicode MS" w:hAnsi="Arial Unicode MS" w:cs="Arial Unicode MS"/>
          <w:sz w:val="22"/>
          <w:szCs w:val="22"/>
        </w:rPr>
        <w:t>.</w:t>
      </w:r>
    </w:p>
    <w:p w14:paraId="35375672" w14:textId="77777777" w:rsidR="00350D4C" w:rsidRDefault="00350D4C" w:rsidP="00FF34DB">
      <w:pPr>
        <w:ind w:left="-284"/>
        <w:jc w:val="both"/>
        <w:rPr>
          <w:rFonts w:ascii="Arial Unicode MS" w:eastAsia="Arial Unicode MS" w:hAnsi="Arial Unicode MS" w:cs="Arial Unicode MS"/>
          <w:b/>
          <w:bCs/>
          <w:sz w:val="22"/>
          <w:szCs w:val="22"/>
        </w:rPr>
      </w:pPr>
    </w:p>
    <w:p w14:paraId="152FD62E" w14:textId="62D99823" w:rsidR="00715E86" w:rsidRPr="00715E86" w:rsidRDefault="003A254B" w:rsidP="00FF34DB">
      <w:pPr>
        <w:ind w:left="-284"/>
        <w:jc w:val="both"/>
        <w:rPr>
          <w:rFonts w:ascii="Arial Unicode MS" w:eastAsia="Arial Unicode MS" w:hAnsi="Arial Unicode MS" w:cs="Arial Unicode MS"/>
          <w:sz w:val="22"/>
          <w:szCs w:val="22"/>
        </w:rPr>
      </w:pPr>
      <w:r w:rsidRPr="00486797">
        <w:rPr>
          <w:rFonts w:ascii="Arial Unicode MS" w:eastAsia="Arial Unicode MS" w:hAnsi="Arial Unicode MS" w:cs="Arial Unicode MS"/>
          <w:b/>
          <w:bCs/>
          <w:sz w:val="22"/>
          <w:szCs w:val="22"/>
        </w:rPr>
        <w:t xml:space="preserve">Informationen </w:t>
      </w:r>
      <w:r w:rsidR="00715E86">
        <w:rPr>
          <w:rFonts w:ascii="Arial Unicode MS" w:eastAsia="Arial Unicode MS" w:hAnsi="Arial Unicode MS" w:cs="Arial Unicode MS"/>
          <w:b/>
          <w:bCs/>
          <w:sz w:val="22"/>
          <w:szCs w:val="22"/>
        </w:rPr>
        <w:t>zur Methode</w:t>
      </w:r>
      <w:r w:rsidRPr="00486797">
        <w:rPr>
          <w:rFonts w:ascii="Arial Unicode MS" w:eastAsia="Arial Unicode MS" w:hAnsi="Arial Unicode MS" w:cs="Arial Unicode MS"/>
          <w:b/>
          <w:bCs/>
          <w:sz w:val="22"/>
          <w:szCs w:val="22"/>
        </w:rPr>
        <w:t xml:space="preserve">: </w:t>
      </w:r>
      <w:r w:rsidR="00715E86" w:rsidRPr="00715E86">
        <w:rPr>
          <w:rFonts w:ascii="Arial Unicode MS" w:eastAsia="Arial Unicode MS" w:hAnsi="Arial Unicode MS" w:cs="Arial Unicode MS"/>
          <w:sz w:val="22"/>
          <w:szCs w:val="22"/>
        </w:rPr>
        <w:t>Ein </w:t>
      </w:r>
      <w:r w:rsidR="00715E86" w:rsidRPr="00161746">
        <w:rPr>
          <w:rFonts w:ascii="Arial Unicode MS" w:eastAsia="Arial Unicode MS" w:hAnsi="Arial Unicode MS" w:cs="Arial Unicode MS"/>
          <w:b/>
          <w:bCs/>
          <w:sz w:val="22"/>
          <w:szCs w:val="22"/>
        </w:rPr>
        <w:t>Mystery </w:t>
      </w:r>
      <w:r w:rsidR="00715E86" w:rsidRPr="00715E86">
        <w:rPr>
          <w:rFonts w:ascii="Arial Unicode MS" w:eastAsia="Arial Unicode MS" w:hAnsi="Arial Unicode MS" w:cs="Arial Unicode MS"/>
          <w:sz w:val="22"/>
          <w:szCs w:val="22"/>
        </w:rPr>
        <w:t>ist eine Unterrichtsmethode, bei der die Schüler</w:t>
      </w:r>
      <w:r w:rsidR="00161746">
        <w:rPr>
          <w:rFonts w:ascii="Arial Unicode MS" w:eastAsia="Arial Unicode MS" w:hAnsi="Arial Unicode MS" w:cs="Arial Unicode MS"/>
          <w:sz w:val="22"/>
          <w:szCs w:val="22"/>
        </w:rPr>
        <w:t>/</w:t>
      </w:r>
      <w:r w:rsidR="00715E86" w:rsidRPr="00715E86">
        <w:rPr>
          <w:rFonts w:ascii="Arial Unicode MS" w:eastAsia="Arial Unicode MS" w:hAnsi="Arial Unicode MS" w:cs="Arial Unicode MS"/>
          <w:sz w:val="22"/>
          <w:szCs w:val="22"/>
        </w:rPr>
        <w:t>innen ein rätselhaftes Problem oder eine Leitfrage mithilfe verschiedener Informationskarten lösen. Die Lernenden erhalten viele kleine, zunächst ungeordnete Information</w:t>
      </w:r>
      <w:r w:rsidR="00715E86">
        <w:rPr>
          <w:rFonts w:ascii="Arial Unicode MS" w:eastAsia="Arial Unicode MS" w:hAnsi="Arial Unicode MS" w:cs="Arial Unicode MS"/>
          <w:sz w:val="22"/>
          <w:szCs w:val="22"/>
        </w:rPr>
        <w:t>skarten</w:t>
      </w:r>
      <w:r w:rsidR="00715E86" w:rsidRPr="00715E86">
        <w:rPr>
          <w:rFonts w:ascii="Arial Unicode MS" w:eastAsia="Arial Unicode MS" w:hAnsi="Arial Unicode MS" w:cs="Arial Unicode MS"/>
          <w:sz w:val="22"/>
          <w:szCs w:val="22"/>
        </w:rPr>
        <w:t xml:space="preserve">, die sie sortieren, </w:t>
      </w:r>
      <w:r w:rsidR="00715E86">
        <w:rPr>
          <w:rFonts w:ascii="Arial Unicode MS" w:eastAsia="Arial Unicode MS" w:hAnsi="Arial Unicode MS" w:cs="Arial Unicode MS"/>
          <w:sz w:val="22"/>
          <w:szCs w:val="22"/>
        </w:rPr>
        <w:t xml:space="preserve">priorisieren, </w:t>
      </w:r>
      <w:r w:rsidR="00715E86" w:rsidRPr="00715E86">
        <w:rPr>
          <w:rFonts w:ascii="Arial Unicode MS" w:eastAsia="Arial Unicode MS" w:hAnsi="Arial Unicode MS" w:cs="Arial Unicode MS"/>
          <w:sz w:val="22"/>
          <w:szCs w:val="22"/>
        </w:rPr>
        <w:t xml:space="preserve">vergleichen und miteinander in Beziehung setzen müssen, um eine schlüssige Antwort auf die Leitfrage </w:t>
      </w:r>
      <w:r w:rsidR="00715E86">
        <w:rPr>
          <w:rFonts w:ascii="Arial Unicode MS" w:eastAsia="Arial Unicode MS" w:hAnsi="Arial Unicode MS" w:cs="Arial Unicode MS"/>
          <w:sz w:val="22"/>
          <w:szCs w:val="22"/>
        </w:rPr>
        <w:t xml:space="preserve">„Wie kam es zum Ergebnis bei den Landtagswahlen“ </w:t>
      </w:r>
      <w:r w:rsidR="00715E86" w:rsidRPr="00715E86">
        <w:rPr>
          <w:rFonts w:ascii="Arial Unicode MS" w:eastAsia="Arial Unicode MS" w:hAnsi="Arial Unicode MS" w:cs="Arial Unicode MS"/>
          <w:sz w:val="22"/>
          <w:szCs w:val="22"/>
        </w:rPr>
        <w:t>zu finden. So sollen sie Ursachen und Wirkungen erkennen und Zusammenhänge verstehen.</w:t>
      </w:r>
    </w:p>
    <w:p w14:paraId="673861A6" w14:textId="617197EB" w:rsidR="00715E86" w:rsidRDefault="00715E86" w:rsidP="00FF34DB">
      <w:pPr>
        <w:ind w:left="-284"/>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Das Mystery fördert das kritische Denken, die Problemlösekompetenz und</w:t>
      </w:r>
      <w:r w:rsidR="00FF34DB">
        <w:rPr>
          <w:rFonts w:ascii="Arial Unicode MS" w:eastAsia="Arial Unicode MS" w:hAnsi="Arial Unicode MS" w:cs="Arial Unicode MS"/>
          <w:sz w:val="22"/>
          <w:szCs w:val="22"/>
        </w:rPr>
        <w:t xml:space="preserve"> </w:t>
      </w:r>
      <w:r w:rsidRPr="00715E86">
        <w:rPr>
          <w:rFonts w:ascii="Arial Unicode MS" w:eastAsia="Arial Unicode MS" w:hAnsi="Arial Unicode MS" w:cs="Arial Unicode MS"/>
          <w:sz w:val="22"/>
          <w:szCs w:val="22"/>
        </w:rPr>
        <w:t>die Zusammenarbeit in der Gruppe. Es regt die Schüler</w:t>
      </w:r>
      <w:r w:rsidR="00161746">
        <w:rPr>
          <w:rFonts w:ascii="Arial Unicode MS" w:eastAsia="Arial Unicode MS" w:hAnsi="Arial Unicode MS" w:cs="Arial Unicode MS"/>
          <w:sz w:val="22"/>
          <w:szCs w:val="22"/>
        </w:rPr>
        <w:t>/</w:t>
      </w:r>
      <w:r w:rsidRPr="00715E86">
        <w:rPr>
          <w:rFonts w:ascii="Arial Unicode MS" w:eastAsia="Arial Unicode MS" w:hAnsi="Arial Unicode MS" w:cs="Arial Unicode MS"/>
          <w:sz w:val="22"/>
          <w:szCs w:val="22"/>
        </w:rPr>
        <w:t>innen dazu an, Hypothesen zu bilden, Argumente zu entwickeln und ihre Ergebnisse strukturieren und präsentieren zu können. Durch den entdeckenden und spielerischen Charakter steigert die Methode zudem die Motivation und das Interesse am Thema.</w:t>
      </w:r>
      <w:r>
        <w:rPr>
          <w:rFonts w:ascii="Arial Unicode MS" w:eastAsia="Arial Unicode MS" w:hAnsi="Arial Unicode MS" w:cs="Arial Unicode MS"/>
          <w:sz w:val="22"/>
          <w:szCs w:val="22"/>
        </w:rPr>
        <w:t xml:space="preserve"> </w:t>
      </w:r>
    </w:p>
    <w:p w14:paraId="79070D52" w14:textId="77777777" w:rsidR="00715E86" w:rsidRPr="00715E86" w:rsidRDefault="00715E86" w:rsidP="00FF34DB">
      <w:pPr>
        <w:ind w:left="-284"/>
        <w:jc w:val="both"/>
        <w:rPr>
          <w:rFonts w:ascii="Arial Unicode MS" w:eastAsia="Arial Unicode MS" w:hAnsi="Arial Unicode MS" w:cs="Arial Unicode MS"/>
          <w:sz w:val="22"/>
          <w:szCs w:val="22"/>
        </w:rPr>
      </w:pPr>
      <w:r>
        <w:rPr>
          <w:rFonts w:ascii="Arial Unicode MS" w:eastAsia="Arial Unicode MS" w:hAnsi="Arial Unicode MS" w:cs="Arial Unicode MS"/>
          <w:sz w:val="22"/>
          <w:szCs w:val="22"/>
        </w:rPr>
        <w:t>Ein Mystery kann in verschiedenen Formen gelöst werden, wie beispielsweise einer Conceptmap, einer Mindmap oder einem Fließdiagramm.</w:t>
      </w:r>
    </w:p>
    <w:p w14:paraId="1E96F1D6" w14:textId="5169D823" w:rsidR="00FF34DB" w:rsidRPr="00715E86" w:rsidRDefault="00FF34DB" w:rsidP="00FF34DB">
      <w:pPr>
        <w:ind w:left="-284"/>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Ziel:</w:t>
      </w:r>
      <w:r>
        <w:rPr>
          <w:rFonts w:ascii="Arial Unicode MS" w:eastAsia="Arial Unicode MS" w:hAnsi="Arial Unicode MS" w:cs="Arial Unicode MS"/>
          <w:sz w:val="22"/>
          <w:szCs w:val="22"/>
        </w:rPr>
        <w:t xml:space="preserve"> </w:t>
      </w:r>
      <w:r w:rsidRPr="00715E86">
        <w:rPr>
          <w:rFonts w:ascii="Arial Unicode MS" w:eastAsia="Arial Unicode MS" w:hAnsi="Arial Unicode MS" w:cs="Arial Unicode MS"/>
          <w:sz w:val="22"/>
          <w:szCs w:val="22"/>
        </w:rPr>
        <w:t>Die Schüler</w:t>
      </w:r>
      <w:r w:rsidR="00161746">
        <w:rPr>
          <w:rFonts w:ascii="Arial Unicode MS" w:eastAsia="Arial Unicode MS" w:hAnsi="Arial Unicode MS" w:cs="Arial Unicode MS"/>
          <w:sz w:val="22"/>
          <w:szCs w:val="22"/>
        </w:rPr>
        <w:t>/</w:t>
      </w:r>
      <w:r w:rsidRPr="00715E86">
        <w:rPr>
          <w:rFonts w:ascii="Arial Unicode MS" w:eastAsia="Arial Unicode MS" w:hAnsi="Arial Unicode MS" w:cs="Arial Unicode MS"/>
          <w:sz w:val="22"/>
          <w:szCs w:val="22"/>
        </w:rPr>
        <w:t>innen bearbeiten ein Mystery in Gruppenarbeit, um Zusammenhänge zwischen Ereignissen, Ursachen und Auswirkungen zu erkennen und zu erläutern.</w:t>
      </w:r>
    </w:p>
    <w:p w14:paraId="1CCA225C" w14:textId="77777777" w:rsidR="0074710A" w:rsidRDefault="0074710A" w:rsidP="00FF34DB">
      <w:pPr>
        <w:ind w:left="-284"/>
        <w:jc w:val="both"/>
        <w:rPr>
          <w:rFonts w:ascii="Arial Unicode MS" w:eastAsia="Arial Unicode MS" w:hAnsi="Arial Unicode MS" w:cs="Arial Unicode MS"/>
          <w:b/>
          <w:bCs/>
          <w:sz w:val="22"/>
          <w:szCs w:val="22"/>
        </w:rPr>
      </w:pPr>
    </w:p>
    <w:p w14:paraId="219D3678" w14:textId="77777777" w:rsidR="00161746" w:rsidRDefault="00161746" w:rsidP="00FF34DB">
      <w:pPr>
        <w:ind w:left="-284"/>
        <w:jc w:val="both"/>
        <w:rPr>
          <w:rFonts w:ascii="Arial Unicode MS" w:eastAsia="Arial Unicode MS" w:hAnsi="Arial Unicode MS" w:cs="Arial Unicode MS"/>
          <w:b/>
          <w:bCs/>
          <w:sz w:val="22"/>
          <w:szCs w:val="22"/>
        </w:rPr>
      </w:pPr>
    </w:p>
    <w:p w14:paraId="457EDA8D" w14:textId="77777777" w:rsidR="00161746" w:rsidRDefault="00161746" w:rsidP="00FF34DB">
      <w:pPr>
        <w:ind w:left="-284"/>
        <w:jc w:val="both"/>
        <w:rPr>
          <w:rFonts w:ascii="Arial Unicode MS" w:eastAsia="Arial Unicode MS" w:hAnsi="Arial Unicode MS" w:cs="Arial Unicode MS"/>
          <w:b/>
          <w:bCs/>
          <w:sz w:val="22"/>
          <w:szCs w:val="22"/>
        </w:rPr>
      </w:pPr>
    </w:p>
    <w:p w14:paraId="6059C34B" w14:textId="77777777" w:rsidR="00161746" w:rsidRDefault="00161746" w:rsidP="00FF34DB">
      <w:pPr>
        <w:ind w:left="-284"/>
        <w:jc w:val="both"/>
        <w:rPr>
          <w:rFonts w:ascii="Arial Unicode MS" w:eastAsia="Arial Unicode MS" w:hAnsi="Arial Unicode MS" w:cs="Arial Unicode MS"/>
          <w:b/>
          <w:bCs/>
          <w:sz w:val="22"/>
          <w:szCs w:val="22"/>
        </w:rPr>
      </w:pPr>
    </w:p>
    <w:p w14:paraId="6ED99198" w14:textId="77777777" w:rsidR="00161746" w:rsidRDefault="00161746" w:rsidP="00FF34DB">
      <w:pPr>
        <w:ind w:left="-284"/>
        <w:jc w:val="both"/>
        <w:rPr>
          <w:rFonts w:ascii="Arial Unicode MS" w:eastAsia="Arial Unicode MS" w:hAnsi="Arial Unicode MS" w:cs="Arial Unicode MS"/>
          <w:b/>
          <w:bCs/>
          <w:sz w:val="22"/>
          <w:szCs w:val="22"/>
        </w:rPr>
      </w:pPr>
    </w:p>
    <w:p w14:paraId="1A58D518" w14:textId="77777777" w:rsidR="00161746" w:rsidRDefault="00161746" w:rsidP="00FF34DB">
      <w:pPr>
        <w:ind w:left="-284"/>
        <w:jc w:val="both"/>
        <w:rPr>
          <w:rFonts w:ascii="Arial Unicode MS" w:eastAsia="Arial Unicode MS" w:hAnsi="Arial Unicode MS" w:cs="Arial Unicode MS"/>
          <w:b/>
          <w:bCs/>
          <w:sz w:val="22"/>
          <w:szCs w:val="22"/>
        </w:rPr>
      </w:pPr>
    </w:p>
    <w:p w14:paraId="0C08C02D" w14:textId="77777777" w:rsidR="00161746" w:rsidRDefault="00161746" w:rsidP="00FF34DB">
      <w:pPr>
        <w:ind w:left="-284"/>
        <w:jc w:val="both"/>
        <w:rPr>
          <w:rFonts w:ascii="Arial Unicode MS" w:eastAsia="Arial Unicode MS" w:hAnsi="Arial Unicode MS" w:cs="Arial Unicode MS"/>
          <w:b/>
          <w:bCs/>
          <w:sz w:val="22"/>
          <w:szCs w:val="22"/>
        </w:rPr>
      </w:pPr>
    </w:p>
    <w:p w14:paraId="64267315" w14:textId="6F75FF25" w:rsidR="00FF34DB" w:rsidRDefault="00FF34DB" w:rsidP="00FF34DB">
      <w:pPr>
        <w:ind w:left="-284"/>
        <w:jc w:val="both"/>
        <w:rPr>
          <w:rFonts w:ascii="Arial Unicode MS" w:eastAsia="Arial Unicode MS" w:hAnsi="Arial Unicode MS" w:cs="Arial Unicode MS"/>
          <w:sz w:val="22"/>
          <w:szCs w:val="22"/>
        </w:rPr>
      </w:pPr>
      <w:r>
        <w:rPr>
          <w:rFonts w:ascii="Arial Unicode MS" w:eastAsia="Arial Unicode MS" w:hAnsi="Arial Unicode MS" w:cs="Arial Unicode MS"/>
          <w:b/>
          <w:bCs/>
          <w:sz w:val="22"/>
          <w:szCs w:val="22"/>
        </w:rPr>
        <w:lastRenderedPageBreak/>
        <w:t>Ablauf</w:t>
      </w:r>
      <w:r w:rsidR="003A254B" w:rsidRPr="00486797">
        <w:rPr>
          <w:rFonts w:ascii="Arial Unicode MS" w:eastAsia="Arial Unicode MS" w:hAnsi="Arial Unicode MS" w:cs="Arial Unicode MS"/>
          <w:b/>
          <w:bCs/>
          <w:sz w:val="22"/>
          <w:szCs w:val="22"/>
        </w:rPr>
        <w:t xml:space="preserve"> –</w:t>
      </w:r>
      <w:r>
        <w:rPr>
          <w:rFonts w:ascii="Arial Unicode MS" w:eastAsia="Arial Unicode MS" w:hAnsi="Arial Unicode MS" w:cs="Arial Unicode MS"/>
          <w:b/>
          <w:bCs/>
          <w:sz w:val="22"/>
          <w:szCs w:val="22"/>
        </w:rPr>
        <w:t xml:space="preserve"> </w:t>
      </w:r>
      <w:r w:rsidRPr="00FF34DB">
        <w:rPr>
          <w:rFonts w:ascii="Arial Unicode MS" w:eastAsia="Arial Unicode MS" w:hAnsi="Arial Unicode MS" w:cs="Arial Unicode MS"/>
          <w:sz w:val="22"/>
          <w:szCs w:val="22"/>
        </w:rPr>
        <w:t>Einen routinierten Ablauf zu haben, kann hilfreich sein. Dieser könnte wie folgt aussehen:</w:t>
      </w:r>
    </w:p>
    <w:p w14:paraId="7B6DAB29" w14:textId="77777777" w:rsidR="00161746" w:rsidRDefault="00161746" w:rsidP="00FF34DB">
      <w:pPr>
        <w:ind w:left="-284"/>
        <w:jc w:val="both"/>
        <w:rPr>
          <w:rFonts w:ascii="Arial Unicode MS" w:eastAsia="Arial Unicode MS" w:hAnsi="Arial Unicode MS" w:cs="Arial Unicode MS"/>
          <w:i/>
          <w:iCs/>
          <w:sz w:val="22"/>
          <w:szCs w:val="22"/>
        </w:rPr>
      </w:pPr>
    </w:p>
    <w:p w14:paraId="3219CFE9" w14:textId="77777777" w:rsidR="00715E86" w:rsidRPr="00FF34DB" w:rsidRDefault="00715E86" w:rsidP="00FF34DB">
      <w:pPr>
        <w:pStyle w:val="Listenabsatz"/>
        <w:numPr>
          <w:ilvl w:val="0"/>
          <w:numId w:val="20"/>
        </w:numPr>
        <w:jc w:val="both"/>
        <w:rPr>
          <w:rFonts w:ascii="Arial Unicode MS" w:eastAsia="Arial Unicode MS" w:hAnsi="Arial Unicode MS" w:cs="Arial Unicode MS"/>
          <w:i/>
          <w:iCs/>
          <w:sz w:val="22"/>
          <w:szCs w:val="22"/>
        </w:rPr>
      </w:pPr>
      <w:r w:rsidRPr="00FF34DB">
        <w:rPr>
          <w:rFonts w:ascii="Arial Unicode MS" w:eastAsia="Arial Unicode MS" w:hAnsi="Arial Unicode MS" w:cs="Arial Unicode MS"/>
          <w:sz w:val="22"/>
          <w:szCs w:val="22"/>
        </w:rPr>
        <w:t>Rollenzuteilung:</w:t>
      </w:r>
      <w:r w:rsidRPr="00FF34DB">
        <w:rPr>
          <w:rFonts w:ascii="Arial Unicode MS" w:eastAsia="Arial Unicode MS" w:hAnsi="Arial Unicode MS" w:cs="Arial Unicode MS"/>
          <w:sz w:val="22"/>
          <w:szCs w:val="22"/>
        </w:rPr>
        <w:br/>
        <w:t>Weisen Sie die Lernenden an, folgende Rollen in ihrer Gruppe zu verteilen:</w:t>
      </w:r>
    </w:p>
    <w:p w14:paraId="2349EAF9" w14:textId="5C91BE52" w:rsidR="00715E86" w:rsidRPr="00715E86" w:rsidRDefault="00715E86" w:rsidP="00FF34DB">
      <w:pPr>
        <w:numPr>
          <w:ilvl w:val="1"/>
          <w:numId w:val="20"/>
        </w:numPr>
        <w:tabs>
          <w:tab w:val="num" w:pos="1440"/>
        </w:tabs>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Sekretär</w:t>
      </w:r>
      <w:r w:rsidR="00161746">
        <w:rPr>
          <w:rFonts w:ascii="Arial Unicode MS" w:eastAsia="Arial Unicode MS" w:hAnsi="Arial Unicode MS" w:cs="Arial Unicode MS"/>
          <w:sz w:val="22"/>
          <w:szCs w:val="22"/>
        </w:rPr>
        <w:t>/</w:t>
      </w:r>
      <w:r w:rsidRPr="00715E86">
        <w:rPr>
          <w:rFonts w:ascii="Arial Unicode MS" w:eastAsia="Arial Unicode MS" w:hAnsi="Arial Unicode MS" w:cs="Arial Unicode MS"/>
          <w:sz w:val="22"/>
          <w:szCs w:val="22"/>
        </w:rPr>
        <w:t>in: notiert die Gruppenantworten auf dem Plakat.</w:t>
      </w:r>
    </w:p>
    <w:p w14:paraId="65C81750" w14:textId="3A0A01B1" w:rsidR="00715E86" w:rsidRPr="00715E86" w:rsidRDefault="00715E86" w:rsidP="00FF34DB">
      <w:pPr>
        <w:numPr>
          <w:ilvl w:val="1"/>
          <w:numId w:val="20"/>
        </w:numPr>
        <w:tabs>
          <w:tab w:val="num" w:pos="1440"/>
        </w:tabs>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Zeitwächter</w:t>
      </w:r>
      <w:r w:rsidR="00161746">
        <w:rPr>
          <w:rFonts w:ascii="Arial Unicode MS" w:eastAsia="Arial Unicode MS" w:hAnsi="Arial Unicode MS" w:cs="Arial Unicode MS"/>
          <w:sz w:val="22"/>
          <w:szCs w:val="22"/>
        </w:rPr>
        <w:t>/</w:t>
      </w:r>
      <w:r w:rsidRPr="00715E86">
        <w:rPr>
          <w:rFonts w:ascii="Arial Unicode MS" w:eastAsia="Arial Unicode MS" w:hAnsi="Arial Unicode MS" w:cs="Arial Unicode MS"/>
          <w:sz w:val="22"/>
          <w:szCs w:val="22"/>
        </w:rPr>
        <w:t>in: behält den Überblick über die verbleibende Zeit und die Aufgaben.</w:t>
      </w:r>
    </w:p>
    <w:p w14:paraId="4833557E" w14:textId="051DD568" w:rsidR="00715E86" w:rsidRPr="00715E86" w:rsidRDefault="00715E86" w:rsidP="00FF34DB">
      <w:pPr>
        <w:numPr>
          <w:ilvl w:val="1"/>
          <w:numId w:val="20"/>
        </w:numPr>
        <w:tabs>
          <w:tab w:val="num" w:pos="1440"/>
        </w:tabs>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Gruppensprecher</w:t>
      </w:r>
      <w:r w:rsidR="00161746">
        <w:rPr>
          <w:rFonts w:ascii="Arial Unicode MS" w:eastAsia="Arial Unicode MS" w:hAnsi="Arial Unicode MS" w:cs="Arial Unicode MS"/>
          <w:sz w:val="22"/>
          <w:szCs w:val="22"/>
        </w:rPr>
        <w:t>/</w:t>
      </w:r>
      <w:r w:rsidRPr="00715E86">
        <w:rPr>
          <w:rFonts w:ascii="Arial Unicode MS" w:eastAsia="Arial Unicode MS" w:hAnsi="Arial Unicode MS" w:cs="Arial Unicode MS"/>
          <w:sz w:val="22"/>
          <w:szCs w:val="22"/>
        </w:rPr>
        <w:t>in: präsentiert die Ergebnisse im Plenum.</w:t>
      </w:r>
    </w:p>
    <w:p w14:paraId="74639F28" w14:textId="1F251D87" w:rsidR="00715E86" w:rsidRPr="00715E86" w:rsidRDefault="00715E86" w:rsidP="00FF34DB">
      <w:pPr>
        <w:numPr>
          <w:ilvl w:val="1"/>
          <w:numId w:val="20"/>
        </w:numPr>
        <w:tabs>
          <w:tab w:val="num" w:pos="1440"/>
        </w:tabs>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Gruppenwächter</w:t>
      </w:r>
      <w:r w:rsidR="00161746">
        <w:rPr>
          <w:rFonts w:ascii="Arial Unicode MS" w:eastAsia="Arial Unicode MS" w:hAnsi="Arial Unicode MS" w:cs="Arial Unicode MS"/>
          <w:sz w:val="22"/>
          <w:szCs w:val="22"/>
        </w:rPr>
        <w:t>/</w:t>
      </w:r>
      <w:r w:rsidRPr="00715E86">
        <w:rPr>
          <w:rFonts w:ascii="Arial Unicode MS" w:eastAsia="Arial Unicode MS" w:hAnsi="Arial Unicode MS" w:cs="Arial Unicode MS"/>
          <w:sz w:val="22"/>
          <w:szCs w:val="22"/>
        </w:rPr>
        <w:t>in: sorgt dafür, dass alle Gruppenmitglieder zu Wort kommen.</w:t>
      </w:r>
    </w:p>
    <w:p w14:paraId="2CDDC050" w14:textId="13106B08" w:rsidR="00715E86" w:rsidRPr="00715E86" w:rsidRDefault="00715E86" w:rsidP="00FF34DB">
      <w:pPr>
        <w:numPr>
          <w:ilvl w:val="0"/>
          <w:numId w:val="20"/>
        </w:numPr>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Bearbeitung der Mystery-Karten</w:t>
      </w:r>
      <w:r w:rsidR="002936E7">
        <w:rPr>
          <w:rFonts w:ascii="Arial Unicode MS" w:eastAsia="Arial Unicode MS" w:hAnsi="Arial Unicode MS" w:cs="Arial Unicode MS"/>
          <w:sz w:val="22"/>
          <w:szCs w:val="22"/>
        </w:rPr>
        <w:t xml:space="preserve"> (M4)</w:t>
      </w:r>
      <w:r w:rsidRPr="00715E86">
        <w:rPr>
          <w:rFonts w:ascii="Arial Unicode MS" w:eastAsia="Arial Unicode MS" w:hAnsi="Arial Unicode MS" w:cs="Arial Unicode MS"/>
          <w:sz w:val="22"/>
          <w:szCs w:val="22"/>
        </w:rPr>
        <w:t>:</w:t>
      </w:r>
    </w:p>
    <w:p w14:paraId="52277D6D" w14:textId="58A167D9" w:rsidR="00715E86" w:rsidRPr="00715E86" w:rsidRDefault="00715E86" w:rsidP="00FF34DB">
      <w:pPr>
        <w:numPr>
          <w:ilvl w:val="1"/>
          <w:numId w:val="20"/>
        </w:numPr>
        <w:tabs>
          <w:tab w:val="num" w:pos="1440"/>
        </w:tabs>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Die Schüler</w:t>
      </w:r>
      <w:r w:rsidR="00161746">
        <w:rPr>
          <w:rFonts w:ascii="Arial Unicode MS" w:eastAsia="Arial Unicode MS" w:hAnsi="Arial Unicode MS" w:cs="Arial Unicode MS"/>
          <w:sz w:val="22"/>
          <w:szCs w:val="22"/>
        </w:rPr>
        <w:t>/</w:t>
      </w:r>
      <w:r w:rsidRPr="00715E86">
        <w:rPr>
          <w:rFonts w:ascii="Arial Unicode MS" w:eastAsia="Arial Unicode MS" w:hAnsi="Arial Unicode MS" w:cs="Arial Unicode MS"/>
          <w:sz w:val="22"/>
          <w:szCs w:val="22"/>
        </w:rPr>
        <w:t>innen öffnen den weißen Umschlag und lesen die Mystery-Karten.</w:t>
      </w:r>
    </w:p>
    <w:p w14:paraId="5003998F" w14:textId="77777777" w:rsidR="00FF34DB" w:rsidRDefault="00715E86" w:rsidP="00FF34DB">
      <w:pPr>
        <w:numPr>
          <w:ilvl w:val="1"/>
          <w:numId w:val="20"/>
        </w:numPr>
        <w:tabs>
          <w:tab w:val="num" w:pos="1440"/>
        </w:tabs>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Anschließend beantworten sie mündlich folgende Fragen:</w:t>
      </w:r>
    </w:p>
    <w:p w14:paraId="3526F06C" w14:textId="77777777" w:rsidR="00FF34DB" w:rsidRDefault="00715E86" w:rsidP="00D078D7">
      <w:pPr>
        <w:tabs>
          <w:tab w:val="num" w:pos="1440"/>
        </w:tabs>
        <w:ind w:left="708"/>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a) Welche Karten sind inhaltlich ähnlich?</w:t>
      </w:r>
    </w:p>
    <w:p w14:paraId="31E2212C" w14:textId="77777777" w:rsidR="00FF34DB" w:rsidRPr="00FF34DB" w:rsidRDefault="00715E86" w:rsidP="00D078D7">
      <w:pPr>
        <w:tabs>
          <w:tab w:val="num" w:pos="1440"/>
        </w:tabs>
        <w:ind w:left="708"/>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b) Gibt es Karten mit überflüssigen Informationen?</w:t>
      </w:r>
    </w:p>
    <w:p w14:paraId="4B1F68D4" w14:textId="77777777" w:rsidR="00FF34DB" w:rsidRDefault="00715E86" w:rsidP="00D078D7">
      <w:pPr>
        <w:tabs>
          <w:tab w:val="num" w:pos="1440"/>
        </w:tabs>
        <w:ind w:left="708"/>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c) In welchem Zusammenhang stehen die Karten?</w:t>
      </w:r>
    </w:p>
    <w:p w14:paraId="0F0570AC" w14:textId="77777777" w:rsidR="00715E86" w:rsidRPr="00715E86" w:rsidRDefault="00715E86" w:rsidP="00D078D7">
      <w:pPr>
        <w:ind w:left="348" w:firstLine="360"/>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d) Welche Karten helfen bei der Beantwortung der Leitfrage?</w:t>
      </w:r>
    </w:p>
    <w:p w14:paraId="5EC0404A" w14:textId="77777777" w:rsidR="00715E86" w:rsidRPr="00715E86" w:rsidRDefault="00715E86" w:rsidP="00FF34DB">
      <w:pPr>
        <w:numPr>
          <w:ilvl w:val="0"/>
          <w:numId w:val="20"/>
        </w:numPr>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Ordnen der Karten:</w:t>
      </w:r>
    </w:p>
    <w:p w14:paraId="106F2D81" w14:textId="77777777" w:rsidR="00715E86" w:rsidRPr="00715E86" w:rsidRDefault="00715E86" w:rsidP="00FF34DB">
      <w:pPr>
        <w:numPr>
          <w:ilvl w:val="1"/>
          <w:numId w:val="20"/>
        </w:numPr>
        <w:tabs>
          <w:tab w:val="num" w:pos="1440"/>
        </w:tabs>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Die Gruppe ordnet die Karten sinnvoll an.</w:t>
      </w:r>
    </w:p>
    <w:p w14:paraId="14316071" w14:textId="77777777" w:rsidR="00715E86" w:rsidRPr="00715E86" w:rsidRDefault="00715E86" w:rsidP="00FF34DB">
      <w:pPr>
        <w:numPr>
          <w:ilvl w:val="1"/>
          <w:numId w:val="20"/>
        </w:numPr>
        <w:tabs>
          <w:tab w:val="num" w:pos="1440"/>
        </w:tabs>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Bei Bedarf: Tipp-Kärtchen können am Hilfe-Pult abgeholt werden.</w:t>
      </w:r>
    </w:p>
    <w:p w14:paraId="454D99D4" w14:textId="77777777" w:rsidR="00715E86" w:rsidRPr="00715E86" w:rsidRDefault="00715E86" w:rsidP="00FF34DB">
      <w:pPr>
        <w:numPr>
          <w:ilvl w:val="0"/>
          <w:numId w:val="20"/>
        </w:numPr>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Weiterer Unterstützungsimpuls:</w:t>
      </w:r>
    </w:p>
    <w:p w14:paraId="4D133E7E" w14:textId="77777777" w:rsidR="00715E86" w:rsidRPr="00715E86" w:rsidRDefault="00715E86" w:rsidP="00FF34DB">
      <w:pPr>
        <w:numPr>
          <w:ilvl w:val="1"/>
          <w:numId w:val="20"/>
        </w:numPr>
        <w:tabs>
          <w:tab w:val="num" w:pos="1440"/>
        </w:tabs>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Wenn die Gruppe weiterhin Schwierigkeiten hat, darf sie den blauen Umschlag öffnen (enthält Vorschläge für mögliche Kategorien).</w:t>
      </w:r>
    </w:p>
    <w:p w14:paraId="765157DD" w14:textId="77777777" w:rsidR="00715E86" w:rsidRPr="00715E86" w:rsidRDefault="00715E86" w:rsidP="00FF34DB">
      <w:pPr>
        <w:numPr>
          <w:ilvl w:val="0"/>
          <w:numId w:val="20"/>
        </w:numPr>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Erweiterung für schnelle Gruppen:</w:t>
      </w:r>
    </w:p>
    <w:p w14:paraId="29A4AF4D" w14:textId="77777777" w:rsidR="00715E86" w:rsidRPr="00715E86" w:rsidRDefault="00715E86" w:rsidP="00FF34DB">
      <w:pPr>
        <w:numPr>
          <w:ilvl w:val="1"/>
          <w:numId w:val="20"/>
        </w:numPr>
        <w:tabs>
          <w:tab w:val="num" w:pos="1440"/>
        </w:tabs>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Gruppen, die früh fertig sind, öffnen den rosa Umschlag (enthält zusätzliche Mystery-Karten zur Vertiefung).</w:t>
      </w:r>
    </w:p>
    <w:p w14:paraId="2DE5D3BF" w14:textId="77777777" w:rsidR="00715E86" w:rsidRPr="00715E86" w:rsidRDefault="00715E86" w:rsidP="00FF34DB">
      <w:pPr>
        <w:numPr>
          <w:ilvl w:val="0"/>
          <w:numId w:val="20"/>
        </w:numPr>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Visualisierung der Ergebnisse:</w:t>
      </w:r>
    </w:p>
    <w:p w14:paraId="64F917C2" w14:textId="77777777" w:rsidR="00715E86" w:rsidRPr="00715E86" w:rsidRDefault="00715E86" w:rsidP="00FF34DB">
      <w:pPr>
        <w:numPr>
          <w:ilvl w:val="1"/>
          <w:numId w:val="20"/>
        </w:numPr>
        <w:tabs>
          <w:tab w:val="num" w:pos="1440"/>
        </w:tabs>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Die Ergebnisse werden auf einem Plakat fixiert (z. B. als Flussdiagramm, Mindmap oder Tabelle).</w:t>
      </w:r>
    </w:p>
    <w:p w14:paraId="4311515B" w14:textId="77777777" w:rsidR="00715E86" w:rsidRPr="00715E86" w:rsidRDefault="00715E86" w:rsidP="00FF34DB">
      <w:pPr>
        <w:numPr>
          <w:ilvl w:val="0"/>
          <w:numId w:val="20"/>
        </w:numPr>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Vorbereitung der Präsentation:</w:t>
      </w:r>
    </w:p>
    <w:p w14:paraId="0A6AEEC6" w14:textId="77777777" w:rsidR="00715E86" w:rsidRPr="00715E86" w:rsidRDefault="00715E86" w:rsidP="00FF34DB">
      <w:pPr>
        <w:numPr>
          <w:ilvl w:val="1"/>
          <w:numId w:val="20"/>
        </w:numPr>
        <w:tabs>
          <w:tab w:val="num" w:pos="1440"/>
        </w:tabs>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Die Gruppe überlegt Argumente für die mündliche Vorstellung ihrer Lösung.</w:t>
      </w:r>
    </w:p>
    <w:p w14:paraId="4356C5D2" w14:textId="77777777" w:rsidR="007B420C" w:rsidRDefault="00715E86" w:rsidP="00FF34DB">
      <w:pPr>
        <w:numPr>
          <w:ilvl w:val="1"/>
          <w:numId w:val="20"/>
        </w:numPr>
        <w:jc w:val="both"/>
        <w:rPr>
          <w:rFonts w:ascii="Arial Unicode MS" w:eastAsia="Arial Unicode MS" w:hAnsi="Arial Unicode MS" w:cs="Arial Unicode MS"/>
          <w:sz w:val="22"/>
          <w:szCs w:val="22"/>
        </w:rPr>
      </w:pPr>
      <w:r w:rsidRPr="00715E86">
        <w:rPr>
          <w:rFonts w:ascii="Arial Unicode MS" w:eastAsia="Arial Unicode MS" w:hAnsi="Arial Unicode MS" w:cs="Arial Unicode MS"/>
          <w:sz w:val="22"/>
          <w:szCs w:val="22"/>
        </w:rPr>
        <w:t>Dabei sollen sie Zusammenhänge zwischen Ereignissen, Ursachen und Auswirkungen erläutern.</w:t>
      </w:r>
    </w:p>
    <w:p w14:paraId="41C5D2FC" w14:textId="77777777" w:rsidR="0074710A" w:rsidRDefault="0074710A" w:rsidP="00D078D7">
      <w:pPr>
        <w:jc w:val="both"/>
        <w:rPr>
          <w:rFonts w:ascii="Arial Unicode MS" w:eastAsia="Arial Unicode MS" w:hAnsi="Arial Unicode MS" w:cs="Arial Unicode MS"/>
          <w:b/>
          <w:bCs/>
          <w:sz w:val="22"/>
          <w:szCs w:val="22"/>
        </w:rPr>
      </w:pPr>
    </w:p>
    <w:p w14:paraId="20E19F4A" w14:textId="5955CEBE" w:rsidR="00350D4C" w:rsidRPr="0074710A" w:rsidRDefault="00350D4C" w:rsidP="0074710A">
      <w:pPr>
        <w:ind w:left="-284"/>
        <w:jc w:val="both"/>
        <w:rPr>
          <w:rFonts w:ascii="Arial Unicode MS" w:eastAsia="Arial Unicode MS" w:hAnsi="Arial Unicode MS" w:cs="Arial Unicode MS"/>
          <w:b/>
          <w:bCs/>
          <w:sz w:val="22"/>
          <w:szCs w:val="22"/>
        </w:rPr>
      </w:pPr>
      <w:r w:rsidRPr="00350D4C">
        <w:rPr>
          <w:rFonts w:ascii="Arial Unicode MS" w:eastAsia="Arial Unicode MS" w:hAnsi="Arial Unicode MS" w:cs="Arial Unicode MS"/>
          <w:b/>
          <w:bCs/>
          <w:sz w:val="22"/>
          <w:szCs w:val="22"/>
        </w:rPr>
        <w:t>Materialien</w:t>
      </w:r>
      <w:r w:rsidR="0074710A">
        <w:rPr>
          <w:rFonts w:ascii="Arial Unicode MS" w:eastAsia="Arial Unicode MS" w:hAnsi="Arial Unicode MS" w:cs="Arial Unicode MS"/>
          <w:b/>
          <w:bCs/>
          <w:sz w:val="22"/>
          <w:szCs w:val="22"/>
        </w:rPr>
        <w:t xml:space="preserve"> - </w:t>
      </w:r>
      <w:r w:rsidRPr="00350D4C">
        <w:rPr>
          <w:rFonts w:ascii="Arial Unicode MS" w:eastAsia="Arial Unicode MS" w:hAnsi="Arial Unicode MS" w:cs="Arial Unicode MS"/>
          <w:sz w:val="22"/>
          <w:szCs w:val="22"/>
        </w:rPr>
        <w:t>Aktuelle Wahlergebnisse (Bundestagswahl, Landtagswahl, Kommunalwahl oder ein exemplarisches Beispiel)</w:t>
      </w:r>
    </w:p>
    <w:p w14:paraId="0AA8A138" w14:textId="4FE496F3" w:rsidR="00350D4C" w:rsidRPr="00350D4C" w:rsidRDefault="00161746" w:rsidP="00350D4C">
      <w:pPr>
        <w:pStyle w:val="Listenabsatz"/>
        <w:numPr>
          <w:ilvl w:val="0"/>
          <w:numId w:val="24"/>
        </w:numPr>
        <w:jc w:val="both"/>
        <w:rPr>
          <w:rFonts w:ascii="Arial Unicode MS" w:eastAsia="Arial Unicode MS" w:hAnsi="Arial Unicode MS" w:cs="Arial Unicode MS"/>
          <w:sz w:val="22"/>
          <w:szCs w:val="22"/>
        </w:rPr>
      </w:pPr>
      <w:r>
        <w:rPr>
          <w:rFonts w:ascii="Arial Unicode MS" w:eastAsia="Arial Unicode MS" w:hAnsi="Arial Unicode MS" w:cs="Arial Unicode MS"/>
          <w:noProof/>
          <w:sz w:val="22"/>
          <w:szCs w:val="22"/>
          <w14:ligatures w14:val="none"/>
        </w:rPr>
        <mc:AlternateContent>
          <mc:Choice Requires="wps">
            <w:drawing>
              <wp:anchor distT="0" distB="0" distL="114300" distR="114300" simplePos="0" relativeHeight="251682816" behindDoc="0" locked="0" layoutInCell="1" allowOverlap="1" wp14:anchorId="0F7FBBAD" wp14:editId="4BED30A8">
                <wp:simplePos x="0" y="0"/>
                <wp:positionH relativeFrom="column">
                  <wp:posOffset>1286510</wp:posOffset>
                </wp:positionH>
                <wp:positionV relativeFrom="paragraph">
                  <wp:posOffset>56092</wp:posOffset>
                </wp:positionV>
                <wp:extent cx="160867" cy="160866"/>
                <wp:effectExtent l="0" t="0" r="17145" b="17145"/>
                <wp:wrapNone/>
                <wp:docPr id="1838706272" name="Textfeld 1"/>
                <wp:cNvGraphicFramePr/>
                <a:graphic xmlns:a="http://schemas.openxmlformats.org/drawingml/2006/main">
                  <a:graphicData uri="http://schemas.microsoft.com/office/word/2010/wordprocessingShape">
                    <wps:wsp>
                      <wps:cNvSpPr txBox="1"/>
                      <wps:spPr>
                        <a:xfrm>
                          <a:off x="0" y="0"/>
                          <a:ext cx="160867" cy="160866"/>
                        </a:xfrm>
                        <a:prstGeom prst="rect">
                          <a:avLst/>
                        </a:prstGeom>
                        <a:solidFill>
                          <a:schemeClr val="lt1"/>
                        </a:solidFill>
                        <a:ln w="6350">
                          <a:solidFill>
                            <a:prstClr val="black"/>
                          </a:solidFill>
                        </a:ln>
                      </wps:spPr>
                      <wps:txbx>
                        <w:txbxContent>
                          <w:p w14:paraId="3E6A84C0" w14:textId="77777777" w:rsidR="00161746" w:rsidRDefault="0016174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F7FBBAD" id="_x0000_t202" coordsize="21600,21600" o:spt="202" path="m,l,21600r21600,l21600,xe">
                <v:stroke joinstyle="miter"/>
                <v:path gradientshapeok="t" o:connecttype="rect"/>
              </v:shapetype>
              <v:shape id="Textfeld 1" o:spid="_x0000_s1026" type="#_x0000_t202" style="position:absolute;left:0;text-align:left;margin-left:101.3pt;margin-top:4.4pt;width:12.65pt;height:12.6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" fillcolor="white [3201]" strokeweight=".5pt">
                <v:textbox>
                  <w:txbxContent>
                    <w:p w14:paraId="3E6A84C0" w14:textId="77777777" w:rsidR="00161746" w:rsidRDefault="00161746"/>
                  </w:txbxContent>
                </v:textbox>
              </v:shape>
            </w:pict>
          </mc:Fallback>
        </mc:AlternateContent>
      </w:r>
      <w:r w:rsidR="00350D4C" w:rsidRPr="00350D4C">
        <w:rPr>
          <w:rFonts w:ascii="Arial Unicode MS" w:eastAsia="Arial Unicode MS" w:hAnsi="Arial Unicode MS" w:cs="Arial Unicode MS"/>
          <w:sz w:val="22"/>
          <w:szCs w:val="22"/>
        </w:rPr>
        <w:t xml:space="preserve">Mysterykarten </w:t>
      </w:r>
    </w:p>
    <w:p w14:paraId="5A5710CB" w14:textId="2E3F2A2F" w:rsidR="00350D4C" w:rsidRPr="00350D4C" w:rsidRDefault="00161746" w:rsidP="00350D4C">
      <w:pPr>
        <w:pStyle w:val="Listenabsatz"/>
        <w:numPr>
          <w:ilvl w:val="0"/>
          <w:numId w:val="24"/>
        </w:numPr>
        <w:jc w:val="both"/>
        <w:rPr>
          <w:rFonts w:ascii="Arial Unicode MS" w:eastAsia="Arial Unicode MS" w:hAnsi="Arial Unicode MS" w:cs="Arial Unicode MS"/>
          <w:sz w:val="22"/>
          <w:szCs w:val="22"/>
        </w:rPr>
      </w:pPr>
      <w:r>
        <w:rPr>
          <w:rFonts w:ascii="Arial Unicode MS" w:eastAsia="Arial Unicode MS" w:hAnsi="Arial Unicode MS" w:cs="Arial Unicode MS"/>
          <w:noProof/>
          <w:sz w:val="22"/>
          <w:szCs w:val="22"/>
          <w14:ligatures w14:val="none"/>
        </w:rPr>
        <mc:AlternateContent>
          <mc:Choice Requires="wps">
            <w:drawing>
              <wp:anchor distT="0" distB="0" distL="114300" distR="114300" simplePos="0" relativeHeight="251684864" behindDoc="0" locked="0" layoutInCell="1" allowOverlap="1" wp14:anchorId="191C9CD6" wp14:editId="2A18907F">
                <wp:simplePos x="0" y="0"/>
                <wp:positionH relativeFrom="column">
                  <wp:posOffset>1283335</wp:posOffset>
                </wp:positionH>
                <wp:positionV relativeFrom="paragraph">
                  <wp:posOffset>53763</wp:posOffset>
                </wp:positionV>
                <wp:extent cx="160655" cy="160655"/>
                <wp:effectExtent l="0" t="0" r="17145" b="17145"/>
                <wp:wrapNone/>
                <wp:docPr id="2095163828" name="Textfeld 1"/>
                <wp:cNvGraphicFramePr/>
                <a:graphic xmlns:a="http://schemas.openxmlformats.org/drawingml/2006/main">
                  <a:graphicData uri="http://schemas.microsoft.com/office/word/2010/wordprocessingShape">
                    <wps:wsp>
                      <wps:cNvSpPr txBox="1"/>
                      <wps:spPr>
                        <a:xfrm>
                          <a:off x="0" y="0"/>
                          <a:ext cx="160655" cy="160655"/>
                        </a:xfrm>
                        <a:prstGeom prst="rect">
                          <a:avLst/>
                        </a:prstGeom>
                        <a:solidFill>
                          <a:schemeClr val="lt1"/>
                        </a:solidFill>
                        <a:ln w="6350">
                          <a:solidFill>
                            <a:prstClr val="black"/>
                          </a:solidFill>
                        </a:ln>
                      </wps:spPr>
                      <wps:txbx>
                        <w:txbxContent>
                          <w:p w14:paraId="72C1D86E" w14:textId="77777777" w:rsidR="00161746" w:rsidRDefault="00161746" w:rsidP="0016174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1C9CD6" id="_x0000_s1027" type="#_x0000_t202" style="position:absolute;left:0;text-align:left;margin-left:101.05pt;margin-top:4.25pt;width:12.65pt;height:12.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" fillcolor="white [3201]" strokeweight=".5pt">
                <v:textbox>
                  <w:txbxContent>
                    <w:p w14:paraId="72C1D86E" w14:textId="77777777" w:rsidR="00161746" w:rsidRDefault="00161746" w:rsidP="00161746"/>
                  </w:txbxContent>
                </v:textbox>
              </v:shape>
            </w:pict>
          </mc:Fallback>
        </mc:AlternateContent>
      </w:r>
      <w:r w:rsidR="00350D4C" w:rsidRPr="00350D4C">
        <w:rPr>
          <w:rFonts w:ascii="Arial Unicode MS" w:eastAsia="Arial Unicode MS" w:hAnsi="Arial Unicode MS" w:cs="Arial Unicode MS"/>
          <w:sz w:val="22"/>
          <w:szCs w:val="22"/>
        </w:rPr>
        <w:t>Hilfekärtchen</w:t>
      </w:r>
    </w:p>
    <w:p w14:paraId="07F22637" w14:textId="4842147B" w:rsidR="007127EB" w:rsidRDefault="00161746" w:rsidP="00350D4C">
      <w:pPr>
        <w:pStyle w:val="Listenabsatz"/>
        <w:numPr>
          <w:ilvl w:val="0"/>
          <w:numId w:val="24"/>
        </w:numPr>
        <w:jc w:val="both"/>
        <w:rPr>
          <w:rFonts w:ascii="Arial Unicode MS" w:eastAsia="Arial Unicode MS" w:hAnsi="Arial Unicode MS" w:cs="Arial Unicode MS"/>
          <w:sz w:val="22"/>
          <w:szCs w:val="22"/>
        </w:rPr>
      </w:pPr>
      <w:r>
        <w:rPr>
          <w:rFonts w:ascii="Arial Unicode MS" w:eastAsia="Arial Unicode MS" w:hAnsi="Arial Unicode MS" w:cs="Arial Unicode MS"/>
          <w:noProof/>
          <w:sz w:val="22"/>
          <w:szCs w:val="22"/>
          <w14:ligatures w14:val="none"/>
        </w:rPr>
        <mc:AlternateContent>
          <mc:Choice Requires="wps">
            <w:drawing>
              <wp:anchor distT="0" distB="0" distL="114300" distR="114300" simplePos="0" relativeHeight="251686912" behindDoc="0" locked="0" layoutInCell="1" allowOverlap="1" wp14:anchorId="728A306D" wp14:editId="35041ABD">
                <wp:simplePos x="0" y="0"/>
                <wp:positionH relativeFrom="column">
                  <wp:posOffset>1286510</wp:posOffset>
                </wp:positionH>
                <wp:positionV relativeFrom="paragraph">
                  <wp:posOffset>33232</wp:posOffset>
                </wp:positionV>
                <wp:extent cx="160655" cy="160655"/>
                <wp:effectExtent l="0" t="0" r="17145" b="17145"/>
                <wp:wrapNone/>
                <wp:docPr id="1923292886" name="Textfeld 1"/>
                <wp:cNvGraphicFramePr/>
                <a:graphic xmlns:a="http://schemas.openxmlformats.org/drawingml/2006/main">
                  <a:graphicData uri="http://schemas.microsoft.com/office/word/2010/wordprocessingShape">
                    <wps:wsp>
                      <wps:cNvSpPr txBox="1"/>
                      <wps:spPr>
                        <a:xfrm>
                          <a:off x="0" y="0"/>
                          <a:ext cx="160655" cy="160655"/>
                        </a:xfrm>
                        <a:prstGeom prst="rect">
                          <a:avLst/>
                        </a:prstGeom>
                        <a:solidFill>
                          <a:schemeClr val="lt1"/>
                        </a:solidFill>
                        <a:ln w="6350">
                          <a:solidFill>
                            <a:prstClr val="black"/>
                          </a:solidFill>
                        </a:ln>
                      </wps:spPr>
                      <wps:txbx>
                        <w:txbxContent>
                          <w:p w14:paraId="5D960A0E" w14:textId="77777777" w:rsidR="00161746" w:rsidRDefault="00161746" w:rsidP="0016174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28A306D" id="_x0000_s1028" type="#_x0000_t202" style="position:absolute;left:0;text-align:left;margin-left:101.3pt;margin-top:2.6pt;width:12.65pt;height:12.6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" fillcolor="white [3201]" strokeweight=".5pt">
                <v:textbox>
                  <w:txbxContent>
                    <w:p w14:paraId="5D960A0E" w14:textId="77777777" w:rsidR="00161746" w:rsidRDefault="00161746" w:rsidP="00161746"/>
                  </w:txbxContent>
                </v:textbox>
              </v:shape>
            </w:pict>
          </mc:Fallback>
        </mc:AlternateContent>
      </w:r>
      <w:r w:rsidR="00350D4C" w:rsidRPr="00350D4C">
        <w:rPr>
          <w:rFonts w:ascii="Arial Unicode MS" w:eastAsia="Arial Unicode MS" w:hAnsi="Arial Unicode MS" w:cs="Arial Unicode MS"/>
          <w:sz w:val="22"/>
          <w:szCs w:val="22"/>
        </w:rPr>
        <w:t>Plakat</w:t>
      </w:r>
      <w:r w:rsidR="00350D4C">
        <w:rPr>
          <w:rFonts w:ascii="Arial Unicode MS" w:eastAsia="Arial Unicode MS" w:hAnsi="Arial Unicode MS" w:cs="Arial Unicode MS"/>
          <w:sz w:val="22"/>
          <w:szCs w:val="22"/>
        </w:rPr>
        <w:t>e</w:t>
      </w:r>
    </w:p>
    <w:p w14:paraId="385B948D" w14:textId="77777777" w:rsidR="001607A2" w:rsidRDefault="001607A2" w:rsidP="007127EB">
      <w:pPr>
        <w:jc w:val="both"/>
        <w:rPr>
          <w:rFonts w:ascii="Arial Unicode MS" w:eastAsia="Arial Unicode MS" w:hAnsi="Arial Unicode MS" w:cs="Arial Unicode MS"/>
          <w:b/>
          <w:bCs/>
          <w:sz w:val="22"/>
          <w:szCs w:val="22"/>
        </w:rPr>
      </w:pPr>
    </w:p>
    <w:p w14:paraId="170D1EC9" w14:textId="0B498257" w:rsidR="00350D4C" w:rsidRPr="007127EB" w:rsidRDefault="00350D4C" w:rsidP="001607A2">
      <w:pPr>
        <w:jc w:val="both"/>
        <w:rPr>
          <w:rFonts w:ascii="Arial Unicode MS" w:eastAsia="Arial Unicode MS" w:hAnsi="Arial Unicode MS" w:cs="Arial Unicode MS"/>
          <w:sz w:val="22"/>
          <w:szCs w:val="22"/>
        </w:rPr>
      </w:pPr>
      <w:r w:rsidRPr="007127EB">
        <w:rPr>
          <w:rFonts w:ascii="Arial Unicode MS" w:eastAsia="Arial Unicode MS" w:hAnsi="Arial Unicode MS" w:cs="Arial Unicode MS"/>
          <w:b/>
          <w:bCs/>
          <w:sz w:val="22"/>
          <w:szCs w:val="22"/>
        </w:rPr>
        <w:lastRenderedPageBreak/>
        <w:t>Sicherung / Reflexion</w:t>
      </w:r>
      <w:r w:rsidR="00351C2E">
        <w:rPr>
          <w:rFonts w:ascii="Arial Unicode MS" w:eastAsia="Arial Unicode MS" w:hAnsi="Arial Unicode MS" w:cs="Arial Unicode MS"/>
          <w:b/>
          <w:bCs/>
          <w:sz w:val="22"/>
          <w:szCs w:val="22"/>
        </w:rPr>
        <w:t xml:space="preserve"> </w:t>
      </w:r>
      <w:proofErr w:type="gramStart"/>
      <w:r w:rsidR="00351C2E">
        <w:rPr>
          <w:rFonts w:ascii="Arial Unicode MS" w:eastAsia="Arial Unicode MS" w:hAnsi="Arial Unicode MS" w:cs="Arial Unicode MS"/>
          <w:b/>
          <w:bCs/>
          <w:sz w:val="22"/>
          <w:szCs w:val="22"/>
        </w:rPr>
        <w:t xml:space="preserve">- </w:t>
      </w:r>
      <w:r w:rsidR="0074710A" w:rsidRPr="007127EB">
        <w:rPr>
          <w:rFonts w:ascii="Arial Unicode MS" w:eastAsia="Arial Unicode MS" w:hAnsi="Arial Unicode MS" w:cs="Arial Unicode MS"/>
          <w:b/>
          <w:bCs/>
          <w:sz w:val="22"/>
          <w:szCs w:val="22"/>
        </w:rPr>
        <w:t xml:space="preserve"> </w:t>
      </w:r>
      <w:r w:rsidRPr="007127EB">
        <w:rPr>
          <w:rFonts w:ascii="Arial Unicode MS" w:eastAsia="Arial Unicode MS" w:hAnsi="Arial Unicode MS" w:cs="Arial Unicode MS"/>
          <w:sz w:val="22"/>
          <w:szCs w:val="22"/>
        </w:rPr>
        <w:t>Die</w:t>
      </w:r>
      <w:proofErr w:type="gramEnd"/>
      <w:r w:rsidRPr="007127EB">
        <w:rPr>
          <w:rFonts w:ascii="Arial Unicode MS" w:eastAsia="Arial Unicode MS" w:hAnsi="Arial Unicode MS" w:cs="Arial Unicode MS"/>
          <w:sz w:val="22"/>
          <w:szCs w:val="22"/>
        </w:rPr>
        <w:t xml:space="preserve"> Ergebnisse werden im Plenum präsentiert. Jede Gruppe stellt kurz ihre </w:t>
      </w:r>
      <w:r w:rsidR="00D078D7">
        <w:rPr>
          <w:rFonts w:ascii="Arial Unicode MS" w:eastAsia="Arial Unicode MS" w:hAnsi="Arial Unicode MS" w:cs="Arial Unicode MS"/>
          <w:sz w:val="22"/>
          <w:szCs w:val="22"/>
        </w:rPr>
        <w:t>Ergebnisse</w:t>
      </w:r>
      <w:r w:rsidRPr="007127EB">
        <w:rPr>
          <w:rFonts w:ascii="Arial Unicode MS" w:eastAsia="Arial Unicode MS" w:hAnsi="Arial Unicode MS" w:cs="Arial Unicode MS"/>
          <w:sz w:val="22"/>
          <w:szCs w:val="22"/>
        </w:rPr>
        <w:t xml:space="preserve"> vor. Ebenso wäre möglich, dass nur eine Gruppe präsentiert. In beiden Fällen findet danach eine Diskussion über Unterschiede zwischen den Gruppen statt, weshalb haben sie andere Ergebnisse und welche Ergebnisse sind gewichtiger.</w:t>
      </w:r>
    </w:p>
    <w:p w14:paraId="6D62B1F9" w14:textId="4EEA1E02" w:rsidR="00350D4C" w:rsidRPr="00350D4C" w:rsidRDefault="00350D4C" w:rsidP="001607A2">
      <w:pPr>
        <w:jc w:val="both"/>
        <w:rPr>
          <w:rFonts w:ascii="Arial Unicode MS" w:eastAsia="Arial Unicode MS" w:hAnsi="Arial Unicode MS" w:cs="Arial Unicode MS"/>
          <w:sz w:val="22"/>
          <w:szCs w:val="22"/>
        </w:rPr>
      </w:pPr>
      <w:r>
        <w:rPr>
          <w:rFonts w:ascii="Arial Unicode MS" w:eastAsia="Arial Unicode MS" w:hAnsi="Arial Unicode MS" w:cs="Arial Unicode MS"/>
          <w:sz w:val="22"/>
          <w:szCs w:val="22"/>
        </w:rPr>
        <w:t>Kurze Zusammenfassung des Ergebnisses:</w:t>
      </w:r>
    </w:p>
    <w:p w14:paraId="7E529D0E" w14:textId="77777777" w:rsidR="00350D4C" w:rsidRPr="00350D4C" w:rsidRDefault="00350D4C" w:rsidP="001607A2">
      <w:pPr>
        <w:numPr>
          <w:ilvl w:val="1"/>
          <w:numId w:val="28"/>
        </w:numPr>
        <w:jc w:val="both"/>
        <w:rPr>
          <w:rFonts w:ascii="Arial Unicode MS" w:eastAsia="Arial Unicode MS" w:hAnsi="Arial Unicode MS" w:cs="Arial Unicode MS"/>
          <w:sz w:val="22"/>
          <w:szCs w:val="22"/>
        </w:rPr>
      </w:pPr>
      <w:r w:rsidRPr="00350D4C">
        <w:rPr>
          <w:rFonts w:ascii="Arial Unicode MS" w:eastAsia="Arial Unicode MS" w:hAnsi="Arial Unicode MS" w:cs="Arial Unicode MS"/>
          <w:sz w:val="22"/>
          <w:szCs w:val="22"/>
        </w:rPr>
        <w:t>Wahlverhalten ist multifaktoriell.</w:t>
      </w:r>
    </w:p>
    <w:p w14:paraId="42602F2D" w14:textId="1DC7B860" w:rsidR="00350D4C" w:rsidRPr="00350D4C" w:rsidRDefault="00350D4C" w:rsidP="001607A2">
      <w:pPr>
        <w:numPr>
          <w:ilvl w:val="1"/>
          <w:numId w:val="28"/>
        </w:numPr>
        <w:jc w:val="both"/>
        <w:rPr>
          <w:rFonts w:ascii="Arial Unicode MS" w:eastAsia="Arial Unicode MS" w:hAnsi="Arial Unicode MS" w:cs="Arial Unicode MS"/>
          <w:sz w:val="22"/>
          <w:szCs w:val="22"/>
        </w:rPr>
      </w:pPr>
      <w:r w:rsidRPr="00350D4C">
        <w:rPr>
          <w:rFonts w:ascii="Arial Unicode MS" w:eastAsia="Arial Unicode MS" w:hAnsi="Arial Unicode MS" w:cs="Arial Unicode MS"/>
          <w:sz w:val="22"/>
          <w:szCs w:val="22"/>
        </w:rPr>
        <w:t>Es gibt sowohl stabile Muster (z.</w:t>
      </w:r>
      <w:r w:rsidRPr="00350D4C">
        <w:rPr>
          <w:rFonts w:ascii="Arial" w:eastAsia="Arial Unicode MS" w:hAnsi="Arial" w:cs="Arial"/>
          <w:sz w:val="22"/>
          <w:szCs w:val="22"/>
        </w:rPr>
        <w:t> </w:t>
      </w:r>
      <w:r w:rsidRPr="00350D4C">
        <w:rPr>
          <w:rFonts w:ascii="Arial Unicode MS" w:eastAsia="Arial Unicode MS" w:hAnsi="Arial Unicode MS" w:cs="Arial Unicode MS"/>
          <w:sz w:val="22"/>
          <w:szCs w:val="22"/>
        </w:rPr>
        <w:t>B. Parteibindung) als auch situative Effekte (aktuelle Themen, Kandidaten</w:t>
      </w:r>
      <w:r>
        <w:rPr>
          <w:rFonts w:ascii="Arial Unicode MS" w:eastAsia="Arial Unicode MS" w:hAnsi="Arial Unicode MS" w:cs="Arial Unicode MS"/>
          <w:sz w:val="22"/>
          <w:szCs w:val="22"/>
        </w:rPr>
        <w:t>, aktuelle Ereignisse</w:t>
      </w:r>
      <w:r w:rsidRPr="00350D4C">
        <w:rPr>
          <w:rFonts w:ascii="Arial Unicode MS" w:eastAsia="Arial Unicode MS" w:hAnsi="Arial Unicode MS" w:cs="Arial Unicode MS"/>
          <w:sz w:val="22"/>
          <w:szCs w:val="22"/>
        </w:rPr>
        <w:t>).</w:t>
      </w:r>
    </w:p>
    <w:p w14:paraId="0B28200B" w14:textId="703D3CF6" w:rsidR="00350D4C" w:rsidRPr="00350D4C" w:rsidRDefault="00350D4C" w:rsidP="001607A2">
      <w:pPr>
        <w:numPr>
          <w:ilvl w:val="1"/>
          <w:numId w:val="28"/>
        </w:numPr>
        <w:jc w:val="both"/>
        <w:rPr>
          <w:rFonts w:ascii="Arial Unicode MS" w:eastAsia="Arial Unicode MS" w:hAnsi="Arial Unicode MS" w:cs="Arial Unicode MS"/>
          <w:sz w:val="22"/>
          <w:szCs w:val="22"/>
        </w:rPr>
      </w:pPr>
      <w:r w:rsidRPr="00350D4C">
        <w:rPr>
          <w:rFonts w:ascii="Arial Unicode MS" w:eastAsia="Arial Unicode MS" w:hAnsi="Arial Unicode MS" w:cs="Arial Unicode MS"/>
          <w:sz w:val="22"/>
          <w:szCs w:val="22"/>
        </w:rPr>
        <w:t>Wahlanalysen sind oft statistisch, müssen aber qualitativ interpretiert werden.</w:t>
      </w:r>
    </w:p>
    <w:p w14:paraId="4EC9616D" w14:textId="77777777" w:rsidR="00350D4C" w:rsidRDefault="00350D4C" w:rsidP="00350D4C">
      <w:pPr>
        <w:jc w:val="both"/>
        <w:rPr>
          <w:rFonts w:ascii="Arial Unicode MS" w:eastAsia="Arial Unicode MS" w:hAnsi="Arial Unicode MS" w:cs="Arial Unicode MS"/>
          <w:sz w:val="22"/>
          <w:szCs w:val="22"/>
        </w:rPr>
      </w:pPr>
    </w:p>
    <w:p w14:paraId="3C2F8FB9" w14:textId="78130E4B" w:rsidR="00351C2E" w:rsidRDefault="00161746" w:rsidP="00350D4C">
      <w:pPr>
        <w:jc w:val="both"/>
        <w:rPr>
          <w:rFonts w:ascii="Arial Unicode MS" w:eastAsia="Arial Unicode MS" w:hAnsi="Arial Unicode MS" w:cs="Arial Unicode MS"/>
          <w:sz w:val="22"/>
          <w:szCs w:val="22"/>
        </w:rPr>
      </w:pPr>
      <w:r w:rsidRPr="00351C2E">
        <w:rPr>
          <w:rFonts w:ascii="Arial Unicode MS" w:eastAsia="Arial Unicode MS" w:hAnsi="Arial Unicode MS" w:cs="Arial Unicode MS"/>
          <w:b/>
          <w:bCs/>
          <w:sz w:val="22"/>
          <w:szCs w:val="22"/>
        </w:rPr>
        <w:t>Transfer</w:t>
      </w:r>
      <w:r>
        <w:rPr>
          <w:rFonts w:ascii="Arial Unicode MS" w:eastAsia="Arial Unicode MS" w:hAnsi="Arial Unicode MS" w:cs="Arial Unicode MS"/>
          <w:sz w:val="22"/>
          <w:szCs w:val="22"/>
        </w:rPr>
        <w:t xml:space="preserve"> </w:t>
      </w:r>
      <w:r>
        <w:rPr>
          <w:rFonts w:ascii="Arial Unicode MS" w:eastAsia="Arial Unicode MS" w:hAnsi="Arial Unicode MS" w:cs="Arial Unicode MS"/>
          <w:b/>
          <w:bCs/>
          <w:sz w:val="22"/>
          <w:szCs w:val="22"/>
        </w:rPr>
        <w:t>-</w:t>
      </w:r>
      <w:r w:rsidR="00351C2E">
        <w:rPr>
          <w:rFonts w:ascii="Arial Unicode MS" w:eastAsia="Arial Unicode MS" w:hAnsi="Arial Unicode MS" w:cs="Arial Unicode MS"/>
          <w:sz w:val="22"/>
          <w:szCs w:val="22"/>
        </w:rPr>
        <w:t xml:space="preserve"> Das Ergebnis der fiktiven Wahl wird mithilfe von Analysefragen (</w:t>
      </w:r>
      <w:r w:rsidR="00351C2E" w:rsidRPr="00351C2E">
        <w:rPr>
          <w:rFonts w:ascii="Arial Unicode MS" w:eastAsia="Arial Unicode MS" w:hAnsi="Arial Unicode MS" w:cs="Arial Unicode MS"/>
          <w:sz w:val="22"/>
          <w:szCs w:val="22"/>
        </w:rPr>
        <w:sym w:font="Wingdings" w:char="F0E0"/>
      </w:r>
      <w:r w:rsidR="00351C2E">
        <w:rPr>
          <w:rFonts w:ascii="Arial Unicode MS" w:eastAsia="Arial Unicode MS" w:hAnsi="Arial Unicode MS" w:cs="Arial Unicode MS"/>
          <w:sz w:val="22"/>
          <w:szCs w:val="22"/>
        </w:rPr>
        <w:t xml:space="preserve"> </w:t>
      </w:r>
      <w:r w:rsidR="00351C2E" w:rsidRPr="00161746">
        <w:rPr>
          <w:rFonts w:ascii="Arial Unicode MS" w:eastAsia="Arial Unicode MS" w:hAnsi="Arial Unicode MS" w:cs="Arial Unicode MS"/>
          <w:b/>
          <w:bCs/>
          <w:sz w:val="22"/>
          <w:szCs w:val="22"/>
        </w:rPr>
        <w:t>Analysefragenkatalog)</w:t>
      </w:r>
      <w:r w:rsidR="00351C2E">
        <w:rPr>
          <w:rFonts w:ascii="Arial Unicode MS" w:eastAsia="Arial Unicode MS" w:hAnsi="Arial Unicode MS" w:cs="Arial Unicode MS"/>
          <w:sz w:val="22"/>
          <w:szCs w:val="22"/>
        </w:rPr>
        <w:t xml:space="preserve"> gemeinsam analysiert und danach in Bezug zu den Ergebnissen der aktuellen Landtagswahl gesetzt, welche mithilfe der Methode ebenfalls analysiert werden kann.</w:t>
      </w:r>
    </w:p>
    <w:p w14:paraId="348D633D" w14:textId="77777777" w:rsidR="005140F8" w:rsidRDefault="00351C2E" w:rsidP="00350D4C">
      <w:pPr>
        <w:jc w:val="both"/>
        <w:rPr>
          <w:rFonts w:ascii="Arial Unicode MS" w:eastAsia="Arial Unicode MS" w:hAnsi="Arial Unicode MS" w:cs="Arial Unicode MS"/>
          <w:sz w:val="22"/>
          <w:szCs w:val="22"/>
        </w:rPr>
        <w:sectPr w:rsidR="005140F8">
          <w:headerReference w:type="default" r:id="rId8"/>
          <w:pgSz w:w="11906" w:h="16838"/>
          <w:pgMar w:top="1134" w:right="1134" w:bottom="1134" w:left="1134" w:header="720" w:footer="720" w:gutter="0"/>
          <w:cols w:space="720"/>
          <w:docGrid w:linePitch="600" w:charSpace="32768"/>
        </w:sectPr>
      </w:pPr>
      <w:r>
        <w:rPr>
          <w:rFonts w:ascii="Arial Unicode MS" w:eastAsia="Arial Unicode MS" w:hAnsi="Arial Unicode MS" w:cs="Arial Unicode MS"/>
          <w:sz w:val="22"/>
          <w:szCs w:val="22"/>
        </w:rPr>
        <w:t>Die Schüler</w:t>
      </w:r>
      <w:r w:rsidR="00161746">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innen könnten ebenfalls Informationen über die 5 verschiedenen Kategorien recherchieren und zusammentragen und somit eine eigene Datenanalyse mit ihren erlernten Kompetenzen auswerten.</w:t>
      </w:r>
    </w:p>
    <w:p w14:paraId="13109271" w14:textId="38E38B85" w:rsidR="00CB0421" w:rsidRDefault="00CB0421" w:rsidP="00CB0421">
      <w:pPr>
        <w:rPr>
          <w:rFonts w:ascii="Arial Unicode MS" w:eastAsia="Arial Unicode MS" w:hAnsi="Arial Unicode MS" w:cs="Arial Unicode MS"/>
          <w:b/>
          <w:bCs/>
          <w:sz w:val="32"/>
          <w:szCs w:val="32"/>
        </w:rPr>
      </w:pPr>
      <w:r>
        <w:rPr>
          <w:rFonts w:ascii="Arial Unicode MS" w:eastAsia="Arial Unicode MS" w:hAnsi="Arial Unicode MS" w:cs="Arial Unicode MS"/>
          <w:b/>
          <w:bCs/>
          <w:sz w:val="32"/>
          <w:szCs w:val="32"/>
        </w:rPr>
        <w:lastRenderedPageBreak/>
        <w:t xml:space="preserve">Fiktive </w:t>
      </w:r>
      <w:r w:rsidRPr="007B420C">
        <w:rPr>
          <w:rFonts w:ascii="Arial Unicode MS" w:eastAsia="Arial Unicode MS" w:hAnsi="Arial Unicode MS" w:cs="Arial Unicode MS"/>
          <w:b/>
          <w:bCs/>
          <w:sz w:val="32"/>
          <w:szCs w:val="32"/>
        </w:rPr>
        <w:t>Wahlergebnisse</w:t>
      </w:r>
      <w:r>
        <w:rPr>
          <w:rFonts w:ascii="Arial Unicode MS" w:eastAsia="Arial Unicode MS" w:hAnsi="Arial Unicode MS" w:cs="Arial Unicode MS"/>
          <w:b/>
          <w:bCs/>
          <w:sz w:val="32"/>
          <w:szCs w:val="32"/>
        </w:rPr>
        <w:t xml:space="preserve"> Landtag </w:t>
      </w:r>
    </w:p>
    <w:p w14:paraId="47D4715E" w14:textId="77777777" w:rsidR="003E3581" w:rsidRDefault="003E3581" w:rsidP="003E3581">
      <w:r>
        <w:rPr>
          <w:rFonts w:ascii="Calibri" w:hAnsi="Calibri" w:cs="Calibri"/>
          <w:b/>
          <w:bCs/>
        </w:rPr>
        <w:t>F</w:t>
      </w:r>
      <w:r w:rsidRPr="0014029D">
        <w:rPr>
          <w:rFonts w:ascii="Calibri" w:hAnsi="Calibri" w:cs="Calibri"/>
          <w:b/>
          <w:bCs/>
        </w:rPr>
        <w:t>iktive Parteien-Kärtchen</w:t>
      </w:r>
      <w:r>
        <w:t xml:space="preserve"> </w:t>
      </w:r>
    </w:p>
    <w:p w14:paraId="3C0DFCFD" w14:textId="77777777" w:rsidR="003E3581" w:rsidRDefault="003E3581" w:rsidP="003E3581"/>
    <w:p w14:paraId="6D06D796" w14:textId="515B0950" w:rsidR="00B37B05" w:rsidRPr="003E3581" w:rsidRDefault="003E3581" w:rsidP="003E3581">
      <w:r>
        <w:rPr>
          <w:noProof/>
        </w:rPr>
        <w:drawing>
          <wp:inline distT="0" distB="0" distL="0" distR="0" wp14:anchorId="0259F886" wp14:editId="2FAE6B67">
            <wp:extent cx="5901083" cy="8350786"/>
            <wp:effectExtent l="0" t="0" r="0" b="0"/>
            <wp:docPr id="1285314467" name="Grafik 2" descr="Ein Bild, das Text, Screenshot, Schrift, Kreativit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314467" name="Grafik 2" descr="Ein Bild, das Text, Screenshot, Schrift, Kreativität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5905038" cy="8356382"/>
                    </a:xfrm>
                    <a:prstGeom prst="rect">
                      <a:avLst/>
                    </a:prstGeom>
                  </pic:spPr>
                </pic:pic>
              </a:graphicData>
            </a:graphic>
          </wp:inline>
        </w:drawing>
      </w:r>
    </w:p>
    <w:p w14:paraId="75E57EF9" w14:textId="77777777" w:rsidR="005A3F93" w:rsidRDefault="005A3F93">
      <w:pPr>
        <w:widowControl/>
        <w:suppressAutoHyphens w:val="0"/>
        <w:rPr>
          <w:rFonts w:ascii="Calibri" w:hAnsi="Calibri" w:cs="Calibri"/>
          <w:b/>
          <w:bCs/>
        </w:rPr>
        <w:sectPr w:rsidR="005A3F93">
          <w:headerReference w:type="default" r:id="rId10"/>
          <w:pgSz w:w="11906" w:h="16838"/>
          <w:pgMar w:top="1134" w:right="1134" w:bottom="1134" w:left="1134" w:header="720" w:footer="720" w:gutter="0"/>
          <w:cols w:space="720"/>
          <w:docGrid w:linePitch="600" w:charSpace="32768"/>
        </w:sectPr>
      </w:pPr>
      <w:r>
        <w:rPr>
          <w:rFonts w:ascii="Calibri" w:hAnsi="Calibri" w:cs="Calibri"/>
          <w:b/>
          <w:bCs/>
        </w:rPr>
        <w:br w:type="page"/>
      </w:r>
    </w:p>
    <w:p w14:paraId="2200A324" w14:textId="1804E1D7" w:rsidR="005A3F93" w:rsidRDefault="005A3F93">
      <w:pPr>
        <w:widowControl/>
        <w:suppressAutoHyphens w:val="0"/>
        <w:rPr>
          <w:rFonts w:ascii="Calibri" w:hAnsi="Calibri" w:cs="Calibri"/>
          <w:b/>
          <w:bCs/>
        </w:rPr>
      </w:pPr>
    </w:p>
    <w:p w14:paraId="659B3A11" w14:textId="440E2F39" w:rsidR="00D12DC9" w:rsidRPr="00324F40" w:rsidRDefault="00D12DC9" w:rsidP="00D12DC9">
      <w:pPr>
        <w:rPr>
          <w:rFonts w:ascii="Calibri" w:hAnsi="Calibri" w:cs="Calibri"/>
          <w:b/>
          <w:bCs/>
        </w:rPr>
      </w:pPr>
      <w:r>
        <w:rPr>
          <w:rFonts w:ascii="Calibri" w:hAnsi="Calibri" w:cs="Calibri"/>
          <w:b/>
          <w:bCs/>
        </w:rPr>
        <w:t xml:space="preserve">Grafik </w:t>
      </w:r>
      <w:r w:rsidR="00D078D7">
        <w:rPr>
          <w:rFonts w:ascii="Calibri" w:hAnsi="Calibri" w:cs="Calibri"/>
          <w:b/>
          <w:bCs/>
        </w:rPr>
        <w:t>–</w:t>
      </w:r>
      <w:r>
        <w:rPr>
          <w:rFonts w:ascii="Calibri" w:hAnsi="Calibri" w:cs="Calibri"/>
          <w:b/>
          <w:bCs/>
        </w:rPr>
        <w:t xml:space="preserve"> </w:t>
      </w:r>
      <w:r w:rsidR="00D078D7">
        <w:rPr>
          <w:rFonts w:ascii="Calibri" w:hAnsi="Calibri" w:cs="Calibri"/>
          <w:b/>
          <w:bCs/>
        </w:rPr>
        <w:t>Balkendiagramm Wahlergebnis Landtagswahl</w:t>
      </w:r>
    </w:p>
    <w:p w14:paraId="7C3F0E67" w14:textId="0B80B93E" w:rsidR="00CB0421" w:rsidRDefault="00D078D7" w:rsidP="00CB0421">
      <w:pPr>
        <w:jc w:val="center"/>
        <w:rPr>
          <w:rFonts w:ascii="Arial Unicode MS" w:eastAsia="Arial Unicode MS" w:hAnsi="Arial Unicode MS" w:cs="Arial Unicode MS"/>
          <w:b/>
          <w:bCs/>
          <w:sz w:val="32"/>
          <w:szCs w:val="32"/>
        </w:rPr>
      </w:pPr>
      <w:r>
        <w:rPr>
          <w:rFonts w:ascii="Arial Unicode MS" w:eastAsia="Arial Unicode MS" w:hAnsi="Arial Unicode MS" w:cs="Arial Unicode MS"/>
          <w:b/>
          <w:bCs/>
          <w:noProof/>
          <w:sz w:val="32"/>
          <w:szCs w:val="32"/>
        </w:rPr>
        <mc:AlternateContent>
          <mc:Choice Requires="wpg">
            <w:drawing>
              <wp:anchor distT="0" distB="0" distL="114300" distR="114300" simplePos="0" relativeHeight="251681792" behindDoc="0" locked="0" layoutInCell="1" allowOverlap="1" wp14:anchorId="644F2CDA" wp14:editId="051447A7">
                <wp:simplePos x="0" y="0"/>
                <wp:positionH relativeFrom="column">
                  <wp:posOffset>381597</wp:posOffset>
                </wp:positionH>
                <wp:positionV relativeFrom="paragraph">
                  <wp:posOffset>603166</wp:posOffset>
                </wp:positionV>
                <wp:extent cx="4987019" cy="7963585"/>
                <wp:effectExtent l="0" t="0" r="4445" b="0"/>
                <wp:wrapTopAndBottom/>
                <wp:docPr id="1788374401" name="Gruppieren 6"/>
                <wp:cNvGraphicFramePr/>
                <a:graphic xmlns:a="http://schemas.openxmlformats.org/drawingml/2006/main">
                  <a:graphicData uri="http://schemas.microsoft.com/office/word/2010/wordprocessingGroup">
                    <wpg:wgp>
                      <wpg:cNvGrpSpPr/>
                      <wpg:grpSpPr>
                        <a:xfrm>
                          <a:off x="0" y="0"/>
                          <a:ext cx="4987019" cy="7963585"/>
                          <a:chOff x="0" y="0"/>
                          <a:chExt cx="4987019" cy="7963585"/>
                        </a:xfrm>
                      </wpg:grpSpPr>
                      <wpg:grpSp>
                        <wpg:cNvPr id="1520696506" name="Gruppieren 4"/>
                        <wpg:cNvGrpSpPr>
                          <a:grpSpLocks noChangeAspect="1"/>
                        </wpg:cNvGrpSpPr>
                        <wpg:grpSpPr>
                          <a:xfrm rot="16200000">
                            <a:off x="-1624013" y="1624013"/>
                            <a:ext cx="7826375" cy="4578350"/>
                            <a:chOff x="0" y="-105508"/>
                            <a:chExt cx="6120130" cy="3885711"/>
                          </a:xfrm>
                        </wpg:grpSpPr>
                        <pic:pic xmlns:pic="http://schemas.openxmlformats.org/drawingml/2006/picture">
                          <pic:nvPicPr>
                            <pic:cNvPr id="1803686460" name="Grafik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128953"/>
                              <a:ext cx="6120130" cy="3651250"/>
                            </a:xfrm>
                            <a:prstGeom prst="rect">
                              <a:avLst/>
                            </a:prstGeom>
                          </pic:spPr>
                        </pic:pic>
                        <wps:wsp>
                          <wps:cNvPr id="1202151089" name="Rechteck 3"/>
                          <wps:cNvSpPr/>
                          <wps:spPr>
                            <a:xfrm>
                              <a:off x="1817077" y="-105508"/>
                              <a:ext cx="2977515" cy="433705"/>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CC5B266" w14:textId="4CE103EA" w:rsidR="00D12DC9" w:rsidRPr="00D12DC9" w:rsidRDefault="00D12DC9" w:rsidP="00D12DC9">
                                <w:pPr>
                                  <w:jc w:val="center"/>
                                  <w:rPr>
                                    <w:rFonts w:ascii="Arial Unicode MS" w:eastAsia="Arial Unicode MS" w:hAnsi="Arial Unicode MS" w:cs="Arial Unicode MS"/>
                                    <w:color w:val="000000" w:themeColor="text1"/>
                                  </w:rPr>
                                </w:pPr>
                                <w:r w:rsidRPr="00D12DC9">
                                  <w:rPr>
                                    <w:rFonts w:ascii="Arial Unicode MS" w:eastAsia="Arial Unicode MS" w:hAnsi="Arial Unicode MS" w:cs="Arial Unicode MS"/>
                                    <w:color w:val="000000" w:themeColor="text1"/>
                                  </w:rPr>
                                  <w:t>Landtagswahl - Ergebnisse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477997" name="Textfeld 5"/>
                        <wps:cNvSpPr txBox="1"/>
                        <wps:spPr>
                          <a:xfrm rot="16200000">
                            <a:off x="4044800" y="506436"/>
                            <a:ext cx="796286" cy="471208"/>
                          </a:xfrm>
                          <a:prstGeom prst="rect">
                            <a:avLst/>
                          </a:prstGeom>
                          <a:solidFill>
                            <a:schemeClr val="lt1"/>
                          </a:solidFill>
                          <a:ln w="6350">
                            <a:noFill/>
                          </a:ln>
                        </wps:spPr>
                        <wps:txbx>
                          <w:txbxContent>
                            <w:p w14:paraId="0E240D42" w14:textId="773086AF" w:rsidR="00D078D7" w:rsidRPr="00D078D7" w:rsidRDefault="00D078D7" w:rsidP="00D078D7">
                              <w:pPr>
                                <w:jc w:val="center"/>
                                <w:rPr>
                                  <w:rFonts w:ascii="Arial Unicode MS" w:eastAsia="Arial Unicode MS" w:hAnsi="Arial Unicode MS" w:cs="Arial Unicode MS"/>
                                  <w:sz w:val="20"/>
                                  <w:szCs w:val="20"/>
                                </w:rPr>
                              </w:pPr>
                              <w:r w:rsidRPr="00D078D7">
                                <w:rPr>
                                  <w:rFonts w:ascii="Arial Unicode MS" w:eastAsia="Arial Unicode MS" w:hAnsi="Arial Unicode MS" w:cs="Arial Unicode MS"/>
                                  <w:sz w:val="20"/>
                                  <w:szCs w:val="20"/>
                                </w:rPr>
                                <w:t>Sonstige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9324440" name="Textfeld 5"/>
                        <wps:cNvSpPr txBox="1"/>
                        <wps:spPr>
                          <a:xfrm rot="16200000">
                            <a:off x="4044800" y="1409819"/>
                            <a:ext cx="796286" cy="471208"/>
                          </a:xfrm>
                          <a:prstGeom prst="rect">
                            <a:avLst/>
                          </a:prstGeom>
                          <a:solidFill>
                            <a:schemeClr val="lt1"/>
                          </a:solidFill>
                          <a:ln w="6350">
                            <a:noFill/>
                          </a:ln>
                        </wps:spPr>
                        <wps:txbx>
                          <w:txbxContent>
                            <w:p w14:paraId="78D434D7" w14:textId="18A0809C"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HS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50838489" name="Textfeld 5"/>
                        <wps:cNvSpPr txBox="1"/>
                        <wps:spPr>
                          <a:xfrm rot="16200000">
                            <a:off x="4055817" y="2203033"/>
                            <a:ext cx="796286" cy="471208"/>
                          </a:xfrm>
                          <a:prstGeom prst="rect">
                            <a:avLst/>
                          </a:prstGeom>
                          <a:solidFill>
                            <a:schemeClr val="lt1"/>
                          </a:solidFill>
                          <a:ln w="6350">
                            <a:noFill/>
                          </a:ln>
                        </wps:spPr>
                        <wps:txbx>
                          <w:txbxContent>
                            <w:p w14:paraId="12397577" w14:textId="171205E0"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KB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1684953" name="Textfeld 5"/>
                        <wps:cNvSpPr txBox="1"/>
                        <wps:spPr>
                          <a:xfrm rot="16200000">
                            <a:off x="4044800" y="3062349"/>
                            <a:ext cx="796286" cy="471208"/>
                          </a:xfrm>
                          <a:prstGeom prst="rect">
                            <a:avLst/>
                          </a:prstGeom>
                          <a:solidFill>
                            <a:schemeClr val="lt1"/>
                          </a:solidFill>
                          <a:ln w="6350">
                            <a:noFill/>
                          </a:ln>
                        </wps:spPr>
                        <wps:txbx>
                          <w:txbxContent>
                            <w:p w14:paraId="67802229" w14:textId="44D0BADF"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NLP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22807604" name="Textfeld 5"/>
                        <wps:cNvSpPr txBox="1"/>
                        <wps:spPr>
                          <a:xfrm rot="16200000">
                            <a:off x="4055817" y="3921665"/>
                            <a:ext cx="796286" cy="471208"/>
                          </a:xfrm>
                          <a:prstGeom prst="rect">
                            <a:avLst/>
                          </a:prstGeom>
                          <a:solidFill>
                            <a:schemeClr val="lt1"/>
                          </a:solidFill>
                          <a:ln w="6350">
                            <a:noFill/>
                          </a:ln>
                        </wps:spPr>
                        <wps:txbx>
                          <w:txbxContent>
                            <w:p w14:paraId="29172F2D" w14:textId="300BDB93"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090604" name="Textfeld 5"/>
                        <wps:cNvSpPr txBox="1"/>
                        <wps:spPr>
                          <a:xfrm rot="16200000">
                            <a:off x="4353272" y="3492007"/>
                            <a:ext cx="796286" cy="471208"/>
                          </a:xfrm>
                          <a:prstGeom prst="rect">
                            <a:avLst/>
                          </a:prstGeom>
                          <a:solidFill>
                            <a:schemeClr val="lt1"/>
                          </a:solidFill>
                          <a:ln w="6350">
                            <a:noFill/>
                          </a:ln>
                        </wps:spPr>
                        <wps:txbx>
                          <w:txbxContent>
                            <w:p w14:paraId="51F35318" w14:textId="70E6D417"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Parteien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71323572" name="Textfeld 5"/>
                        <wps:cNvSpPr txBox="1"/>
                        <wps:spPr>
                          <a:xfrm rot="16200000">
                            <a:off x="4055817" y="4725896"/>
                            <a:ext cx="796286" cy="471208"/>
                          </a:xfrm>
                          <a:prstGeom prst="rect">
                            <a:avLst/>
                          </a:prstGeom>
                          <a:solidFill>
                            <a:schemeClr val="lt1"/>
                          </a:solidFill>
                          <a:ln w="6350">
                            <a:noFill/>
                          </a:ln>
                        </wps:spPr>
                        <wps:txbx>
                          <w:txbxContent>
                            <w:p w14:paraId="7B766AC6" w14:textId="3CED4E84"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ZB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02386505" name="Textfeld 5"/>
                        <wps:cNvSpPr txBox="1"/>
                        <wps:spPr>
                          <a:xfrm rot="16200000">
                            <a:off x="4055817" y="5596229"/>
                            <a:ext cx="796286" cy="471208"/>
                          </a:xfrm>
                          <a:prstGeom prst="rect">
                            <a:avLst/>
                          </a:prstGeom>
                          <a:solidFill>
                            <a:schemeClr val="lt1"/>
                          </a:solidFill>
                          <a:ln w="6350">
                            <a:noFill/>
                          </a:ln>
                        </wps:spPr>
                        <wps:txbx>
                          <w:txbxContent>
                            <w:p w14:paraId="76E9E68E" w14:textId="4E8B49ED"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54596742" name="Textfeld 5"/>
                        <wps:cNvSpPr txBox="1"/>
                        <wps:spPr>
                          <a:xfrm rot="16200000">
                            <a:off x="4044800" y="6455544"/>
                            <a:ext cx="796286" cy="471208"/>
                          </a:xfrm>
                          <a:prstGeom prst="rect">
                            <a:avLst/>
                          </a:prstGeom>
                          <a:solidFill>
                            <a:schemeClr val="lt1"/>
                          </a:solidFill>
                          <a:ln w="6350">
                            <a:noFill/>
                          </a:ln>
                        </wps:spPr>
                        <wps:txbx>
                          <w:txbxContent>
                            <w:p w14:paraId="0BD39733" w14:textId="047D9E9B"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BA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91189358" name="Textfeld 5"/>
                        <wps:cNvSpPr txBox="1"/>
                        <wps:spPr>
                          <a:xfrm rot="10800000">
                            <a:off x="1939308" y="7611045"/>
                            <a:ext cx="796286" cy="352540"/>
                          </a:xfrm>
                          <a:prstGeom prst="rect">
                            <a:avLst/>
                          </a:prstGeom>
                          <a:solidFill>
                            <a:schemeClr val="lt1"/>
                          </a:solidFill>
                          <a:ln w="6350">
                            <a:noFill/>
                          </a:ln>
                        </wps:spPr>
                        <wps:txbx>
                          <w:txbxContent>
                            <w:p w14:paraId="54C3AF8F" w14:textId="256F0DD6"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Prozent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2972907" name="Textfeld 5"/>
                        <wps:cNvSpPr txBox="1"/>
                        <wps:spPr>
                          <a:xfrm rot="16200000">
                            <a:off x="4248295" y="3629400"/>
                            <a:ext cx="337228" cy="282142"/>
                          </a:xfrm>
                          <a:prstGeom prst="rect">
                            <a:avLst/>
                          </a:prstGeom>
                          <a:solidFill>
                            <a:schemeClr val="lt1"/>
                          </a:solidFill>
                          <a:ln w="6350">
                            <a:noFill/>
                          </a:ln>
                        </wps:spPr>
                        <wps:txbx>
                          <w:txbxContent>
                            <w:p w14:paraId="02B0B975" w14:textId="213D853F" w:rsidR="00D078D7" w:rsidRPr="00D078D7" w:rsidRDefault="00D078D7" w:rsidP="00D078D7">
                              <w:pPr>
                                <w:jc w:val="center"/>
                                <w:rPr>
                                  <w:rFonts w:ascii="Arial Unicode MS" w:eastAsia="Arial Unicode MS" w:hAnsi="Arial Unicode MS" w:cs="Arial Unicode M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44F2CDA" id="Gruppieren 6" o:spid="_x0000_s1029" style="position:absolute;left:0;text-align:left;margin-left:30.05pt;margin-top:47.5pt;width:392.7pt;height:627.05pt;z-index:251681792" coordsize="49870,7963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">
                <v:group id="Gruppieren 4" o:spid="_x0000_s1030" style="position:absolute;left:-16240;top:16240;width:78263;height:45783;rotation:-90" coordorigin=",-1055" coordsize="61201,388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&#13;&#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31" type="#_x0000_t75" style="position:absolute;top:1289;width:61201;height:3651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">
                    <v:imagedata r:id="rId12" o:title=""/>
                  </v:shape>
                  <v:rect id="Rechteck 3" o:spid="_x0000_s1032" style="position:absolute;left:18170;top:-1055;width:29775;height:433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" fillcolor="white [3212]" stroked="f" strokeweight="1pt">
                    <v:textbox>
                      <w:txbxContent>
                        <w:p w14:paraId="5CC5B266" w14:textId="4CE103EA" w:rsidR="00D12DC9" w:rsidRPr="00D12DC9" w:rsidRDefault="00D12DC9" w:rsidP="00D12DC9">
                          <w:pPr>
                            <w:jc w:val="center"/>
                            <w:rPr>
                              <w:rFonts w:ascii="Arial Unicode MS" w:eastAsia="Arial Unicode MS" w:hAnsi="Arial Unicode MS" w:cs="Arial Unicode MS"/>
                              <w:color w:val="000000" w:themeColor="text1"/>
                            </w:rPr>
                          </w:pPr>
                          <w:r w:rsidRPr="00D12DC9">
                            <w:rPr>
                              <w:rFonts w:ascii="Arial Unicode MS" w:eastAsia="Arial Unicode MS" w:hAnsi="Arial Unicode MS" w:cs="Arial Unicode MS"/>
                              <w:color w:val="000000" w:themeColor="text1"/>
                            </w:rPr>
                            <w:t>Landtagswahl - Ergebnisse</w:t>
                          </w:r>
                        </w:p>
                      </w:txbxContent>
                    </v:textbox>
                  </v:rect>
                </v:group>
                <v:shape id="Textfeld 5" o:spid="_x0000_s1033" type="#_x0000_t202" style="position:absolute;left:40447;top:5064;width:7963;height:4712;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" fillcolor="white [3201]" stroked="f" strokeweight=".5pt">
                  <v:textbox>
                    <w:txbxContent>
                      <w:p w14:paraId="0E240D42" w14:textId="773086AF" w:rsidR="00D078D7" w:rsidRPr="00D078D7" w:rsidRDefault="00D078D7" w:rsidP="00D078D7">
                        <w:pPr>
                          <w:jc w:val="center"/>
                          <w:rPr>
                            <w:rFonts w:ascii="Arial Unicode MS" w:eastAsia="Arial Unicode MS" w:hAnsi="Arial Unicode MS" w:cs="Arial Unicode MS"/>
                            <w:sz w:val="20"/>
                            <w:szCs w:val="20"/>
                          </w:rPr>
                        </w:pPr>
                        <w:r w:rsidRPr="00D078D7">
                          <w:rPr>
                            <w:rFonts w:ascii="Arial Unicode MS" w:eastAsia="Arial Unicode MS" w:hAnsi="Arial Unicode MS" w:cs="Arial Unicode MS"/>
                            <w:sz w:val="20"/>
                            <w:szCs w:val="20"/>
                          </w:rPr>
                          <w:t>Sonstige</w:t>
                        </w:r>
                      </w:p>
                    </w:txbxContent>
                  </v:textbox>
                </v:shape>
                <v:shape id="Textfeld 5" o:spid="_x0000_s1034" type="#_x0000_t202" style="position:absolute;left:40447;top:14098;width:7963;height:4712;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" fillcolor="white [3201]" stroked="f" strokeweight=".5pt">
                  <v:textbox>
                    <w:txbxContent>
                      <w:p w14:paraId="78D434D7" w14:textId="18A0809C"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HS</w:t>
                        </w:r>
                      </w:p>
                    </w:txbxContent>
                  </v:textbox>
                </v:shape>
                <v:shape id="Textfeld 5" o:spid="_x0000_s1035" type="#_x0000_t202" style="position:absolute;left:40557;top:22030;width:7963;height:4712;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" fillcolor="white [3201]" stroked="f" strokeweight=".5pt">
                  <v:textbox>
                    <w:txbxContent>
                      <w:p w14:paraId="12397577" w14:textId="171205E0"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KB</w:t>
                        </w:r>
                      </w:p>
                    </w:txbxContent>
                  </v:textbox>
                </v:shape>
                <v:shape id="Textfeld 5" o:spid="_x0000_s1036" type="#_x0000_t202" style="position:absolute;left:40448;top:30623;width:7962;height:4712;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" fillcolor="white [3201]" stroked="f" strokeweight=".5pt">
                  <v:textbox>
                    <w:txbxContent>
                      <w:p w14:paraId="67802229" w14:textId="44D0BADF"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NLP</w:t>
                        </w:r>
                      </w:p>
                    </w:txbxContent>
                  </v:textbox>
                </v:shape>
                <v:shape id="Textfeld 5" o:spid="_x0000_s1037" type="#_x0000_t202" style="position:absolute;left:40557;top:39217;width:7963;height:4712;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" fillcolor="white [3201]" stroked="f" strokeweight=".5pt">
                  <v:textbox>
                    <w:txbxContent>
                      <w:p w14:paraId="29172F2D" w14:textId="300BDB93"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SF</w:t>
                        </w:r>
                      </w:p>
                    </w:txbxContent>
                  </v:textbox>
                </v:shape>
                <v:shape id="Textfeld 5" o:spid="_x0000_s1038" type="#_x0000_t202" style="position:absolute;left:43532;top:34920;width:7963;height:4712;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" fillcolor="white [3201]" stroked="f" strokeweight=".5pt">
                  <v:textbox>
                    <w:txbxContent>
                      <w:p w14:paraId="51F35318" w14:textId="70E6D417"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Parteien</w:t>
                        </w:r>
                      </w:p>
                    </w:txbxContent>
                  </v:textbox>
                </v:shape>
                <v:shape id="Textfeld 5" o:spid="_x0000_s1039" type="#_x0000_t202" style="position:absolute;left:40557;top:47259;width:7963;height:4712;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" fillcolor="white [3201]" stroked="f" strokeweight=".5pt">
                  <v:textbox>
                    <w:txbxContent>
                      <w:p w14:paraId="7B766AC6" w14:textId="3CED4E84"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ZB</w:t>
                        </w:r>
                      </w:p>
                    </w:txbxContent>
                  </v:textbox>
                </v:shape>
                <v:shape id="Textfeld 5" o:spid="_x0000_s1040" type="#_x0000_t202" style="position:absolute;left:40557;top:55962;width:7963;height:4712;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" fillcolor="white [3201]" stroked="f" strokeweight=".5pt">
                  <v:textbox>
                    <w:txbxContent>
                      <w:p w14:paraId="76E9E68E" w14:textId="4E8B49ED"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IF</w:t>
                        </w:r>
                      </w:p>
                    </w:txbxContent>
                  </v:textbox>
                </v:shape>
                <v:shape id="Textfeld 5" o:spid="_x0000_s1041" type="#_x0000_t202" style="position:absolute;left:40448;top:64555;width:7962;height:4712;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" fillcolor="white [3201]" stroked="f" strokeweight=".5pt">
                  <v:textbox>
                    <w:txbxContent>
                      <w:p w14:paraId="0BD39733" w14:textId="047D9E9B"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BA</w:t>
                        </w:r>
                      </w:p>
                    </w:txbxContent>
                  </v:textbox>
                </v:shape>
                <v:shape id="Textfeld 5" o:spid="_x0000_s1042" type="#_x0000_t202" style="position:absolute;left:19393;top:76110;width:7962;height:3525;rotation:1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" fillcolor="white [3201]" stroked="f" strokeweight=".5pt">
                  <v:textbox>
                    <w:txbxContent>
                      <w:p w14:paraId="54C3AF8F" w14:textId="256F0DD6" w:rsidR="00D078D7" w:rsidRPr="00D078D7" w:rsidRDefault="00D078D7" w:rsidP="00D078D7">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Prozent</w:t>
                        </w:r>
                      </w:p>
                    </w:txbxContent>
                  </v:textbox>
                </v:shape>
                <v:shape id="Textfeld 5" o:spid="_x0000_s1043" type="#_x0000_t202" style="position:absolute;left:42483;top:36293;width:3372;height:2821;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" fillcolor="white [3201]" stroked="f" strokeweight=".5pt">
                  <v:textbox>
                    <w:txbxContent>
                      <w:p w14:paraId="02B0B975" w14:textId="213D853F" w:rsidR="00D078D7" w:rsidRPr="00D078D7" w:rsidRDefault="00D078D7" w:rsidP="00D078D7">
                        <w:pPr>
                          <w:jc w:val="center"/>
                          <w:rPr>
                            <w:rFonts w:ascii="Arial Unicode MS" w:eastAsia="Arial Unicode MS" w:hAnsi="Arial Unicode MS" w:cs="Arial Unicode MS"/>
                            <w:sz w:val="20"/>
                            <w:szCs w:val="20"/>
                          </w:rPr>
                        </w:pPr>
                      </w:p>
                    </w:txbxContent>
                  </v:textbox>
                </v:shape>
                <w10:wrap type="topAndBottom"/>
              </v:group>
            </w:pict>
          </mc:Fallback>
        </mc:AlternateContent>
      </w:r>
    </w:p>
    <w:p w14:paraId="0F52890A" w14:textId="0B97C02B" w:rsidR="00324F40" w:rsidRDefault="00324F40" w:rsidP="00FC4E84">
      <w:pPr>
        <w:widowControl/>
        <w:suppressAutoHyphens w:val="0"/>
        <w:rPr>
          <w:rFonts w:ascii="Arial Unicode MS" w:eastAsia="Arial Unicode MS" w:hAnsi="Arial Unicode MS" w:cs="Arial Unicode MS"/>
          <w:sz w:val="22"/>
          <w:szCs w:val="22"/>
        </w:rPr>
      </w:pPr>
    </w:p>
    <w:p w14:paraId="1C893D63" w14:textId="77777777" w:rsidR="005A3F93" w:rsidRDefault="005A3F93" w:rsidP="00324F40">
      <w:pPr>
        <w:rPr>
          <w:rFonts w:ascii="Calibri" w:hAnsi="Calibri" w:cs="Calibri"/>
          <w:b/>
          <w:bCs/>
        </w:rPr>
        <w:sectPr w:rsidR="005A3F93">
          <w:headerReference w:type="default" r:id="rId13"/>
          <w:pgSz w:w="11906" w:h="16838"/>
          <w:pgMar w:top="1134" w:right="1134" w:bottom="1134" w:left="1134" w:header="720" w:footer="720" w:gutter="0"/>
          <w:cols w:space="720"/>
          <w:docGrid w:linePitch="600" w:charSpace="32768"/>
        </w:sectPr>
      </w:pPr>
    </w:p>
    <w:p w14:paraId="281426C7" w14:textId="77777777" w:rsidR="00D078D7" w:rsidRDefault="00D078D7" w:rsidP="00324F40">
      <w:pPr>
        <w:rPr>
          <w:rFonts w:ascii="Calibri" w:hAnsi="Calibri" w:cs="Calibri"/>
          <w:b/>
          <w:bCs/>
        </w:rPr>
      </w:pPr>
    </w:p>
    <w:p w14:paraId="51E233B3" w14:textId="0359D384" w:rsidR="00FC4E84" w:rsidRPr="00324F40" w:rsidRDefault="00FC4E84" w:rsidP="00324F40">
      <w:pPr>
        <w:rPr>
          <w:rFonts w:ascii="Calibri" w:hAnsi="Calibri" w:cs="Calibri"/>
          <w:b/>
          <w:bCs/>
        </w:rPr>
      </w:pPr>
      <w:r w:rsidRPr="00324F40">
        <w:rPr>
          <w:rFonts w:ascii="Calibri" w:hAnsi="Calibri" w:cs="Calibri"/>
          <w:b/>
          <w:bCs/>
        </w:rPr>
        <w:t>Mystery Karten</w:t>
      </w:r>
    </w:p>
    <w:p w14:paraId="6DE63CA2" w14:textId="77777777" w:rsidR="00FC4E84" w:rsidRPr="00486797" w:rsidRDefault="00FC4E84" w:rsidP="00FC4E84">
      <w:pPr>
        <w:rPr>
          <w:rFonts w:ascii="Arial Unicode MS" w:eastAsia="Arial Unicode MS" w:hAnsi="Arial Unicode MS" w:cs="Arial Unicode MS"/>
          <w:b/>
          <w:bCs/>
        </w:rPr>
      </w:pPr>
      <w:r w:rsidRPr="00486797">
        <w:rPr>
          <w:rFonts w:ascii="Arial Unicode MS" w:eastAsia="Arial Unicode MS" w:hAnsi="Arial Unicode MS" w:cs="Arial Unicode MS"/>
          <w:b/>
          <w:bCs/>
        </w:rPr>
        <w:t>Kategorie A – Wahlsystem &amp; Parteien (10 Karten)</w:t>
      </w:r>
    </w:p>
    <w:tbl>
      <w:tblPr>
        <w:tblW w:w="9638" w:type="dxa"/>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19"/>
      </w:tblGrid>
      <w:tr w:rsidR="00FC4E84" w:rsidRPr="00486797" w14:paraId="58AC7C45" w14:textId="77777777" w:rsidTr="00D12A80">
        <w:trPr>
          <w:trHeight w:val="2551"/>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34B10531" w14:textId="77777777" w:rsidR="00FC4E84" w:rsidRPr="00486797" w:rsidRDefault="00FC4E84" w:rsidP="00D12A80">
            <w:pPr>
              <w:pStyle w:val="KeinLeerraum"/>
              <w:spacing w:line="276" w:lineRule="auto"/>
              <w:jc w:val="center"/>
              <w:rPr>
                <w:rFonts w:ascii="Arial Unicode MS" w:eastAsia="Arial Unicode MS" w:hAnsi="Arial Unicode MS" w:cs="Arial Unicode MS"/>
              </w:rPr>
            </w:pPr>
            <w:r w:rsidRPr="00AE030F">
              <w:rPr>
                <w:rFonts w:ascii="Arial Unicode MS" w:eastAsia="Arial Unicode MS" w:hAnsi="Arial Unicode MS" w:cs="Arial Unicode MS"/>
              </w:rPr>
              <w:t>Personen- und Verhältniswahl – In Deutschland gibt es die Personenwahl (Erststimme) für Kandidat*innen im Wahlkreis und die Verhältniswahl (Zweitstimme) für die Landesliste.</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062109D6" w14:textId="3868E1DF" w:rsidR="003E3581" w:rsidRDefault="00FC4E84" w:rsidP="003E3581">
            <w:pPr>
              <w:pStyle w:val="KeinLeerraum"/>
              <w:spacing w:line="276" w:lineRule="auto"/>
              <w:jc w:val="center"/>
              <w:rPr>
                <w:rFonts w:ascii="Arial Unicode MS" w:eastAsia="Arial Unicode MS" w:hAnsi="Arial Unicode MS" w:cs="Arial Unicode MS"/>
              </w:rPr>
            </w:pPr>
            <w:r w:rsidRPr="00AE030F">
              <w:rPr>
                <w:rFonts w:ascii="Arial Unicode MS" w:eastAsia="Arial Unicode MS" w:hAnsi="Arial Unicode MS" w:cs="Arial Unicode MS"/>
              </w:rPr>
              <w:t>Zweitstimmenverteilung Landtagswahl</w:t>
            </w:r>
            <w:r w:rsidR="003E3581">
              <w:rPr>
                <w:rFonts w:ascii="Arial Unicode MS" w:eastAsia="Arial Unicode MS" w:hAnsi="Arial Unicode MS" w:cs="Arial Unicode MS"/>
              </w:rPr>
              <w:t>:</w:t>
            </w:r>
          </w:p>
          <w:p w14:paraId="0B766926" w14:textId="4EDF8673" w:rsidR="00FC4E84" w:rsidRPr="003E3581" w:rsidRDefault="003E3581" w:rsidP="003E3581">
            <w:pPr>
              <w:widowControl/>
              <w:suppressAutoHyphens w:val="0"/>
              <w:jc w:val="center"/>
              <w:rPr>
                <w:rFonts w:ascii="Arial Unicode MS" w:eastAsia="Arial Unicode MS" w:hAnsi="Arial Unicode MS" w:cs="Arial Unicode MS"/>
                <w:szCs w:val="21"/>
              </w:rPr>
            </w:pPr>
            <w:r w:rsidRPr="00AA4109">
              <w:rPr>
                <w:rFonts w:ascii="Arial Unicode MS" w:eastAsia="Arial Unicode MS" w:hAnsi="Arial Unicode MS" w:cs="Arial Unicode MS"/>
                <w:sz w:val="20"/>
                <w:szCs w:val="16"/>
              </w:rPr>
              <w:t>Bildungsallianz (BA): 32 %</w:t>
            </w:r>
            <w:r w:rsidRPr="0085044D">
              <w:rPr>
                <w:rFonts w:ascii="Arial Unicode MS" w:eastAsia="Arial Unicode MS" w:hAnsi="Arial Unicode MS" w:cs="Arial Unicode MS"/>
                <w:sz w:val="20"/>
                <w:szCs w:val="16"/>
              </w:rPr>
              <w:t xml:space="preserve">, </w:t>
            </w:r>
            <w:r w:rsidRPr="00AA4109">
              <w:rPr>
                <w:rFonts w:ascii="Arial Unicode MS" w:eastAsia="Arial Unicode MS" w:hAnsi="Arial Unicode MS" w:cs="Arial Unicode MS"/>
                <w:sz w:val="20"/>
                <w:szCs w:val="16"/>
              </w:rPr>
              <w:t>Innovation &amp; Fortschritt (IF): 28 %</w:t>
            </w:r>
            <w:r w:rsidRPr="0085044D">
              <w:rPr>
                <w:rFonts w:ascii="Arial Unicode MS" w:eastAsia="Arial Unicode MS" w:hAnsi="Arial Unicode MS" w:cs="Arial Unicode MS"/>
                <w:sz w:val="20"/>
                <w:szCs w:val="16"/>
              </w:rPr>
              <w:t xml:space="preserve">, </w:t>
            </w:r>
            <w:r w:rsidRPr="00AA4109">
              <w:rPr>
                <w:rFonts w:ascii="Arial Unicode MS" w:eastAsia="Arial Unicode MS" w:hAnsi="Arial Unicode MS" w:cs="Arial Unicode MS"/>
                <w:sz w:val="20"/>
                <w:szCs w:val="16"/>
              </w:rPr>
              <w:t>Zukunftsbündnis (ZB): 12 %</w:t>
            </w:r>
            <w:r w:rsidRPr="0085044D">
              <w:rPr>
                <w:rFonts w:ascii="Arial Unicode MS" w:eastAsia="Arial Unicode MS" w:hAnsi="Arial Unicode MS" w:cs="Arial Unicode MS"/>
                <w:sz w:val="20"/>
                <w:szCs w:val="16"/>
              </w:rPr>
              <w:t xml:space="preserve">, </w:t>
            </w:r>
            <w:r w:rsidRPr="00AA4109">
              <w:rPr>
                <w:rFonts w:ascii="Arial Unicode MS" w:eastAsia="Arial Unicode MS" w:hAnsi="Arial Unicode MS" w:cs="Arial Unicode MS"/>
                <w:sz w:val="20"/>
                <w:szCs w:val="16"/>
              </w:rPr>
              <w:t>Sozialforum (SF): 11 %</w:t>
            </w:r>
            <w:r w:rsidRPr="0085044D">
              <w:rPr>
                <w:rFonts w:ascii="Arial Unicode MS" w:eastAsia="Arial Unicode MS" w:hAnsi="Arial Unicode MS" w:cs="Arial Unicode MS"/>
                <w:sz w:val="20"/>
                <w:szCs w:val="16"/>
              </w:rPr>
              <w:t xml:space="preserve">, </w:t>
            </w:r>
            <w:r w:rsidRPr="00AA4109">
              <w:rPr>
                <w:rFonts w:ascii="Arial Unicode MS" w:eastAsia="Arial Unicode MS" w:hAnsi="Arial Unicode MS" w:cs="Arial Unicode MS"/>
                <w:sz w:val="20"/>
                <w:szCs w:val="16"/>
              </w:rPr>
              <w:t>Neuland-Partei (NLP): 7 %</w:t>
            </w:r>
            <w:r w:rsidRPr="0085044D">
              <w:rPr>
                <w:rFonts w:ascii="Arial Unicode MS" w:eastAsia="Arial Unicode MS" w:hAnsi="Arial Unicode MS" w:cs="Arial Unicode MS"/>
                <w:sz w:val="20"/>
                <w:szCs w:val="16"/>
              </w:rPr>
              <w:t xml:space="preserve">, </w:t>
            </w:r>
            <w:r w:rsidRPr="00AA4109">
              <w:rPr>
                <w:rFonts w:ascii="Arial Unicode MS" w:eastAsia="Arial Unicode MS" w:hAnsi="Arial Unicode MS" w:cs="Arial Unicode MS"/>
                <w:sz w:val="20"/>
                <w:szCs w:val="16"/>
              </w:rPr>
              <w:t>Kulturbewegung (KB): 5 %</w:t>
            </w:r>
            <w:r w:rsidRPr="0085044D">
              <w:rPr>
                <w:rFonts w:ascii="Arial Unicode MS" w:eastAsia="Arial Unicode MS" w:hAnsi="Arial Unicode MS" w:cs="Arial Unicode MS"/>
                <w:sz w:val="20"/>
                <w:szCs w:val="16"/>
              </w:rPr>
              <w:t xml:space="preserve">, </w:t>
            </w:r>
            <w:r w:rsidRPr="00AA4109">
              <w:rPr>
                <w:rFonts w:ascii="Arial Unicode MS" w:eastAsia="Arial Unicode MS" w:hAnsi="Arial Unicode MS" w:cs="Arial Unicode MS"/>
                <w:sz w:val="20"/>
                <w:szCs w:val="16"/>
              </w:rPr>
              <w:t xml:space="preserve">Heimat &amp; Sicherheit (HS): </w:t>
            </w:r>
            <w:r w:rsidRPr="0085044D">
              <w:rPr>
                <w:rFonts w:ascii="Arial Unicode MS" w:eastAsia="Arial Unicode MS" w:hAnsi="Arial Unicode MS" w:cs="Arial Unicode MS"/>
                <w:sz w:val="20"/>
                <w:szCs w:val="16"/>
              </w:rPr>
              <w:t>3,</w:t>
            </w:r>
            <w:r w:rsidRPr="00AA4109">
              <w:rPr>
                <w:rFonts w:ascii="Arial Unicode MS" w:eastAsia="Arial Unicode MS" w:hAnsi="Arial Unicode MS" w:cs="Arial Unicode MS"/>
                <w:sz w:val="20"/>
                <w:szCs w:val="16"/>
              </w:rPr>
              <w:t>5 %</w:t>
            </w:r>
            <w:r w:rsidRPr="0085044D">
              <w:rPr>
                <w:rFonts w:ascii="Arial Unicode MS" w:eastAsia="Arial Unicode MS" w:hAnsi="Arial Unicode MS" w:cs="Arial Unicode MS"/>
                <w:sz w:val="20"/>
                <w:szCs w:val="16"/>
              </w:rPr>
              <w:t>, Sonstige</w:t>
            </w:r>
            <w:r w:rsidR="0085044D" w:rsidRPr="0085044D">
              <w:rPr>
                <w:rFonts w:ascii="Arial Unicode MS" w:eastAsia="Arial Unicode MS" w:hAnsi="Arial Unicode MS" w:cs="Arial Unicode MS"/>
                <w:sz w:val="20"/>
                <w:szCs w:val="16"/>
              </w:rPr>
              <w:t xml:space="preserve"> (u.a. </w:t>
            </w:r>
            <w:r w:rsidR="0085044D">
              <w:rPr>
                <w:rFonts w:ascii="Arial Unicode MS" w:eastAsia="Arial Unicode MS" w:hAnsi="Arial Unicode MS" w:cs="Arial Unicode MS"/>
                <w:sz w:val="20"/>
                <w:szCs w:val="16"/>
              </w:rPr>
              <w:t xml:space="preserve">auch die </w:t>
            </w:r>
            <w:r w:rsidR="0085044D" w:rsidRPr="0085044D">
              <w:rPr>
                <w:rFonts w:ascii="Arial Unicode MS" w:eastAsia="Arial Unicode MS" w:hAnsi="Arial Unicode MS" w:cs="Arial Unicode MS"/>
                <w:sz w:val="20"/>
                <w:szCs w:val="16"/>
              </w:rPr>
              <w:t>Freie Initiative (FI))</w:t>
            </w:r>
            <w:r w:rsidRPr="0085044D">
              <w:rPr>
                <w:rFonts w:ascii="Arial Unicode MS" w:eastAsia="Arial Unicode MS" w:hAnsi="Arial Unicode MS" w:cs="Arial Unicode MS"/>
                <w:sz w:val="20"/>
                <w:szCs w:val="16"/>
              </w:rPr>
              <w:t>: 2,5 %</w:t>
            </w:r>
          </w:p>
        </w:tc>
      </w:tr>
      <w:tr w:rsidR="00FC4E84" w:rsidRPr="00486797" w14:paraId="4E2D993D" w14:textId="77777777" w:rsidTr="00D12A80">
        <w:trPr>
          <w:trHeight w:val="2551"/>
        </w:trPr>
        <w:tc>
          <w:tcPr>
            <w:tcW w:w="4819" w:type="dxa"/>
            <w:tcBorders>
              <w:top w:val="single" w:sz="4" w:space="0" w:color="auto"/>
              <w:left w:val="single" w:sz="1" w:space="0" w:color="000000"/>
              <w:bottom w:val="single" w:sz="1" w:space="0" w:color="000000"/>
            </w:tcBorders>
            <w:shd w:val="clear" w:color="auto" w:fill="auto"/>
            <w:vAlign w:val="center"/>
          </w:tcPr>
          <w:p w14:paraId="6C283602" w14:textId="77777777" w:rsidR="00FC4E84" w:rsidRPr="00486797" w:rsidRDefault="00FC4E84" w:rsidP="00D12A80">
            <w:pPr>
              <w:pStyle w:val="KeinLeerraum"/>
              <w:spacing w:line="276" w:lineRule="auto"/>
              <w:jc w:val="center"/>
              <w:rPr>
                <w:rFonts w:ascii="Arial Unicode MS" w:eastAsia="Arial Unicode MS" w:hAnsi="Arial Unicode MS" w:cs="Arial Unicode MS"/>
              </w:rPr>
            </w:pPr>
            <w:r w:rsidRPr="00AE030F">
              <w:rPr>
                <w:rFonts w:ascii="Arial Unicode MS" w:eastAsia="Arial Unicode MS" w:hAnsi="Arial Unicode MS" w:cs="Arial Unicode MS"/>
              </w:rPr>
              <w:t>Fünf-Prozent-Hürde – Parteien, die weniger als 5</w:t>
            </w:r>
            <w:r w:rsidRPr="00AE030F">
              <w:rPr>
                <w:rFonts w:ascii="Arial" w:eastAsia="Arial Unicode MS" w:hAnsi="Arial" w:cs="Arial"/>
              </w:rPr>
              <w:t> </w:t>
            </w:r>
            <w:r w:rsidRPr="00AE030F">
              <w:rPr>
                <w:rFonts w:ascii="Arial Unicode MS" w:eastAsia="Arial Unicode MS" w:hAnsi="Arial Unicode MS" w:cs="Arial Unicode MS"/>
              </w:rPr>
              <w:t>% der Zweitstimmen erhalten, ziehen nicht in den Landtag ein.</w:t>
            </w:r>
          </w:p>
        </w:tc>
        <w:tc>
          <w:tcPr>
            <w:tcW w:w="4819" w:type="dxa"/>
            <w:tcBorders>
              <w:top w:val="single" w:sz="4" w:space="0" w:color="auto"/>
              <w:left w:val="single" w:sz="1" w:space="0" w:color="000000"/>
              <w:bottom w:val="single" w:sz="1" w:space="0" w:color="000000"/>
              <w:right w:val="single" w:sz="1" w:space="0" w:color="000000"/>
            </w:tcBorders>
            <w:shd w:val="clear" w:color="auto" w:fill="auto"/>
            <w:vAlign w:val="center"/>
          </w:tcPr>
          <w:p w14:paraId="5DACEDD9" w14:textId="285EA3A4" w:rsidR="00FC4E84" w:rsidRPr="003E3581" w:rsidRDefault="00FC4E84" w:rsidP="003E3581">
            <w:pPr>
              <w:jc w:val="center"/>
              <w:rPr>
                <w:rFonts w:ascii="Arial Unicode MS" w:eastAsia="Arial Unicode MS" w:hAnsi="Arial Unicode MS" w:cs="Arial Unicode MS"/>
                <w:szCs w:val="21"/>
              </w:rPr>
            </w:pPr>
            <w:r w:rsidRPr="003E3581">
              <w:rPr>
                <w:rFonts w:ascii="Arial Unicode MS" w:eastAsia="Arial Unicode MS" w:hAnsi="Arial Unicode MS" w:cs="Arial Unicode MS"/>
                <w:szCs w:val="21"/>
              </w:rPr>
              <w:t xml:space="preserve">Koalitionsbildung – Da keine Partei die absolute Mehrheit erreichte, </w:t>
            </w:r>
            <w:r w:rsidR="003E3581" w:rsidRPr="00AA4109">
              <w:rPr>
                <w:rFonts w:ascii="Arial Unicode MS" w:eastAsia="Arial Unicode MS" w:hAnsi="Arial Unicode MS" w:cs="Arial Unicode MS"/>
                <w:szCs w:val="21"/>
              </w:rPr>
              <w:t>bilden BA + ZB eine Koalition.</w:t>
            </w:r>
          </w:p>
        </w:tc>
      </w:tr>
      <w:tr w:rsidR="00FC4E84" w:rsidRPr="00486797" w14:paraId="5ADF4CCC" w14:textId="77777777" w:rsidTr="00D12A80">
        <w:trPr>
          <w:trHeight w:val="2551"/>
        </w:trPr>
        <w:tc>
          <w:tcPr>
            <w:tcW w:w="4819" w:type="dxa"/>
            <w:tcBorders>
              <w:left w:val="single" w:sz="1" w:space="0" w:color="000000"/>
              <w:bottom w:val="single" w:sz="1" w:space="0" w:color="000000"/>
            </w:tcBorders>
            <w:shd w:val="clear" w:color="auto" w:fill="auto"/>
            <w:vAlign w:val="center"/>
          </w:tcPr>
          <w:p w14:paraId="465C9938" w14:textId="2FB6696E" w:rsidR="00FC4E84" w:rsidRPr="00476FCE" w:rsidRDefault="00476FCE" w:rsidP="00476FCE">
            <w:pPr>
              <w:jc w:val="center"/>
              <w:rPr>
                <w:rFonts w:ascii="Arial Unicode MS" w:eastAsia="Arial Unicode MS" w:hAnsi="Arial Unicode MS" w:cs="Arial Unicode MS"/>
                <w:szCs w:val="21"/>
              </w:rPr>
            </w:pPr>
            <w:r w:rsidRPr="003A4605">
              <w:rPr>
                <w:rFonts w:ascii="Arial Unicode MS" w:eastAsia="Arial Unicode MS" w:hAnsi="Arial Unicode MS" w:cs="Arial Unicode MS"/>
                <w:szCs w:val="21"/>
              </w:rPr>
              <w:t>Direktmandate:</w:t>
            </w:r>
            <w:r w:rsidRPr="003A4605">
              <w:rPr>
                <w:rFonts w:ascii="Arial Unicode MS" w:eastAsia="Arial Unicode MS" w:hAnsi="Arial Unicode MS" w:cs="Arial Unicode MS"/>
                <w:szCs w:val="21"/>
              </w:rPr>
              <w:br/>
              <w:t>Die Erststimme entscheidet über den/die Gewinner</w:t>
            </w:r>
            <w:r w:rsidR="00161746">
              <w:rPr>
                <w:rFonts w:ascii="Arial Unicode MS" w:eastAsia="Arial Unicode MS" w:hAnsi="Arial Unicode MS" w:cs="Arial Unicode MS"/>
                <w:szCs w:val="21"/>
              </w:rPr>
              <w:t>/</w:t>
            </w:r>
            <w:r w:rsidRPr="003A4605">
              <w:rPr>
                <w:rFonts w:ascii="Arial Unicode MS" w:eastAsia="Arial Unicode MS" w:hAnsi="Arial Unicode MS" w:cs="Arial Unicode MS"/>
                <w:szCs w:val="21"/>
              </w:rPr>
              <w:t>in im Wahlkreis.</w:t>
            </w:r>
          </w:p>
        </w:tc>
        <w:tc>
          <w:tcPr>
            <w:tcW w:w="4819" w:type="dxa"/>
            <w:tcBorders>
              <w:left w:val="single" w:sz="1" w:space="0" w:color="000000"/>
              <w:bottom w:val="single" w:sz="1" w:space="0" w:color="000000"/>
              <w:right w:val="single" w:sz="1" w:space="0" w:color="000000"/>
            </w:tcBorders>
            <w:shd w:val="clear" w:color="auto" w:fill="auto"/>
            <w:vAlign w:val="center"/>
          </w:tcPr>
          <w:p w14:paraId="696ECDF0" w14:textId="11007897" w:rsidR="00FC4E84" w:rsidRPr="00486797" w:rsidRDefault="00476FCE" w:rsidP="00476FCE">
            <w:pPr>
              <w:pStyle w:val="KeinLeerraum"/>
              <w:spacing w:line="276" w:lineRule="auto"/>
              <w:jc w:val="center"/>
              <w:rPr>
                <w:rFonts w:ascii="Arial Unicode MS" w:eastAsia="Arial Unicode MS" w:hAnsi="Arial Unicode MS" w:cs="Arial Unicode MS"/>
              </w:rPr>
            </w:pPr>
            <w:r w:rsidRPr="003A4605">
              <w:rPr>
                <w:rFonts w:ascii="Arial Unicode MS" w:eastAsia="Arial Unicode MS" w:hAnsi="Arial Unicode MS" w:cs="Arial Unicode MS"/>
              </w:rPr>
              <w:t>Listenmandate:</w:t>
            </w:r>
            <w:r w:rsidRPr="003A4605">
              <w:rPr>
                <w:rFonts w:ascii="Arial Unicode MS" w:eastAsia="Arial Unicode MS" w:hAnsi="Arial Unicode MS" w:cs="Arial Unicode MS"/>
              </w:rPr>
              <w:br/>
              <w:t>Die Zweitstimme bestimmt die Sitzverteilung im Landtag.</w:t>
            </w:r>
          </w:p>
        </w:tc>
      </w:tr>
      <w:tr w:rsidR="00FC4E84" w:rsidRPr="00486797" w14:paraId="602BBD3D" w14:textId="77777777" w:rsidTr="00D12A80">
        <w:trPr>
          <w:trHeight w:val="2551"/>
        </w:trPr>
        <w:tc>
          <w:tcPr>
            <w:tcW w:w="4819" w:type="dxa"/>
            <w:tcBorders>
              <w:left w:val="single" w:sz="1" w:space="0" w:color="000000"/>
              <w:bottom w:val="single" w:sz="1" w:space="0" w:color="000000"/>
            </w:tcBorders>
            <w:shd w:val="clear" w:color="auto" w:fill="auto"/>
            <w:vAlign w:val="center"/>
          </w:tcPr>
          <w:p w14:paraId="43921B6E" w14:textId="5C5F159B" w:rsidR="00FC4E84" w:rsidRPr="00486797" w:rsidRDefault="00476FCE" w:rsidP="00476FCE">
            <w:pPr>
              <w:pStyle w:val="KeinLeerraum"/>
              <w:spacing w:line="276" w:lineRule="auto"/>
              <w:jc w:val="center"/>
              <w:rPr>
                <w:rFonts w:ascii="Arial Unicode MS" w:eastAsia="Arial Unicode MS" w:hAnsi="Arial Unicode MS" w:cs="Arial Unicode MS"/>
              </w:rPr>
            </w:pPr>
            <w:r w:rsidRPr="003A4605">
              <w:rPr>
                <w:rFonts w:ascii="Arial Unicode MS" w:eastAsia="Arial Unicode MS" w:hAnsi="Arial Unicode MS" w:cs="Arial Unicode MS"/>
              </w:rPr>
              <w:t>Landesliste:</w:t>
            </w:r>
            <w:r w:rsidRPr="003A4605">
              <w:rPr>
                <w:rFonts w:ascii="Arial Unicode MS" w:eastAsia="Arial Unicode MS" w:hAnsi="Arial Unicode MS" w:cs="Arial Unicode MS"/>
              </w:rPr>
              <w:br/>
              <w:t>Kandidaten ziehen in der Reihenfolge der Landesliste in den Landtag ein.</w:t>
            </w:r>
          </w:p>
        </w:tc>
        <w:tc>
          <w:tcPr>
            <w:tcW w:w="4819" w:type="dxa"/>
            <w:tcBorders>
              <w:left w:val="single" w:sz="1" w:space="0" w:color="000000"/>
              <w:bottom w:val="single" w:sz="1" w:space="0" w:color="000000"/>
              <w:right w:val="single" w:sz="1" w:space="0" w:color="000000"/>
            </w:tcBorders>
            <w:shd w:val="clear" w:color="auto" w:fill="auto"/>
            <w:vAlign w:val="center"/>
          </w:tcPr>
          <w:p w14:paraId="57332553" w14:textId="2F62D605" w:rsidR="00FC4E84" w:rsidRPr="00486797" w:rsidRDefault="00476FCE" w:rsidP="00476FCE">
            <w:pPr>
              <w:pStyle w:val="KeinLeerraum"/>
              <w:spacing w:line="276" w:lineRule="auto"/>
              <w:jc w:val="center"/>
              <w:rPr>
                <w:rFonts w:ascii="Arial Unicode MS" w:eastAsia="Arial Unicode MS" w:hAnsi="Arial Unicode MS" w:cs="Arial Unicode MS"/>
              </w:rPr>
            </w:pPr>
            <w:r w:rsidRPr="003A4605">
              <w:rPr>
                <w:rFonts w:ascii="Arial Unicode MS" w:eastAsia="Arial Unicode MS" w:hAnsi="Arial Unicode MS" w:cs="Arial Unicode MS"/>
              </w:rPr>
              <w:t>Stimmensplitting:</w:t>
            </w:r>
            <w:r w:rsidRPr="003A4605">
              <w:rPr>
                <w:rFonts w:ascii="Arial Unicode MS" w:eastAsia="Arial Unicode MS" w:hAnsi="Arial Unicode MS" w:cs="Arial Unicode MS"/>
              </w:rPr>
              <w:br/>
              <w:t>Erst- und Zweitstimme dürfen an unterschiedliche Parteien gehen.</w:t>
            </w:r>
          </w:p>
        </w:tc>
      </w:tr>
      <w:tr w:rsidR="00FC4E84" w:rsidRPr="00486797" w14:paraId="4B69B8A5" w14:textId="77777777" w:rsidTr="00D12A80">
        <w:trPr>
          <w:trHeight w:val="2551"/>
        </w:trPr>
        <w:tc>
          <w:tcPr>
            <w:tcW w:w="4819" w:type="dxa"/>
            <w:tcBorders>
              <w:left w:val="single" w:sz="1" w:space="0" w:color="000000"/>
              <w:bottom w:val="single" w:sz="1" w:space="0" w:color="000000"/>
            </w:tcBorders>
            <w:shd w:val="clear" w:color="auto" w:fill="auto"/>
            <w:vAlign w:val="center"/>
          </w:tcPr>
          <w:p w14:paraId="6AAF4D75" w14:textId="77777777" w:rsidR="00476FCE" w:rsidRPr="003A4605" w:rsidRDefault="00476FCE" w:rsidP="00476FCE">
            <w:pPr>
              <w:widowControl/>
              <w:suppressAutoHyphens w:val="0"/>
              <w:jc w:val="center"/>
              <w:rPr>
                <w:rFonts w:ascii="Arial Unicode MS" w:eastAsia="Arial Unicode MS" w:hAnsi="Arial Unicode MS" w:cs="Arial Unicode MS"/>
                <w:szCs w:val="21"/>
              </w:rPr>
            </w:pPr>
            <w:r w:rsidRPr="003A4605">
              <w:rPr>
                <w:rFonts w:ascii="Arial Unicode MS" w:eastAsia="Arial Unicode MS" w:hAnsi="Arial Unicode MS" w:cs="Arial Unicode MS"/>
                <w:szCs w:val="21"/>
              </w:rPr>
              <w:t>Kulturbewegung (KB) liegt knapp über der 5-Prozent-Hürde.</w:t>
            </w:r>
          </w:p>
          <w:p w14:paraId="0907B012" w14:textId="15013733" w:rsidR="00FC4E84" w:rsidRPr="00486797" w:rsidRDefault="00FC4E84" w:rsidP="00476FCE">
            <w:pPr>
              <w:pStyle w:val="KeinLeerraum"/>
              <w:spacing w:line="276" w:lineRule="auto"/>
              <w:jc w:val="center"/>
              <w:rPr>
                <w:rFonts w:ascii="Arial Unicode MS" w:eastAsia="Arial Unicode MS" w:hAnsi="Arial Unicode MS" w:cs="Arial Unicode MS"/>
              </w:rPr>
            </w:pPr>
          </w:p>
        </w:tc>
        <w:tc>
          <w:tcPr>
            <w:tcW w:w="4819" w:type="dxa"/>
            <w:tcBorders>
              <w:left w:val="single" w:sz="1" w:space="0" w:color="000000"/>
              <w:bottom w:val="single" w:sz="1" w:space="0" w:color="000000"/>
              <w:right w:val="single" w:sz="1" w:space="0" w:color="000000"/>
            </w:tcBorders>
            <w:shd w:val="clear" w:color="auto" w:fill="auto"/>
            <w:vAlign w:val="center"/>
          </w:tcPr>
          <w:p w14:paraId="48EF0B7E" w14:textId="77777777" w:rsidR="00476FCE" w:rsidRPr="00476FCE" w:rsidRDefault="00476FCE" w:rsidP="00476FCE">
            <w:pPr>
              <w:widowControl/>
              <w:suppressAutoHyphens w:val="0"/>
              <w:ind w:left="360"/>
              <w:jc w:val="center"/>
              <w:rPr>
                <w:rFonts w:ascii="Arial Unicode MS" w:eastAsia="Arial Unicode MS" w:hAnsi="Arial Unicode MS" w:cs="Arial Unicode MS"/>
                <w:szCs w:val="21"/>
              </w:rPr>
            </w:pPr>
            <w:r w:rsidRPr="003A4605">
              <w:rPr>
                <w:rFonts w:ascii="Arial Unicode MS" w:eastAsia="Arial Unicode MS" w:hAnsi="Arial Unicode MS" w:cs="Arial Unicode MS"/>
                <w:szCs w:val="21"/>
              </w:rPr>
              <w:t>Parteien unter 5 % ziehen nicht in den Landtag ein.</w:t>
            </w:r>
          </w:p>
          <w:p w14:paraId="06FA4D07" w14:textId="2760E70B" w:rsidR="00FC4E84" w:rsidRPr="00476FCE" w:rsidRDefault="00476FCE" w:rsidP="00476FCE">
            <w:pPr>
              <w:widowControl/>
              <w:suppressAutoHyphens w:val="0"/>
              <w:ind w:left="360"/>
              <w:jc w:val="center"/>
              <w:rPr>
                <w:rFonts w:ascii="Arial Unicode MS" w:eastAsia="Arial Unicode MS" w:hAnsi="Arial Unicode MS" w:cs="Arial Unicode MS"/>
                <w:szCs w:val="21"/>
              </w:rPr>
            </w:pPr>
            <w:r w:rsidRPr="003A4605">
              <w:rPr>
                <w:rFonts w:ascii="Arial Unicode MS" w:eastAsia="Arial Unicode MS" w:hAnsi="Arial Unicode MS" w:cs="Arial Unicode MS"/>
                <w:szCs w:val="21"/>
              </w:rPr>
              <w:t>Heimat &amp; Sicherheit (HS) verfehlte die 5 %-Hürde deutlich.</w:t>
            </w:r>
          </w:p>
        </w:tc>
      </w:tr>
    </w:tbl>
    <w:p w14:paraId="28694F27" w14:textId="77777777" w:rsidR="00D078D7" w:rsidRDefault="00D078D7" w:rsidP="00FC4E84">
      <w:pPr>
        <w:rPr>
          <w:rFonts w:ascii="Arial Unicode MS" w:eastAsia="Arial Unicode MS" w:hAnsi="Arial Unicode MS" w:cs="Arial Unicode MS"/>
          <w:b/>
          <w:bCs/>
        </w:rPr>
      </w:pPr>
    </w:p>
    <w:p w14:paraId="31DD6723" w14:textId="2D36BFD0" w:rsidR="00FC4E84" w:rsidRPr="00486797" w:rsidRDefault="00FC4E84" w:rsidP="00FC4E84">
      <w:pPr>
        <w:rPr>
          <w:rFonts w:ascii="Arial Unicode MS" w:eastAsia="Arial Unicode MS" w:hAnsi="Arial Unicode MS" w:cs="Arial Unicode MS"/>
          <w:b/>
          <w:bCs/>
        </w:rPr>
      </w:pPr>
      <w:r w:rsidRPr="00486797">
        <w:rPr>
          <w:rFonts w:ascii="Arial Unicode MS" w:eastAsia="Arial Unicode MS" w:hAnsi="Arial Unicode MS" w:cs="Arial Unicode MS"/>
          <w:b/>
          <w:bCs/>
        </w:rPr>
        <w:t>Kategorie B – Wählerwanderung &amp; Demografie (10 Karten, mit Gründen)</w:t>
      </w:r>
    </w:p>
    <w:tbl>
      <w:tblPr>
        <w:tblW w:w="9638" w:type="dxa"/>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19"/>
      </w:tblGrid>
      <w:tr w:rsidR="00FC4E84" w:rsidRPr="00486797" w14:paraId="351129F0" w14:textId="77777777" w:rsidTr="00D12A80">
        <w:trPr>
          <w:trHeight w:val="2551"/>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15CA7159" w14:textId="45379840" w:rsidR="00FC4E84" w:rsidRPr="002D618D" w:rsidRDefault="001B7E54" w:rsidP="002D618D">
            <w:pPr>
              <w:pStyle w:val="KeinLeerraum"/>
              <w:spacing w:line="276" w:lineRule="auto"/>
              <w:jc w:val="center"/>
              <w:rPr>
                <w:rFonts w:ascii="Arial Unicode MS" w:eastAsia="Arial Unicode MS" w:hAnsi="Arial Unicode MS" w:cs="Arial Unicode MS"/>
              </w:rPr>
            </w:pPr>
            <w:r w:rsidRPr="00AA4109">
              <w:rPr>
                <w:rFonts w:ascii="Arial Unicode MS" w:eastAsia="Arial Unicode MS" w:hAnsi="Arial Unicode MS" w:cs="Arial Unicode MS"/>
              </w:rPr>
              <w:t>IF verlor viele Wähler an BA &amp; SF</w:t>
            </w:r>
            <w:r w:rsidRPr="00AA4109">
              <w:rPr>
                <w:rFonts w:ascii="Arial Unicode MS" w:eastAsia="Arial Unicode MS" w:hAnsi="Arial Unicode MS" w:cs="Arial Unicode MS"/>
              </w:rPr>
              <w:br/>
              <w:t>→ Grund: wirtschaftliche Unzufriedenheit, fehlende soziale Tiefe</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126B2FB0" w14:textId="20556E78" w:rsidR="00FC4E84" w:rsidRPr="00486797" w:rsidRDefault="001B7E54" w:rsidP="002D618D">
            <w:pPr>
              <w:pStyle w:val="KeinLeerraum"/>
              <w:spacing w:line="276" w:lineRule="auto"/>
              <w:jc w:val="center"/>
              <w:rPr>
                <w:rFonts w:ascii="Arial Unicode MS" w:eastAsia="Arial Unicode MS" w:hAnsi="Arial Unicode MS" w:cs="Arial Unicode MS"/>
              </w:rPr>
            </w:pPr>
            <w:r w:rsidRPr="00AA4109">
              <w:rPr>
                <w:rFonts w:ascii="Arial Unicode MS" w:eastAsia="Arial Unicode MS" w:hAnsi="Arial Unicode MS" w:cs="Arial Unicode MS"/>
              </w:rPr>
              <w:t>BA verlor Wähler an SF &amp; Nichtwähler</w:t>
            </w:r>
            <w:r w:rsidRPr="00AA4109">
              <w:rPr>
                <w:rFonts w:ascii="Arial Unicode MS" w:eastAsia="Arial Unicode MS" w:hAnsi="Arial Unicode MS" w:cs="Arial Unicode MS"/>
              </w:rPr>
              <w:br/>
              <w:t>→ Grund: umstrittene Bildungsreformen, Modernisierungsstress</w:t>
            </w:r>
          </w:p>
        </w:tc>
      </w:tr>
      <w:tr w:rsidR="00FC4E84" w:rsidRPr="00486797" w14:paraId="01E68534" w14:textId="77777777" w:rsidTr="00D12A80">
        <w:trPr>
          <w:trHeight w:val="2551"/>
        </w:trPr>
        <w:tc>
          <w:tcPr>
            <w:tcW w:w="4819" w:type="dxa"/>
            <w:tcBorders>
              <w:top w:val="single" w:sz="4" w:space="0" w:color="auto"/>
              <w:left w:val="single" w:sz="1" w:space="0" w:color="000000"/>
              <w:bottom w:val="single" w:sz="1" w:space="0" w:color="000000"/>
            </w:tcBorders>
            <w:shd w:val="clear" w:color="auto" w:fill="auto"/>
            <w:vAlign w:val="center"/>
          </w:tcPr>
          <w:p w14:paraId="6E829C19" w14:textId="08B34063" w:rsidR="00FC4E84" w:rsidRPr="002D618D" w:rsidRDefault="001B7E54" w:rsidP="002D618D">
            <w:pPr>
              <w:pStyle w:val="KeinLeerraum"/>
              <w:spacing w:line="276" w:lineRule="auto"/>
              <w:jc w:val="center"/>
              <w:rPr>
                <w:rFonts w:ascii="Arial Unicode MS" w:eastAsia="Arial Unicode MS" w:hAnsi="Arial Unicode MS" w:cs="Arial Unicode MS"/>
              </w:rPr>
            </w:pPr>
            <w:r w:rsidRPr="00AA4109">
              <w:rPr>
                <w:rFonts w:ascii="Arial Unicode MS" w:eastAsia="Arial Unicode MS" w:hAnsi="Arial Unicode MS" w:cs="Arial Unicode MS"/>
              </w:rPr>
              <w:t>ZB verlor Wähler an IF &amp; Nichtwähler</w:t>
            </w:r>
            <w:r w:rsidRPr="00AA4109">
              <w:rPr>
                <w:rFonts w:ascii="Arial Unicode MS" w:eastAsia="Arial Unicode MS" w:hAnsi="Arial Unicode MS" w:cs="Arial Unicode MS"/>
              </w:rPr>
              <w:br/>
              <w:t>→ Grund: Kritik an Klima- &amp; Verkehrswende-Maßnahmen</w:t>
            </w:r>
          </w:p>
        </w:tc>
        <w:tc>
          <w:tcPr>
            <w:tcW w:w="4819" w:type="dxa"/>
            <w:tcBorders>
              <w:top w:val="single" w:sz="4" w:space="0" w:color="auto"/>
              <w:left w:val="single" w:sz="1" w:space="0" w:color="000000"/>
              <w:bottom w:val="single" w:sz="1" w:space="0" w:color="000000"/>
              <w:right w:val="single" w:sz="1" w:space="0" w:color="000000"/>
            </w:tcBorders>
            <w:shd w:val="clear" w:color="auto" w:fill="auto"/>
            <w:vAlign w:val="center"/>
          </w:tcPr>
          <w:p w14:paraId="23AB68F7" w14:textId="3A7DEAA0" w:rsidR="00FC4E84" w:rsidRPr="002D618D" w:rsidRDefault="001B7E54" w:rsidP="002D618D">
            <w:pPr>
              <w:pStyle w:val="KeinLeerraum"/>
              <w:spacing w:line="276" w:lineRule="auto"/>
              <w:jc w:val="center"/>
              <w:rPr>
                <w:rFonts w:ascii="Arial Unicode MS" w:eastAsia="Arial Unicode MS" w:hAnsi="Arial Unicode MS" w:cs="Arial Unicode MS"/>
              </w:rPr>
            </w:pPr>
            <w:r w:rsidRPr="00AA4109">
              <w:rPr>
                <w:rFonts w:ascii="Arial Unicode MS" w:eastAsia="Arial Unicode MS" w:hAnsi="Arial Unicode MS" w:cs="Arial Unicode MS"/>
              </w:rPr>
              <w:t>NLP gewann Wähler von BA &amp; IF</w:t>
            </w:r>
            <w:r w:rsidRPr="00AA4109">
              <w:rPr>
                <w:rFonts w:ascii="Arial Unicode MS" w:eastAsia="Arial Unicode MS" w:hAnsi="Arial Unicode MS" w:cs="Arial Unicode MS"/>
              </w:rPr>
              <w:br/>
              <w:t>→ Grund: Digitalisierung, Start-ups, Innovationspolitik</w:t>
            </w:r>
          </w:p>
        </w:tc>
      </w:tr>
      <w:tr w:rsidR="00FC4E84" w:rsidRPr="00486797" w14:paraId="4F9746D9" w14:textId="77777777" w:rsidTr="00D12A80">
        <w:trPr>
          <w:trHeight w:val="2551"/>
        </w:trPr>
        <w:tc>
          <w:tcPr>
            <w:tcW w:w="4819" w:type="dxa"/>
            <w:tcBorders>
              <w:left w:val="single" w:sz="1" w:space="0" w:color="000000"/>
              <w:bottom w:val="single" w:sz="1" w:space="0" w:color="000000"/>
            </w:tcBorders>
            <w:shd w:val="clear" w:color="auto" w:fill="auto"/>
            <w:vAlign w:val="center"/>
          </w:tcPr>
          <w:p w14:paraId="0390DB95" w14:textId="07AD40B1" w:rsidR="00FC4E84" w:rsidRPr="002D618D" w:rsidRDefault="001B7E54" w:rsidP="002D618D">
            <w:pPr>
              <w:pStyle w:val="KeinLeerraum"/>
              <w:spacing w:line="276" w:lineRule="auto"/>
              <w:jc w:val="center"/>
              <w:rPr>
                <w:rFonts w:ascii="Arial Unicode MS" w:eastAsia="Arial Unicode MS" w:hAnsi="Arial Unicode MS" w:cs="Arial Unicode MS"/>
              </w:rPr>
            </w:pPr>
            <w:r w:rsidRPr="00AA4109">
              <w:rPr>
                <w:rFonts w:ascii="Arial Unicode MS" w:eastAsia="Arial Unicode MS" w:hAnsi="Arial Unicode MS" w:cs="Arial Unicode MS"/>
              </w:rPr>
              <w:t>SF gewann viele Wähler von BA &amp; IF</w:t>
            </w:r>
            <w:r w:rsidRPr="00AA4109">
              <w:rPr>
                <w:rFonts w:ascii="Arial Unicode MS" w:eastAsia="Arial Unicode MS" w:hAnsi="Arial Unicode MS" w:cs="Arial Unicode MS"/>
              </w:rPr>
              <w:br/>
              <w:t>→ Grund: soziale Gerechtigkeit, Pflege, Bildung</w:t>
            </w:r>
          </w:p>
        </w:tc>
        <w:tc>
          <w:tcPr>
            <w:tcW w:w="4819" w:type="dxa"/>
            <w:tcBorders>
              <w:left w:val="single" w:sz="1" w:space="0" w:color="000000"/>
              <w:bottom w:val="single" w:sz="1" w:space="0" w:color="000000"/>
              <w:right w:val="single" w:sz="1" w:space="0" w:color="000000"/>
            </w:tcBorders>
            <w:shd w:val="clear" w:color="auto" w:fill="auto"/>
            <w:vAlign w:val="center"/>
          </w:tcPr>
          <w:p w14:paraId="6744A5BE" w14:textId="332FEB75" w:rsidR="00FC4E84" w:rsidRPr="002D618D" w:rsidRDefault="001B7E54" w:rsidP="002D618D">
            <w:pPr>
              <w:pStyle w:val="KeinLeerraum"/>
              <w:spacing w:line="276" w:lineRule="auto"/>
              <w:jc w:val="center"/>
              <w:rPr>
                <w:rFonts w:ascii="Arial Unicode MS" w:eastAsia="Arial Unicode MS" w:hAnsi="Arial Unicode MS" w:cs="Arial Unicode MS"/>
              </w:rPr>
            </w:pPr>
            <w:r w:rsidRPr="00AA4109">
              <w:rPr>
                <w:rFonts w:ascii="Arial Unicode MS" w:eastAsia="Arial Unicode MS" w:hAnsi="Arial Unicode MS" w:cs="Arial Unicode MS"/>
              </w:rPr>
              <w:t>KB verlor Wähler an Nichtwähler</w:t>
            </w:r>
            <w:r w:rsidRPr="00AA4109">
              <w:rPr>
                <w:rFonts w:ascii="Arial Unicode MS" w:eastAsia="Arial Unicode MS" w:hAnsi="Arial Unicode MS" w:cs="Arial Unicode MS"/>
              </w:rPr>
              <w:br/>
              <w:t>→ Grund: geringe Sichtbarkeit</w:t>
            </w:r>
          </w:p>
        </w:tc>
      </w:tr>
      <w:tr w:rsidR="00FC4E84" w:rsidRPr="00486797" w14:paraId="6675CD5E" w14:textId="77777777" w:rsidTr="00D12A80">
        <w:trPr>
          <w:trHeight w:val="2551"/>
        </w:trPr>
        <w:tc>
          <w:tcPr>
            <w:tcW w:w="4819" w:type="dxa"/>
            <w:tcBorders>
              <w:left w:val="single" w:sz="1" w:space="0" w:color="000000"/>
              <w:bottom w:val="single" w:sz="1" w:space="0" w:color="000000"/>
            </w:tcBorders>
            <w:shd w:val="clear" w:color="auto" w:fill="auto"/>
            <w:vAlign w:val="center"/>
          </w:tcPr>
          <w:p w14:paraId="7985E5C5" w14:textId="4924DB13" w:rsidR="00FC4E84" w:rsidRPr="00486797" w:rsidRDefault="00FC4E84" w:rsidP="002D618D">
            <w:pPr>
              <w:pStyle w:val="KeinLeerraum"/>
              <w:spacing w:line="276" w:lineRule="auto"/>
              <w:jc w:val="center"/>
              <w:rPr>
                <w:rFonts w:ascii="Arial Unicode MS" w:eastAsia="Arial Unicode MS" w:hAnsi="Arial Unicode MS" w:cs="Arial Unicode MS"/>
              </w:rPr>
            </w:pPr>
            <w:r w:rsidRPr="00AE030F">
              <w:rPr>
                <w:rFonts w:ascii="Arial Unicode MS" w:eastAsia="Arial Unicode MS" w:hAnsi="Arial Unicode MS" w:cs="Arial Unicode MS"/>
              </w:rPr>
              <w:t>Wahlbeteiligung lag bei 71</w:t>
            </w:r>
            <w:r w:rsidRPr="002D618D">
              <w:rPr>
                <w:rFonts w:ascii="Arial" w:eastAsia="Arial Unicode MS" w:hAnsi="Arial" w:cs="Arial"/>
              </w:rPr>
              <w:t> </w:t>
            </w:r>
            <w:r w:rsidRPr="00AE030F">
              <w:rPr>
                <w:rFonts w:ascii="Arial Unicode MS" w:eastAsia="Arial Unicode MS" w:hAnsi="Arial Unicode MS" w:cs="Arial Unicode MS"/>
              </w:rPr>
              <w:t>% – Grund: Mittelmäßiges Interesse an Landtagsthemen, lokale Mobilisierung variiert.</w:t>
            </w:r>
          </w:p>
        </w:tc>
        <w:tc>
          <w:tcPr>
            <w:tcW w:w="4819" w:type="dxa"/>
            <w:tcBorders>
              <w:left w:val="single" w:sz="1" w:space="0" w:color="000000"/>
              <w:bottom w:val="single" w:sz="1" w:space="0" w:color="000000"/>
              <w:right w:val="single" w:sz="1" w:space="0" w:color="000000"/>
            </w:tcBorders>
            <w:shd w:val="clear" w:color="auto" w:fill="auto"/>
            <w:vAlign w:val="center"/>
          </w:tcPr>
          <w:p w14:paraId="20CCA8D6" w14:textId="1CBFDD07" w:rsidR="00FC4E84" w:rsidRPr="002D618D" w:rsidRDefault="00FC4E84" w:rsidP="002D618D">
            <w:pPr>
              <w:jc w:val="center"/>
              <w:rPr>
                <w:rFonts w:ascii="Arial Unicode MS" w:eastAsia="Arial Unicode MS" w:hAnsi="Arial Unicode MS" w:cs="Arial Unicode MS"/>
                <w:szCs w:val="21"/>
              </w:rPr>
            </w:pPr>
            <w:r w:rsidRPr="002D618D">
              <w:rPr>
                <w:rFonts w:ascii="Arial Unicode MS" w:eastAsia="Arial Unicode MS" w:hAnsi="Arial Unicode MS" w:cs="Arial Unicode MS"/>
                <w:szCs w:val="21"/>
              </w:rPr>
              <w:t xml:space="preserve">Junge Wähler (18–24) </w:t>
            </w:r>
            <w:r w:rsidR="001B7E54" w:rsidRPr="00AA4109">
              <w:rPr>
                <w:rFonts w:ascii="Arial Unicode MS" w:eastAsia="Arial Unicode MS" w:hAnsi="Arial Unicode MS" w:cs="Arial Unicode MS"/>
                <w:szCs w:val="21"/>
              </w:rPr>
              <w:t>→ bevorzugten BA &amp; ZB</w:t>
            </w:r>
            <w:r w:rsidR="001B7E54" w:rsidRPr="002D618D">
              <w:rPr>
                <w:rFonts w:ascii="Arial Unicode MS" w:eastAsia="Arial Unicode MS" w:hAnsi="Arial Unicode MS" w:cs="Arial Unicode MS"/>
                <w:szCs w:val="21"/>
              </w:rPr>
              <w:t xml:space="preserve"> </w:t>
            </w:r>
            <w:r w:rsidRPr="002D618D">
              <w:rPr>
                <w:rFonts w:ascii="Arial Unicode MS" w:eastAsia="Arial Unicode MS" w:hAnsi="Arial Unicode MS" w:cs="Arial Unicode MS"/>
                <w:szCs w:val="21"/>
              </w:rPr>
              <w:t>– Grund: Bildung, Klimapolitik, urbane Werte.</w:t>
            </w:r>
          </w:p>
        </w:tc>
      </w:tr>
      <w:tr w:rsidR="00FC4E84" w:rsidRPr="00486797" w14:paraId="2A8E9E1A" w14:textId="77777777" w:rsidTr="00D12A80">
        <w:trPr>
          <w:trHeight w:val="2551"/>
        </w:trPr>
        <w:tc>
          <w:tcPr>
            <w:tcW w:w="4819" w:type="dxa"/>
            <w:tcBorders>
              <w:left w:val="single" w:sz="1" w:space="0" w:color="000000"/>
              <w:bottom w:val="single" w:sz="1" w:space="0" w:color="000000"/>
            </w:tcBorders>
            <w:shd w:val="clear" w:color="auto" w:fill="auto"/>
            <w:vAlign w:val="center"/>
          </w:tcPr>
          <w:p w14:paraId="50546EC2" w14:textId="565A16CA" w:rsidR="00FC4E84" w:rsidRPr="002D618D" w:rsidRDefault="00FC4E84" w:rsidP="002D618D">
            <w:pPr>
              <w:pStyle w:val="KeinLeerraum"/>
              <w:spacing w:line="276" w:lineRule="auto"/>
              <w:jc w:val="center"/>
              <w:rPr>
                <w:rFonts w:ascii="Arial Unicode MS" w:eastAsia="Arial Unicode MS" w:hAnsi="Arial Unicode MS" w:cs="Arial Unicode MS"/>
              </w:rPr>
            </w:pPr>
            <w:r w:rsidRPr="00AE030F">
              <w:rPr>
                <w:rFonts w:ascii="Arial Unicode MS" w:eastAsia="Arial Unicode MS" w:hAnsi="Arial Unicode MS" w:cs="Arial Unicode MS"/>
              </w:rPr>
              <w:t xml:space="preserve">Ältere Wähler bevorzugten </w:t>
            </w:r>
            <w:r w:rsidR="002D618D" w:rsidRPr="00AA4109">
              <w:rPr>
                <w:rFonts w:ascii="Arial Unicode MS" w:eastAsia="Arial Unicode MS" w:hAnsi="Arial Unicode MS" w:cs="Arial Unicode MS"/>
              </w:rPr>
              <w:t>IF &amp; (früher) HS</w:t>
            </w:r>
            <w:r w:rsidR="002D618D" w:rsidRPr="00AA4109">
              <w:rPr>
                <w:rFonts w:ascii="Arial Unicode MS" w:eastAsia="Arial Unicode MS" w:hAnsi="Arial Unicode MS" w:cs="Arial Unicode MS"/>
              </w:rPr>
              <w:br/>
              <w:t>→ HS aber schwächer → viele wechselten zu SF und Nichtwählern</w:t>
            </w:r>
            <w:r w:rsidR="002D618D" w:rsidRPr="002D618D">
              <w:rPr>
                <w:rFonts w:ascii="Arial Unicode MS" w:eastAsia="Arial Unicode MS" w:hAnsi="Arial Unicode MS" w:cs="Arial Unicode MS"/>
              </w:rPr>
              <w:t xml:space="preserve"> </w:t>
            </w:r>
            <w:r w:rsidRPr="00AE030F">
              <w:rPr>
                <w:rFonts w:ascii="Arial Unicode MS" w:eastAsia="Arial Unicode MS" w:hAnsi="Arial Unicode MS" w:cs="Arial Unicode MS"/>
              </w:rPr>
              <w:t>– Grund: Stabilität, Sicherheit, Rente und Pflege.</w:t>
            </w:r>
          </w:p>
        </w:tc>
        <w:tc>
          <w:tcPr>
            <w:tcW w:w="4819" w:type="dxa"/>
            <w:tcBorders>
              <w:left w:val="single" w:sz="1" w:space="0" w:color="000000"/>
              <w:bottom w:val="single" w:sz="1" w:space="0" w:color="000000"/>
              <w:right w:val="single" w:sz="1" w:space="0" w:color="000000"/>
            </w:tcBorders>
            <w:shd w:val="clear" w:color="auto" w:fill="auto"/>
            <w:vAlign w:val="center"/>
          </w:tcPr>
          <w:p w14:paraId="4C384FC2" w14:textId="351362EE" w:rsidR="002D618D" w:rsidRPr="002D618D" w:rsidRDefault="00FC4E84" w:rsidP="002D618D">
            <w:pPr>
              <w:pStyle w:val="KeinLeerraum"/>
              <w:spacing w:line="276" w:lineRule="auto"/>
              <w:jc w:val="center"/>
              <w:rPr>
                <w:rFonts w:ascii="Arial Unicode MS" w:eastAsia="Arial Unicode MS" w:hAnsi="Arial Unicode MS" w:cs="Arial Unicode MS"/>
              </w:rPr>
            </w:pPr>
            <w:r w:rsidRPr="00AE030F">
              <w:rPr>
                <w:rFonts w:ascii="Arial Unicode MS" w:eastAsia="Arial Unicode MS" w:hAnsi="Arial Unicode MS" w:cs="Arial Unicode MS"/>
              </w:rPr>
              <w:t>Regionale Unterschiede – Stadt vs. Land:</w:t>
            </w:r>
          </w:p>
          <w:p w14:paraId="5229D9A0" w14:textId="52AAC036" w:rsidR="00FC4E84" w:rsidRPr="002D618D" w:rsidRDefault="00FC4E84" w:rsidP="002D618D">
            <w:pPr>
              <w:pStyle w:val="KeinLeerraum"/>
              <w:spacing w:line="276" w:lineRule="auto"/>
              <w:jc w:val="center"/>
              <w:rPr>
                <w:rFonts w:ascii="Arial Unicode MS" w:eastAsia="Arial Unicode MS" w:hAnsi="Arial Unicode MS" w:cs="Arial Unicode MS"/>
              </w:rPr>
            </w:pPr>
            <w:r w:rsidRPr="00AE030F">
              <w:rPr>
                <w:rFonts w:ascii="Arial Unicode MS" w:eastAsia="Arial Unicode MS" w:hAnsi="Arial Unicode MS" w:cs="Arial Unicode MS"/>
              </w:rPr>
              <w:t xml:space="preserve">Städte stärker für </w:t>
            </w:r>
            <w:r w:rsidR="002D618D" w:rsidRPr="00AA4109">
              <w:rPr>
                <w:rFonts w:ascii="Arial Unicode MS" w:eastAsia="Arial Unicode MS" w:hAnsi="Arial Unicode MS" w:cs="Arial Unicode MS"/>
              </w:rPr>
              <w:t>BA, ZB</w:t>
            </w:r>
            <w:r w:rsidR="002D618D" w:rsidRPr="002D618D">
              <w:rPr>
                <w:rFonts w:ascii="Arial Unicode MS" w:eastAsia="Arial Unicode MS" w:hAnsi="Arial Unicode MS" w:cs="Arial Unicode MS"/>
              </w:rPr>
              <w:t xml:space="preserve"> und </w:t>
            </w:r>
            <w:r w:rsidR="002D618D" w:rsidRPr="00AA4109">
              <w:rPr>
                <w:rFonts w:ascii="Arial Unicode MS" w:eastAsia="Arial Unicode MS" w:hAnsi="Arial Unicode MS" w:cs="Arial Unicode MS"/>
              </w:rPr>
              <w:t>NLP</w:t>
            </w:r>
            <w:r w:rsidR="002D618D" w:rsidRPr="002D618D">
              <w:rPr>
                <w:rFonts w:ascii="Arial Unicode MS" w:eastAsia="Arial Unicode MS" w:hAnsi="Arial Unicode MS" w:cs="Arial Unicode MS"/>
              </w:rPr>
              <w:t xml:space="preserve">; </w:t>
            </w:r>
            <w:r w:rsidRPr="002D618D">
              <w:rPr>
                <w:rFonts w:ascii="Arial Unicode MS" w:eastAsia="Arial Unicode MS" w:hAnsi="Arial Unicode MS" w:cs="Arial Unicode MS"/>
              </w:rPr>
              <w:t xml:space="preserve">ländliche Regionen eher </w:t>
            </w:r>
            <w:r w:rsidR="002D618D" w:rsidRPr="00AA4109">
              <w:rPr>
                <w:rFonts w:ascii="Arial Unicode MS" w:eastAsia="Arial Unicode MS" w:hAnsi="Arial Unicode MS" w:cs="Arial Unicode MS"/>
              </w:rPr>
              <w:t>IF </w:t>
            </w:r>
            <w:r w:rsidR="002D618D" w:rsidRPr="002D618D">
              <w:rPr>
                <w:rFonts w:ascii="Arial Unicode MS" w:eastAsia="Arial Unicode MS" w:hAnsi="Arial Unicode MS" w:cs="Arial Unicode MS"/>
              </w:rPr>
              <w:t xml:space="preserve">- </w:t>
            </w:r>
            <w:r w:rsidR="002D618D" w:rsidRPr="00AA4109">
              <w:rPr>
                <w:rFonts w:ascii="Arial Unicode MS" w:eastAsia="Arial Unicode MS" w:hAnsi="Arial Unicode MS" w:cs="Arial Unicode MS"/>
              </w:rPr>
              <w:t>HS verliert an Bedeutung</w:t>
            </w:r>
            <w:r w:rsidRPr="002D618D">
              <w:rPr>
                <w:rFonts w:ascii="Arial Unicode MS" w:eastAsia="Arial Unicode MS" w:hAnsi="Arial Unicode MS" w:cs="Arial Unicode MS"/>
              </w:rPr>
              <w:t>.</w:t>
            </w:r>
          </w:p>
        </w:tc>
      </w:tr>
    </w:tbl>
    <w:p w14:paraId="3C541028" w14:textId="77777777" w:rsidR="00FC4E84" w:rsidRDefault="00FC4E84" w:rsidP="00FC4E84">
      <w:pPr>
        <w:rPr>
          <w:rFonts w:ascii="Arial Unicode MS" w:eastAsia="Arial Unicode MS" w:hAnsi="Arial Unicode MS" w:cs="Arial Unicode MS"/>
          <w:b/>
          <w:bCs/>
        </w:rPr>
      </w:pPr>
    </w:p>
    <w:p w14:paraId="7FFC97A8" w14:textId="77777777" w:rsidR="00FC4E84" w:rsidRPr="00486797" w:rsidRDefault="00FC4E84" w:rsidP="00FC4E84">
      <w:pPr>
        <w:rPr>
          <w:rFonts w:ascii="Arial Unicode MS" w:eastAsia="Arial Unicode MS" w:hAnsi="Arial Unicode MS" w:cs="Arial Unicode MS"/>
          <w:b/>
          <w:bCs/>
        </w:rPr>
      </w:pPr>
      <w:r w:rsidRPr="00486797">
        <w:rPr>
          <w:rFonts w:ascii="Arial Unicode MS" w:eastAsia="Arial Unicode MS" w:hAnsi="Arial Unicode MS" w:cs="Arial Unicode MS"/>
          <w:b/>
          <w:bCs/>
        </w:rPr>
        <w:t>Kategorie C – Wahlkampfthemen &amp; Medien (1</w:t>
      </w:r>
      <w:r>
        <w:rPr>
          <w:rFonts w:ascii="Arial Unicode MS" w:eastAsia="Arial Unicode MS" w:hAnsi="Arial Unicode MS" w:cs="Arial Unicode MS"/>
          <w:b/>
          <w:bCs/>
        </w:rPr>
        <w:t>6</w:t>
      </w:r>
      <w:r w:rsidRPr="00486797">
        <w:rPr>
          <w:rFonts w:ascii="Arial Unicode MS" w:eastAsia="Arial Unicode MS" w:hAnsi="Arial Unicode MS" w:cs="Arial Unicode MS"/>
          <w:b/>
          <w:bCs/>
        </w:rPr>
        <w:t xml:space="preserve"> Karten)</w:t>
      </w:r>
    </w:p>
    <w:tbl>
      <w:tblPr>
        <w:tblW w:w="9638" w:type="dxa"/>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19"/>
      </w:tblGrid>
      <w:tr w:rsidR="00FC4E84" w:rsidRPr="00486797" w14:paraId="10E2CBDD" w14:textId="77777777" w:rsidTr="00D12A80">
        <w:trPr>
          <w:trHeight w:val="2551"/>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460DA4EC" w14:textId="6C0EF5D0" w:rsidR="00FC4E84" w:rsidRPr="00486797" w:rsidRDefault="00FC4E84" w:rsidP="002D618D">
            <w:pPr>
              <w:pStyle w:val="KeinLeerraum"/>
              <w:spacing w:line="276" w:lineRule="auto"/>
              <w:jc w:val="center"/>
              <w:rPr>
                <w:rFonts w:ascii="Arial Unicode MS" w:eastAsia="Arial Unicode MS" w:hAnsi="Arial Unicode MS" w:cs="Arial Unicode MS"/>
              </w:rPr>
            </w:pPr>
            <w:r w:rsidRPr="0030420D">
              <w:rPr>
                <w:rFonts w:ascii="Arial Unicode MS" w:eastAsia="Arial Unicode MS" w:hAnsi="Arial Unicode MS" w:cs="Arial Unicode MS"/>
              </w:rPr>
              <w:t>Wahlbeobachtung – Landeswahlleiter bestätigte faire Durchführung.</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147CC01D" w14:textId="470F6914" w:rsidR="00FC4E84" w:rsidRPr="00486797" w:rsidRDefault="00FC4E84" w:rsidP="00D12A80">
            <w:pPr>
              <w:pStyle w:val="KeinLeerraum"/>
              <w:spacing w:line="276" w:lineRule="auto"/>
              <w:jc w:val="center"/>
              <w:rPr>
                <w:rFonts w:ascii="Arial Unicode MS" w:eastAsia="Arial Unicode MS" w:hAnsi="Arial Unicode MS" w:cs="Arial Unicode MS"/>
              </w:rPr>
            </w:pPr>
            <w:r w:rsidRPr="0030420D">
              <w:rPr>
                <w:rFonts w:ascii="Arial Unicode MS" w:eastAsia="Arial Unicode MS" w:hAnsi="Arial Unicode MS" w:cs="Arial Unicode MS"/>
              </w:rPr>
              <w:t>Online-Informationsquellen – Viele Wähler</w:t>
            </w:r>
            <w:r w:rsidR="00161746">
              <w:rPr>
                <w:rFonts w:ascii="Arial Unicode MS" w:eastAsia="Arial Unicode MS" w:hAnsi="Arial Unicode MS" w:cs="Arial Unicode MS"/>
              </w:rPr>
              <w:t>/</w:t>
            </w:r>
            <w:r w:rsidRPr="0030420D">
              <w:rPr>
                <w:rFonts w:ascii="Arial Unicode MS" w:eastAsia="Arial Unicode MS" w:hAnsi="Arial Unicode MS" w:cs="Arial Unicode MS"/>
              </w:rPr>
              <w:t>innen recherchierten vor der Wahl auf offiziellen Webseiten und sozialen Medien der Parteien.</w:t>
            </w:r>
          </w:p>
        </w:tc>
      </w:tr>
      <w:tr w:rsidR="00FC4E84" w:rsidRPr="00486797" w14:paraId="6630638F" w14:textId="77777777" w:rsidTr="00D12A80">
        <w:trPr>
          <w:trHeight w:val="2551"/>
        </w:trPr>
        <w:tc>
          <w:tcPr>
            <w:tcW w:w="4819" w:type="dxa"/>
            <w:tcBorders>
              <w:top w:val="single" w:sz="4" w:space="0" w:color="auto"/>
              <w:left w:val="single" w:sz="1" w:space="0" w:color="000000"/>
              <w:bottom w:val="single" w:sz="1" w:space="0" w:color="000000"/>
            </w:tcBorders>
            <w:shd w:val="clear" w:color="auto" w:fill="auto"/>
            <w:vAlign w:val="center"/>
          </w:tcPr>
          <w:p w14:paraId="67B3A105" w14:textId="77777777" w:rsidR="00FC4E84" w:rsidRPr="0030420D" w:rsidRDefault="00FC4E84" w:rsidP="00D12A80">
            <w:pPr>
              <w:pStyle w:val="KeinLeerraum"/>
              <w:spacing w:line="276" w:lineRule="auto"/>
              <w:jc w:val="center"/>
              <w:rPr>
                <w:rFonts w:ascii="Arial Unicode MS" w:eastAsia="Arial Unicode MS" w:hAnsi="Arial Unicode MS" w:cs="Arial Unicode MS"/>
              </w:rPr>
            </w:pPr>
            <w:r w:rsidRPr="00486797">
              <w:rPr>
                <w:rFonts w:ascii="Arial Unicode MS" w:eastAsia="Arial Unicode MS" w:hAnsi="Arial Unicode MS" w:cs="Arial Unicode MS"/>
              </w:rPr>
              <w:t>Wahlversprechen – Die Glaubwürdigkeit der Wahlversprechen beeinflusste das Vertrauen der Wähler*innen.</w:t>
            </w:r>
            <w:r>
              <w:rPr>
                <w:rFonts w:ascii="Arial Unicode MS" w:eastAsia="Arial Unicode MS" w:hAnsi="Arial Unicode MS" w:cs="Arial Unicode MS"/>
              </w:rPr>
              <w:t xml:space="preserve"> </w:t>
            </w:r>
            <w:r w:rsidRPr="0030420D">
              <w:rPr>
                <w:rFonts w:ascii="Arial Unicode MS" w:eastAsia="Arial Unicode MS" w:hAnsi="Arial Unicode MS" w:cs="Arial Unicode MS"/>
              </w:rPr>
              <w:t>Glaubwürdigkeit von Verkehrs-, Bildungs- und Sozialprojekten entscheidend</w:t>
            </w:r>
            <w:r>
              <w:rPr>
                <w:rFonts w:ascii="Arial Unicode MS" w:eastAsia="Arial Unicode MS" w:hAnsi="Arial Unicode MS" w:cs="Arial Unicode MS"/>
              </w:rPr>
              <w:t>.</w:t>
            </w:r>
          </w:p>
          <w:p w14:paraId="71351E72" w14:textId="77777777" w:rsidR="00FC4E84" w:rsidRPr="00486797" w:rsidRDefault="00FC4E84" w:rsidP="00D12A80">
            <w:pPr>
              <w:pStyle w:val="KeinLeerraum"/>
              <w:spacing w:line="276" w:lineRule="auto"/>
              <w:jc w:val="center"/>
              <w:rPr>
                <w:rFonts w:ascii="Arial Unicode MS" w:eastAsia="Arial Unicode MS" w:hAnsi="Arial Unicode MS" w:cs="Arial Unicode MS"/>
              </w:rPr>
            </w:pPr>
          </w:p>
        </w:tc>
        <w:tc>
          <w:tcPr>
            <w:tcW w:w="4819" w:type="dxa"/>
            <w:tcBorders>
              <w:top w:val="single" w:sz="4" w:space="0" w:color="auto"/>
              <w:left w:val="single" w:sz="1" w:space="0" w:color="000000"/>
              <w:bottom w:val="single" w:sz="1" w:space="0" w:color="000000"/>
              <w:right w:val="single" w:sz="1" w:space="0" w:color="000000"/>
            </w:tcBorders>
            <w:shd w:val="clear" w:color="auto" w:fill="auto"/>
            <w:vAlign w:val="center"/>
          </w:tcPr>
          <w:p w14:paraId="1DDDEF41" w14:textId="77777777" w:rsidR="00FC4E84" w:rsidRPr="0030420D" w:rsidRDefault="00FC4E84" w:rsidP="00D12A80">
            <w:pPr>
              <w:pStyle w:val="KeinLeerraum"/>
              <w:spacing w:line="276" w:lineRule="auto"/>
              <w:jc w:val="center"/>
              <w:rPr>
                <w:rFonts w:ascii="Arial Unicode MS" w:eastAsia="Arial Unicode MS" w:hAnsi="Arial Unicode MS" w:cs="Arial Unicode MS"/>
              </w:rPr>
            </w:pPr>
            <w:r w:rsidRPr="0030420D">
              <w:rPr>
                <w:rFonts w:ascii="Arial Unicode MS" w:eastAsia="Arial Unicode MS" w:hAnsi="Arial Unicode MS" w:cs="Arial Unicode MS"/>
              </w:rPr>
              <w:t>Filterblasen-Effekt – Algorithmen in sozialen Medien können die Wahrnehmung von Parteien und Themen verstärken oder verzerren.</w:t>
            </w:r>
          </w:p>
        </w:tc>
      </w:tr>
      <w:tr w:rsidR="00FC4E84" w:rsidRPr="00486797" w14:paraId="26791D37" w14:textId="77777777" w:rsidTr="00D12A80">
        <w:trPr>
          <w:trHeight w:val="2551"/>
        </w:trPr>
        <w:tc>
          <w:tcPr>
            <w:tcW w:w="4819" w:type="dxa"/>
            <w:tcBorders>
              <w:left w:val="single" w:sz="1" w:space="0" w:color="000000"/>
              <w:bottom w:val="single" w:sz="1" w:space="0" w:color="000000"/>
            </w:tcBorders>
            <w:shd w:val="clear" w:color="auto" w:fill="auto"/>
            <w:vAlign w:val="center"/>
          </w:tcPr>
          <w:p w14:paraId="696841B5" w14:textId="040B0E26" w:rsidR="00FC4E84" w:rsidRPr="0030420D" w:rsidRDefault="00FC4E84" w:rsidP="00D12A80">
            <w:pPr>
              <w:pStyle w:val="KeinLeerraum"/>
              <w:spacing w:line="276" w:lineRule="auto"/>
              <w:jc w:val="center"/>
              <w:rPr>
                <w:rFonts w:ascii="Arial Unicode MS" w:eastAsia="Arial Unicode MS" w:hAnsi="Arial Unicode MS" w:cs="Arial Unicode MS"/>
              </w:rPr>
            </w:pPr>
            <w:r w:rsidRPr="0030420D">
              <w:rPr>
                <w:rFonts w:ascii="Arial Unicode MS" w:eastAsia="Arial Unicode MS" w:hAnsi="Arial Unicode MS" w:cs="Arial Unicode MS"/>
              </w:rPr>
              <w:t xml:space="preserve">Interaktive Tools – Wahl-Apps und Online-Quizze wie der Wahl-O-Mat motivierten </w:t>
            </w:r>
            <w:r w:rsidR="002D618D">
              <w:rPr>
                <w:rFonts w:ascii="Arial Unicode MS" w:eastAsia="Arial Unicode MS" w:hAnsi="Arial Unicode MS" w:cs="Arial Unicode MS"/>
              </w:rPr>
              <w:t xml:space="preserve">besonders junge </w:t>
            </w:r>
            <w:r w:rsidRPr="0030420D">
              <w:rPr>
                <w:rFonts w:ascii="Arial Unicode MS" w:eastAsia="Arial Unicode MS" w:hAnsi="Arial Unicode MS" w:cs="Arial Unicode MS"/>
              </w:rPr>
              <w:t>Wähler</w:t>
            </w:r>
            <w:r w:rsidR="00161746">
              <w:rPr>
                <w:rFonts w:ascii="Arial Unicode MS" w:eastAsia="Arial Unicode MS" w:hAnsi="Arial Unicode MS" w:cs="Arial Unicode MS"/>
              </w:rPr>
              <w:t>/</w:t>
            </w:r>
            <w:r w:rsidRPr="0030420D">
              <w:rPr>
                <w:rFonts w:ascii="Arial Unicode MS" w:eastAsia="Arial Unicode MS" w:hAnsi="Arial Unicode MS" w:cs="Arial Unicode MS"/>
              </w:rPr>
              <w:t>innen zur aktiven Auseinandersetzung mit Themen.</w:t>
            </w:r>
          </w:p>
        </w:tc>
        <w:tc>
          <w:tcPr>
            <w:tcW w:w="4819" w:type="dxa"/>
            <w:tcBorders>
              <w:left w:val="single" w:sz="1" w:space="0" w:color="000000"/>
              <w:bottom w:val="single" w:sz="1" w:space="0" w:color="000000"/>
              <w:right w:val="single" w:sz="1" w:space="0" w:color="000000"/>
            </w:tcBorders>
            <w:shd w:val="clear" w:color="auto" w:fill="auto"/>
            <w:vAlign w:val="center"/>
          </w:tcPr>
          <w:p w14:paraId="5FADB802" w14:textId="4B1A7554" w:rsidR="00FC4E84" w:rsidRPr="00486797" w:rsidRDefault="00FC4E84" w:rsidP="00D12A80">
            <w:pPr>
              <w:pStyle w:val="KeinLeerraum"/>
              <w:spacing w:line="276" w:lineRule="auto"/>
              <w:jc w:val="center"/>
              <w:rPr>
                <w:rFonts w:ascii="Arial Unicode MS" w:eastAsia="Arial Unicode MS" w:hAnsi="Arial Unicode MS" w:cs="Arial Unicode MS"/>
              </w:rPr>
            </w:pPr>
            <w:r w:rsidRPr="00486797">
              <w:rPr>
                <w:rFonts w:ascii="Arial Unicode MS" w:eastAsia="Arial Unicode MS" w:hAnsi="Arial Unicode MS" w:cs="Arial Unicode MS"/>
              </w:rPr>
              <w:t>Wahl-O-Mat </w:t>
            </w:r>
            <w:r w:rsidRPr="0030420D">
              <w:rPr>
                <w:rFonts w:ascii="Arial Unicode MS" w:eastAsia="Arial Unicode MS" w:hAnsi="Arial Unicode MS" w:cs="Arial Unicode MS"/>
              </w:rPr>
              <w:t>&amp; Online-Tools</w:t>
            </w:r>
            <w:r>
              <w:rPr>
                <w:rFonts w:ascii="Arial Unicode MS" w:eastAsia="Arial Unicode MS" w:hAnsi="Arial Unicode MS" w:cs="Arial Unicode MS"/>
              </w:rPr>
              <w:t xml:space="preserve"> - </w:t>
            </w:r>
            <w:r w:rsidRPr="00486797">
              <w:rPr>
                <w:rFonts w:ascii="Arial Unicode MS" w:eastAsia="Arial Unicode MS" w:hAnsi="Arial Unicode MS" w:cs="Arial Unicode MS"/>
              </w:rPr>
              <w:t>Viele Wähler</w:t>
            </w:r>
            <w:r w:rsidR="00161746">
              <w:rPr>
                <w:rFonts w:ascii="Arial Unicode MS" w:eastAsia="Arial Unicode MS" w:hAnsi="Arial Unicode MS" w:cs="Arial Unicode MS"/>
              </w:rPr>
              <w:t>/</w:t>
            </w:r>
            <w:r w:rsidRPr="00486797">
              <w:rPr>
                <w:rFonts w:ascii="Arial Unicode MS" w:eastAsia="Arial Unicode MS" w:hAnsi="Arial Unicode MS" w:cs="Arial Unicode MS"/>
              </w:rPr>
              <w:t xml:space="preserve">innen </w:t>
            </w:r>
            <w:r w:rsidRPr="0030420D">
              <w:rPr>
                <w:rFonts w:ascii="Arial Unicode MS" w:eastAsia="Arial Unicode MS" w:hAnsi="Arial Unicode MS" w:cs="Arial Unicode MS"/>
              </w:rPr>
              <w:t>nutzten</w:t>
            </w:r>
            <w:r w:rsidRPr="00486797">
              <w:rPr>
                <w:rFonts w:ascii="Arial Unicode MS" w:eastAsia="Arial Unicode MS" w:hAnsi="Arial Unicode MS" w:cs="Arial Unicode MS"/>
              </w:rPr>
              <w:t xml:space="preserve"> den Wahl-O-Mat, um ihre Positionen mit den Parteien abzugleichen.</w:t>
            </w:r>
            <w:r>
              <w:rPr>
                <w:rFonts w:ascii="Arial Unicode MS" w:eastAsia="Arial Unicode MS" w:hAnsi="Arial Unicode MS" w:cs="Arial Unicode MS"/>
              </w:rPr>
              <w:t xml:space="preserve"> </w:t>
            </w:r>
            <w:r w:rsidR="002D618D">
              <w:rPr>
                <w:rFonts w:ascii="Arial Unicode MS" w:eastAsia="Arial Unicode MS" w:hAnsi="Arial Unicode MS" w:cs="Arial Unicode MS"/>
              </w:rPr>
              <w:t>V</w:t>
            </w:r>
            <w:r w:rsidRPr="0030420D">
              <w:rPr>
                <w:rFonts w:ascii="Arial Unicode MS" w:eastAsia="Arial Unicode MS" w:hAnsi="Arial Unicode MS" w:cs="Arial Unicode MS"/>
              </w:rPr>
              <w:t>ergleich der Parteien erleichterte Entscheidungen.</w:t>
            </w:r>
          </w:p>
        </w:tc>
      </w:tr>
      <w:tr w:rsidR="00FC4E84" w:rsidRPr="00486797" w14:paraId="7FDA9F5C" w14:textId="77777777" w:rsidTr="00D12A80">
        <w:trPr>
          <w:trHeight w:val="2551"/>
        </w:trPr>
        <w:tc>
          <w:tcPr>
            <w:tcW w:w="4819" w:type="dxa"/>
            <w:tcBorders>
              <w:left w:val="single" w:sz="1" w:space="0" w:color="000000"/>
              <w:bottom w:val="single" w:sz="1" w:space="0" w:color="000000"/>
            </w:tcBorders>
            <w:shd w:val="clear" w:color="auto" w:fill="auto"/>
            <w:vAlign w:val="center"/>
          </w:tcPr>
          <w:p w14:paraId="0F627D75" w14:textId="7582F6E9" w:rsidR="00FC4E84" w:rsidRPr="0030420D" w:rsidRDefault="00FC4E84" w:rsidP="00D12A80">
            <w:pPr>
              <w:pStyle w:val="KeinLeerraum"/>
              <w:spacing w:line="276" w:lineRule="auto"/>
              <w:jc w:val="center"/>
              <w:rPr>
                <w:rFonts w:ascii="Arial Unicode MS" w:eastAsia="Arial Unicode MS" w:hAnsi="Arial Unicode MS" w:cs="Arial Unicode MS"/>
              </w:rPr>
            </w:pPr>
            <w:r w:rsidRPr="0030420D">
              <w:rPr>
                <w:rFonts w:ascii="Arial Unicode MS" w:eastAsia="Arial Unicode MS" w:hAnsi="Arial Unicode MS" w:cs="Arial Unicode MS"/>
              </w:rPr>
              <w:t>Wahlkampfstrategien – Wahlkampfstrategien der Parteien beeinflussten die Wahrnehmung der Wähler</w:t>
            </w:r>
            <w:r w:rsidR="00161746">
              <w:rPr>
                <w:rFonts w:ascii="Arial Unicode MS" w:eastAsia="Arial Unicode MS" w:hAnsi="Arial Unicode MS" w:cs="Arial Unicode MS"/>
              </w:rPr>
              <w:t>/</w:t>
            </w:r>
            <w:r w:rsidRPr="0030420D">
              <w:rPr>
                <w:rFonts w:ascii="Arial Unicode MS" w:eastAsia="Arial Unicode MS" w:hAnsi="Arial Unicode MS" w:cs="Arial Unicode MS"/>
              </w:rPr>
              <w:t>innen. Regionale Themen wie Verkehr, Bildung, Krankenhausversorgung dominierten.</w:t>
            </w:r>
          </w:p>
        </w:tc>
        <w:tc>
          <w:tcPr>
            <w:tcW w:w="4819" w:type="dxa"/>
            <w:tcBorders>
              <w:left w:val="single" w:sz="1" w:space="0" w:color="000000"/>
              <w:bottom w:val="single" w:sz="1" w:space="0" w:color="000000"/>
              <w:right w:val="single" w:sz="1" w:space="0" w:color="000000"/>
            </w:tcBorders>
            <w:shd w:val="clear" w:color="auto" w:fill="auto"/>
            <w:vAlign w:val="center"/>
          </w:tcPr>
          <w:p w14:paraId="5073A701" w14:textId="1292234F" w:rsidR="00FC4E84" w:rsidRPr="0030420D" w:rsidRDefault="00FC4E84" w:rsidP="00D12A80">
            <w:pPr>
              <w:pStyle w:val="KeinLeerraum"/>
              <w:spacing w:line="276" w:lineRule="auto"/>
              <w:jc w:val="center"/>
              <w:rPr>
                <w:rFonts w:ascii="Arial Unicode MS" w:eastAsia="Arial Unicode MS" w:hAnsi="Arial Unicode MS" w:cs="Arial Unicode MS"/>
              </w:rPr>
            </w:pPr>
            <w:r w:rsidRPr="0030420D">
              <w:rPr>
                <w:rFonts w:ascii="Arial Unicode MS" w:eastAsia="Arial Unicode MS" w:hAnsi="Arial Unicode MS" w:cs="Arial Unicode MS"/>
              </w:rPr>
              <w:t>Mediennutzung – Junge Wähler</w:t>
            </w:r>
            <w:r w:rsidR="00161746">
              <w:rPr>
                <w:rFonts w:ascii="Arial Unicode MS" w:eastAsia="Arial Unicode MS" w:hAnsi="Arial Unicode MS" w:cs="Arial Unicode MS"/>
              </w:rPr>
              <w:t>/</w:t>
            </w:r>
            <w:r w:rsidRPr="0030420D">
              <w:rPr>
                <w:rFonts w:ascii="Arial Unicode MS" w:eastAsia="Arial Unicode MS" w:hAnsi="Arial Unicode MS" w:cs="Arial Unicode MS"/>
              </w:rPr>
              <w:t>innen informierten sich verstärkt über Social Media, ältere über traditionelle Medien, wie Zeitung und das Fernseh</w:t>
            </w:r>
            <w:r w:rsidR="002D618D">
              <w:rPr>
                <w:rFonts w:ascii="Arial Unicode MS" w:eastAsia="Arial Unicode MS" w:hAnsi="Arial Unicode MS" w:cs="Arial Unicode MS"/>
              </w:rPr>
              <w:t>en</w:t>
            </w:r>
            <w:r w:rsidRPr="0030420D">
              <w:rPr>
                <w:rFonts w:ascii="Arial Unicode MS" w:eastAsia="Arial Unicode MS" w:hAnsi="Arial Unicode MS" w:cs="Arial Unicode MS"/>
              </w:rPr>
              <w:t>.</w:t>
            </w:r>
          </w:p>
        </w:tc>
      </w:tr>
      <w:tr w:rsidR="00FC4E84" w:rsidRPr="00486797" w14:paraId="2DF5B395" w14:textId="77777777" w:rsidTr="005A3F93">
        <w:trPr>
          <w:trHeight w:val="2353"/>
        </w:trPr>
        <w:tc>
          <w:tcPr>
            <w:tcW w:w="4819" w:type="dxa"/>
            <w:tcBorders>
              <w:left w:val="single" w:sz="1" w:space="0" w:color="000000"/>
              <w:bottom w:val="single" w:sz="1" w:space="0" w:color="000000"/>
            </w:tcBorders>
            <w:shd w:val="clear" w:color="auto" w:fill="auto"/>
            <w:vAlign w:val="center"/>
          </w:tcPr>
          <w:p w14:paraId="5FCB6F63" w14:textId="77777777" w:rsidR="005A3F93" w:rsidRDefault="005A3F93" w:rsidP="00D12A80">
            <w:pPr>
              <w:pStyle w:val="KeinLeerraum"/>
              <w:spacing w:line="276" w:lineRule="auto"/>
              <w:jc w:val="center"/>
              <w:rPr>
                <w:rFonts w:ascii="Arial Unicode MS" w:eastAsia="Arial Unicode MS" w:hAnsi="Arial Unicode MS" w:cs="Arial Unicode MS"/>
              </w:rPr>
            </w:pPr>
          </w:p>
          <w:p w14:paraId="01209000" w14:textId="1F92DA3F" w:rsidR="00FC4E84" w:rsidRPr="00486797" w:rsidRDefault="00FC4E84" w:rsidP="00D12A80">
            <w:pPr>
              <w:pStyle w:val="KeinLeerraum"/>
              <w:spacing w:line="276" w:lineRule="auto"/>
              <w:jc w:val="center"/>
              <w:rPr>
                <w:rFonts w:ascii="Arial Unicode MS" w:eastAsia="Arial Unicode MS" w:hAnsi="Arial Unicode MS" w:cs="Arial Unicode MS"/>
              </w:rPr>
            </w:pPr>
            <w:r w:rsidRPr="00486797">
              <w:rPr>
                <w:rFonts w:ascii="Arial Unicode MS" w:eastAsia="Arial Unicode MS" w:hAnsi="Arial Unicode MS" w:cs="Arial Unicode MS"/>
              </w:rPr>
              <w:t>Wirtschaftspolitik – Ältere Wähler</w:t>
            </w:r>
            <w:r w:rsidR="00161746">
              <w:rPr>
                <w:rFonts w:ascii="Arial Unicode MS" w:eastAsia="Arial Unicode MS" w:hAnsi="Arial Unicode MS" w:cs="Arial Unicode MS"/>
              </w:rPr>
              <w:t>/</w:t>
            </w:r>
            <w:r w:rsidRPr="00486797">
              <w:rPr>
                <w:rFonts w:ascii="Arial Unicode MS" w:eastAsia="Arial Unicode MS" w:hAnsi="Arial Unicode MS" w:cs="Arial Unicode MS"/>
              </w:rPr>
              <w:t>innen legten besonderen Wert auf Wirtschaftspolitik.</w:t>
            </w:r>
            <w:r>
              <w:rPr>
                <w:rFonts w:ascii="Arial Unicode MS" w:eastAsia="Arial Unicode MS" w:hAnsi="Arial Unicode MS" w:cs="Arial Unicode MS"/>
              </w:rPr>
              <w:t xml:space="preserve"> </w:t>
            </w:r>
            <w:r w:rsidRPr="0030420D">
              <w:rPr>
                <w:rFonts w:ascii="Arial Unicode MS" w:eastAsia="Arial Unicode MS" w:hAnsi="Arial Unicode MS" w:cs="Arial Unicode MS"/>
              </w:rPr>
              <w:t>Besonders relevant für Gewerbegebiete und Mittelstand.</w:t>
            </w:r>
          </w:p>
        </w:tc>
        <w:tc>
          <w:tcPr>
            <w:tcW w:w="4819" w:type="dxa"/>
            <w:tcBorders>
              <w:left w:val="single" w:sz="1" w:space="0" w:color="000000"/>
              <w:bottom w:val="single" w:sz="1" w:space="0" w:color="000000"/>
              <w:right w:val="single" w:sz="1" w:space="0" w:color="000000"/>
            </w:tcBorders>
            <w:shd w:val="clear" w:color="auto" w:fill="auto"/>
            <w:vAlign w:val="center"/>
          </w:tcPr>
          <w:p w14:paraId="594101FA" w14:textId="56865FD7" w:rsidR="00FC4E84" w:rsidRPr="00486797" w:rsidRDefault="00FC4E84" w:rsidP="00D12A80">
            <w:pPr>
              <w:pStyle w:val="KeinLeerraum"/>
              <w:spacing w:line="276" w:lineRule="auto"/>
              <w:jc w:val="center"/>
              <w:rPr>
                <w:rFonts w:ascii="Arial Unicode MS" w:eastAsia="Arial Unicode MS" w:hAnsi="Arial Unicode MS" w:cs="Arial Unicode MS"/>
              </w:rPr>
            </w:pPr>
            <w:r w:rsidRPr="00486797">
              <w:rPr>
                <w:rFonts w:ascii="Arial Unicode MS" w:eastAsia="Arial Unicode MS" w:hAnsi="Arial Unicode MS" w:cs="Arial Unicode MS"/>
              </w:rPr>
              <w:t>Klimawandel </w:t>
            </w:r>
            <w:r w:rsidRPr="0030420D">
              <w:rPr>
                <w:rFonts w:ascii="Arial Unicode MS" w:eastAsia="Arial Unicode MS" w:hAnsi="Arial Unicode MS" w:cs="Arial Unicode MS"/>
              </w:rPr>
              <w:t>und Umweltpolitik</w:t>
            </w:r>
            <w:r>
              <w:rPr>
                <w:rFonts w:ascii="Arial Unicode MS" w:eastAsia="Arial Unicode MS" w:hAnsi="Arial Unicode MS" w:cs="Arial Unicode MS"/>
              </w:rPr>
              <w:t xml:space="preserve"> </w:t>
            </w:r>
            <w:r w:rsidRPr="00486797">
              <w:rPr>
                <w:rFonts w:ascii="Arial Unicode MS" w:eastAsia="Arial Unicode MS" w:hAnsi="Arial Unicode MS" w:cs="Arial Unicode MS"/>
              </w:rPr>
              <w:t>– War ein zentrales Thema für junge Wähler</w:t>
            </w:r>
            <w:r w:rsidR="00161746">
              <w:rPr>
                <w:rFonts w:ascii="Arial Unicode MS" w:eastAsia="Arial Unicode MS" w:hAnsi="Arial Unicode MS" w:cs="Arial Unicode MS"/>
              </w:rPr>
              <w:t>/</w:t>
            </w:r>
            <w:r w:rsidRPr="00486797">
              <w:rPr>
                <w:rFonts w:ascii="Arial Unicode MS" w:eastAsia="Arial Unicode MS" w:hAnsi="Arial Unicode MS" w:cs="Arial Unicode MS"/>
              </w:rPr>
              <w:t>innen und beeinflusste ihre Wahlentscheidung.</w:t>
            </w:r>
          </w:p>
        </w:tc>
      </w:tr>
    </w:tbl>
    <w:p w14:paraId="45F71F50" w14:textId="77777777" w:rsidR="00FC4E84" w:rsidRPr="00486797" w:rsidRDefault="00FC4E84" w:rsidP="00FC4E84">
      <w:pPr>
        <w:pStyle w:val="KeinLeerraum"/>
        <w:spacing w:line="276" w:lineRule="auto"/>
        <w:jc w:val="center"/>
        <w:rPr>
          <w:rFonts w:ascii="Arial Unicode MS" w:eastAsia="Arial Unicode MS" w:hAnsi="Arial Unicode MS" w:cs="Arial Unicode MS"/>
        </w:rPr>
      </w:pPr>
    </w:p>
    <w:tbl>
      <w:tblPr>
        <w:tblW w:w="9638" w:type="dxa"/>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19"/>
      </w:tblGrid>
      <w:tr w:rsidR="00FC4E84" w:rsidRPr="00486797" w14:paraId="64A479D8" w14:textId="77777777" w:rsidTr="00D12A80">
        <w:trPr>
          <w:trHeight w:val="2551"/>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34792524" w14:textId="2E750833" w:rsidR="00FC4E84" w:rsidRPr="00486797" w:rsidRDefault="00FC4E84" w:rsidP="00D12A80">
            <w:pPr>
              <w:pStyle w:val="KeinLeerraum"/>
              <w:spacing w:line="276" w:lineRule="auto"/>
              <w:jc w:val="center"/>
              <w:rPr>
                <w:rFonts w:ascii="Arial Unicode MS" w:eastAsia="Arial Unicode MS" w:hAnsi="Arial Unicode MS" w:cs="Arial Unicode MS"/>
              </w:rPr>
            </w:pPr>
            <w:r w:rsidRPr="00486797">
              <w:rPr>
                <w:rFonts w:ascii="Arial Unicode MS" w:eastAsia="Arial Unicode MS" w:hAnsi="Arial Unicode MS" w:cs="Arial Unicode MS"/>
              </w:rPr>
              <w:t>Wahl-O-Mat Vergleich – Der Wahl-O-Mat half vor allem jungen Erstwähler</w:t>
            </w:r>
            <w:r w:rsidR="00161746">
              <w:rPr>
                <w:rFonts w:ascii="Arial Unicode MS" w:eastAsia="Arial Unicode MS" w:hAnsi="Arial Unicode MS" w:cs="Arial Unicode MS"/>
              </w:rPr>
              <w:t>/</w:t>
            </w:r>
            <w:r w:rsidRPr="00486797">
              <w:rPr>
                <w:rFonts w:ascii="Arial Unicode MS" w:eastAsia="Arial Unicode MS" w:hAnsi="Arial Unicode MS" w:cs="Arial Unicode MS"/>
              </w:rPr>
              <w:t>innen, die eigene politische Position mit den Parteien abzugleichen.</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2692B131" w14:textId="55C9AD49" w:rsidR="00FC4E84" w:rsidRPr="00486797" w:rsidRDefault="00FC4E84" w:rsidP="00D12A80">
            <w:pPr>
              <w:pStyle w:val="KeinLeerraum"/>
              <w:spacing w:line="276" w:lineRule="auto"/>
              <w:jc w:val="center"/>
              <w:rPr>
                <w:rFonts w:ascii="Arial Unicode MS" w:eastAsia="Arial Unicode MS" w:hAnsi="Arial Unicode MS" w:cs="Arial Unicode MS"/>
              </w:rPr>
            </w:pPr>
            <w:r w:rsidRPr="00486797">
              <w:rPr>
                <w:rFonts w:ascii="Arial Unicode MS" w:eastAsia="Arial Unicode MS" w:hAnsi="Arial Unicode MS" w:cs="Arial Unicode MS"/>
              </w:rPr>
              <w:t xml:space="preserve">Digitale </w:t>
            </w:r>
            <w:r w:rsidRPr="0030420D">
              <w:rPr>
                <w:rFonts w:ascii="Arial Unicode MS" w:eastAsia="Arial Unicode MS" w:hAnsi="Arial Unicode MS" w:cs="Arial Unicode MS"/>
              </w:rPr>
              <w:t>Wahlwerbung – Gezielt geschaltete Online-Werbung beeinflusste insbesondere die jüngeren Wähler</w:t>
            </w:r>
            <w:r w:rsidR="00161746">
              <w:rPr>
                <w:rFonts w:ascii="Arial Unicode MS" w:eastAsia="Arial Unicode MS" w:hAnsi="Arial Unicode MS" w:cs="Arial Unicode MS"/>
              </w:rPr>
              <w:t>/</w:t>
            </w:r>
            <w:r w:rsidRPr="0030420D">
              <w:rPr>
                <w:rFonts w:ascii="Arial Unicode MS" w:eastAsia="Arial Unicode MS" w:hAnsi="Arial Unicode MS" w:cs="Arial Unicode MS"/>
              </w:rPr>
              <w:t>innen vor allem in den Städten.</w:t>
            </w:r>
          </w:p>
        </w:tc>
      </w:tr>
      <w:tr w:rsidR="00FC4E84" w:rsidRPr="00486797" w14:paraId="0E6BC7D4" w14:textId="77777777" w:rsidTr="00D12A80">
        <w:trPr>
          <w:trHeight w:val="2551"/>
        </w:trPr>
        <w:tc>
          <w:tcPr>
            <w:tcW w:w="4819" w:type="dxa"/>
            <w:tcBorders>
              <w:top w:val="single" w:sz="4" w:space="0" w:color="auto"/>
              <w:left w:val="single" w:sz="1" w:space="0" w:color="000000"/>
              <w:bottom w:val="single" w:sz="1" w:space="0" w:color="000000"/>
            </w:tcBorders>
            <w:shd w:val="clear" w:color="auto" w:fill="auto"/>
            <w:vAlign w:val="center"/>
          </w:tcPr>
          <w:p w14:paraId="14E33388" w14:textId="77777777" w:rsidR="00FC4E84" w:rsidRPr="00486797" w:rsidRDefault="00FC4E84" w:rsidP="00D12A80">
            <w:pPr>
              <w:pStyle w:val="KeinLeerraum"/>
              <w:spacing w:line="276" w:lineRule="auto"/>
              <w:jc w:val="center"/>
              <w:rPr>
                <w:rFonts w:ascii="Arial Unicode MS" w:eastAsia="Arial Unicode MS" w:hAnsi="Arial Unicode MS" w:cs="Arial Unicode MS"/>
              </w:rPr>
            </w:pPr>
            <w:r w:rsidRPr="0030420D">
              <w:rPr>
                <w:rFonts w:ascii="Arial Unicode MS" w:eastAsia="Arial Unicode MS" w:hAnsi="Arial Unicode MS" w:cs="Arial Unicode MS"/>
              </w:rPr>
              <w:t>Spitzenkandidaten – Die Wahrnehmung der Spitzenkandidaten beeinflusste die Wahlentscheidung.</w:t>
            </w:r>
          </w:p>
        </w:tc>
        <w:tc>
          <w:tcPr>
            <w:tcW w:w="4819" w:type="dxa"/>
            <w:tcBorders>
              <w:top w:val="single" w:sz="4" w:space="0" w:color="auto"/>
              <w:left w:val="single" w:sz="1" w:space="0" w:color="000000"/>
              <w:bottom w:val="single" w:sz="1" w:space="0" w:color="000000"/>
              <w:right w:val="single" w:sz="1" w:space="0" w:color="000000"/>
            </w:tcBorders>
            <w:shd w:val="clear" w:color="auto" w:fill="auto"/>
            <w:vAlign w:val="center"/>
          </w:tcPr>
          <w:p w14:paraId="6B3C96A2" w14:textId="77777777" w:rsidR="00FC4E84" w:rsidRPr="00486797" w:rsidRDefault="00FC4E84" w:rsidP="00D12A80">
            <w:pPr>
              <w:pStyle w:val="KeinLeerraum"/>
              <w:spacing w:line="276" w:lineRule="auto"/>
              <w:jc w:val="center"/>
              <w:rPr>
                <w:rFonts w:ascii="Arial Unicode MS" w:eastAsia="Arial Unicode MS" w:hAnsi="Arial Unicode MS" w:cs="Arial Unicode MS"/>
              </w:rPr>
            </w:pPr>
            <w:r w:rsidRPr="00486797">
              <w:rPr>
                <w:rFonts w:ascii="Arial Unicode MS" w:eastAsia="Arial Unicode MS" w:hAnsi="Arial Unicode MS" w:cs="Arial Unicode MS"/>
              </w:rPr>
              <w:t xml:space="preserve">Wahlwerbung – Wahlwerbung (Plakate, TV-Spots) beeinflusste </w:t>
            </w:r>
            <w:r w:rsidRPr="0030420D">
              <w:rPr>
                <w:rFonts w:ascii="Arial Unicode MS" w:eastAsia="Arial Unicode MS" w:hAnsi="Arial Unicode MS" w:cs="Arial Unicode MS"/>
              </w:rPr>
              <w:t>die</w:t>
            </w:r>
            <w:r w:rsidRPr="00486797">
              <w:rPr>
                <w:rFonts w:ascii="Arial Unicode MS" w:eastAsia="Arial Unicode MS" w:hAnsi="Arial Unicode MS" w:cs="Arial Unicode MS"/>
              </w:rPr>
              <w:t xml:space="preserve"> Wahrnehmung der Parteien.</w:t>
            </w:r>
            <w:r w:rsidRPr="0030420D">
              <w:rPr>
                <w:rFonts w:ascii="Arial Unicode MS" w:eastAsia="Arial Unicode MS" w:hAnsi="Arial Unicode MS" w:cs="Arial Unicode MS"/>
              </w:rPr>
              <w:t xml:space="preserve"> Lokale Sichtbarkeit steigerte Wahrnehmung in der Bevölkerung.</w:t>
            </w:r>
          </w:p>
        </w:tc>
      </w:tr>
      <w:tr w:rsidR="00FC4E84" w:rsidRPr="00486797" w14:paraId="5CCC9C60" w14:textId="77777777" w:rsidTr="00D12A80">
        <w:trPr>
          <w:trHeight w:val="2551"/>
        </w:trPr>
        <w:tc>
          <w:tcPr>
            <w:tcW w:w="4819" w:type="dxa"/>
            <w:tcBorders>
              <w:left w:val="single" w:sz="1" w:space="0" w:color="000000"/>
              <w:bottom w:val="single" w:sz="1" w:space="0" w:color="000000"/>
            </w:tcBorders>
            <w:shd w:val="clear" w:color="auto" w:fill="auto"/>
            <w:vAlign w:val="center"/>
          </w:tcPr>
          <w:p w14:paraId="57DDD6F9" w14:textId="77777777" w:rsidR="00FC4E84" w:rsidRPr="00486797" w:rsidRDefault="00FC4E84" w:rsidP="00D12A80">
            <w:pPr>
              <w:pStyle w:val="KeinLeerraum"/>
              <w:spacing w:line="276" w:lineRule="auto"/>
              <w:jc w:val="center"/>
              <w:rPr>
                <w:rFonts w:ascii="Arial Unicode MS" w:eastAsia="Arial Unicode MS" w:hAnsi="Arial Unicode MS" w:cs="Arial Unicode MS"/>
              </w:rPr>
            </w:pPr>
            <w:r w:rsidRPr="0030420D">
              <w:rPr>
                <w:rFonts w:ascii="Arial Unicode MS" w:eastAsia="Arial Unicode MS" w:hAnsi="Arial Unicode MS" w:cs="Arial Unicode MS"/>
              </w:rPr>
              <w:t>Wahlkampfkosten – Die Höhe der Wahlkampfkosten hatte keinen direkten Einfluss auf das Wahlergebnis.</w:t>
            </w:r>
          </w:p>
        </w:tc>
        <w:tc>
          <w:tcPr>
            <w:tcW w:w="4819" w:type="dxa"/>
            <w:tcBorders>
              <w:left w:val="single" w:sz="1" w:space="0" w:color="000000"/>
              <w:bottom w:val="single" w:sz="1" w:space="0" w:color="000000"/>
              <w:right w:val="single" w:sz="1" w:space="0" w:color="000000"/>
            </w:tcBorders>
            <w:shd w:val="clear" w:color="auto" w:fill="auto"/>
            <w:vAlign w:val="center"/>
          </w:tcPr>
          <w:p w14:paraId="748CE8D1" w14:textId="77777777" w:rsidR="00FC4E84" w:rsidRPr="00486797" w:rsidRDefault="00FC4E84" w:rsidP="00D12A80">
            <w:pPr>
              <w:pStyle w:val="KeinLeerraum"/>
              <w:spacing w:line="276" w:lineRule="auto"/>
              <w:jc w:val="center"/>
              <w:rPr>
                <w:rFonts w:ascii="Arial Unicode MS" w:eastAsia="Arial Unicode MS" w:hAnsi="Arial Unicode MS" w:cs="Arial Unicode MS"/>
              </w:rPr>
            </w:pPr>
            <w:r w:rsidRPr="0030420D">
              <w:rPr>
                <w:rFonts w:ascii="Arial Unicode MS" w:eastAsia="Arial Unicode MS" w:hAnsi="Arial Unicode MS" w:cs="Arial Unicode MS"/>
              </w:rPr>
              <w:t>Direkter Kontakt – Haustürbesuche und Bürgerdialog wichtig in kleineren Gemeinden.</w:t>
            </w:r>
          </w:p>
        </w:tc>
      </w:tr>
    </w:tbl>
    <w:p w14:paraId="3097F1DB" w14:textId="77777777" w:rsidR="00FC4E84" w:rsidRPr="00486797" w:rsidRDefault="00FC4E84" w:rsidP="00FC4E84">
      <w:pPr>
        <w:rPr>
          <w:rFonts w:ascii="Arial Unicode MS" w:eastAsia="Arial Unicode MS" w:hAnsi="Arial Unicode MS" w:cs="Arial Unicode MS"/>
        </w:rPr>
      </w:pPr>
    </w:p>
    <w:p w14:paraId="50263660" w14:textId="77777777" w:rsidR="00FC4E84" w:rsidRPr="00486797" w:rsidRDefault="00FC4E84" w:rsidP="00FC4E84">
      <w:pPr>
        <w:widowControl/>
        <w:suppressAutoHyphens w:val="0"/>
        <w:rPr>
          <w:rFonts w:ascii="Arial Unicode MS" w:eastAsia="Arial Unicode MS" w:hAnsi="Arial Unicode MS" w:cs="Arial Unicode MS"/>
        </w:rPr>
      </w:pPr>
    </w:p>
    <w:p w14:paraId="6500D637" w14:textId="77777777" w:rsidR="00FC4E84" w:rsidRPr="00486797" w:rsidRDefault="00FC4E84" w:rsidP="00FC4E84">
      <w:pPr>
        <w:rPr>
          <w:rFonts w:ascii="Arial Unicode MS" w:eastAsia="Arial Unicode MS" w:hAnsi="Arial Unicode MS" w:cs="Arial Unicode MS"/>
          <w:b/>
          <w:bCs/>
        </w:rPr>
      </w:pPr>
      <w:r w:rsidRPr="00486797">
        <w:rPr>
          <w:rFonts w:ascii="Arial Unicode MS" w:eastAsia="Arial Unicode MS" w:hAnsi="Arial Unicode MS" w:cs="Arial Unicode MS"/>
        </w:rPr>
        <w:br w:type="page"/>
      </w:r>
      <w:r w:rsidRPr="00486797">
        <w:rPr>
          <w:rFonts w:ascii="Arial Unicode MS" w:eastAsia="Arial Unicode MS" w:hAnsi="Arial Unicode MS" w:cs="Arial Unicode MS"/>
          <w:b/>
          <w:bCs/>
        </w:rPr>
        <w:lastRenderedPageBreak/>
        <w:t>Kategorie D – Wahlergebnisse &amp; Analyse (10 Karten)</w:t>
      </w:r>
    </w:p>
    <w:tbl>
      <w:tblPr>
        <w:tblW w:w="9638" w:type="dxa"/>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19"/>
      </w:tblGrid>
      <w:tr w:rsidR="00FC4E84" w:rsidRPr="00486797" w14:paraId="0D02AD16" w14:textId="77777777" w:rsidTr="00D12A80">
        <w:trPr>
          <w:trHeight w:val="2551"/>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C26F7E9" w14:textId="23104D2E" w:rsidR="00FC4E84" w:rsidRPr="00486797" w:rsidRDefault="00FC4E84" w:rsidP="00E15E28">
            <w:pPr>
              <w:pStyle w:val="KeinLeerraum"/>
              <w:spacing w:line="276" w:lineRule="auto"/>
              <w:jc w:val="center"/>
              <w:rPr>
                <w:rFonts w:ascii="Arial Unicode MS" w:eastAsia="Arial Unicode MS" w:hAnsi="Arial Unicode MS" w:cs="Arial Unicode MS"/>
              </w:rPr>
            </w:pPr>
            <w:r w:rsidRPr="00BA7C0A">
              <w:rPr>
                <w:rFonts w:ascii="Arial Unicode MS" w:eastAsia="Arial Unicode MS" w:hAnsi="Arial Unicode MS" w:cs="Arial Unicode MS"/>
              </w:rPr>
              <w:t xml:space="preserve">Koalition – </w:t>
            </w:r>
            <w:r w:rsidR="00E15E28" w:rsidRPr="00AA4109">
              <w:rPr>
                <w:rFonts w:ascii="Arial Unicode MS" w:eastAsia="Arial Unicode MS" w:hAnsi="Arial Unicode MS" w:cs="Arial Unicode MS"/>
              </w:rPr>
              <w:t xml:space="preserve">BA </w:t>
            </w:r>
            <w:r w:rsidR="00E15E28" w:rsidRPr="00E15E28">
              <w:rPr>
                <w:rFonts w:ascii="Arial Unicode MS" w:eastAsia="Arial Unicode MS" w:hAnsi="Arial Unicode MS" w:cs="Arial Unicode MS"/>
              </w:rPr>
              <w:t>und</w:t>
            </w:r>
            <w:r w:rsidR="00E15E28" w:rsidRPr="00AA4109">
              <w:rPr>
                <w:rFonts w:ascii="Arial Unicode MS" w:eastAsia="Arial Unicode MS" w:hAnsi="Arial Unicode MS" w:cs="Arial Unicode MS"/>
              </w:rPr>
              <w:t xml:space="preserve"> ZB</w:t>
            </w:r>
            <w:r w:rsidR="00E15E28" w:rsidRPr="00E15E28">
              <w:rPr>
                <w:rFonts w:ascii="Arial Unicode MS" w:eastAsia="Arial Unicode MS" w:hAnsi="Arial Unicode MS" w:cs="Arial Unicode MS"/>
              </w:rPr>
              <w:t xml:space="preserve"> </w:t>
            </w:r>
            <w:r w:rsidRPr="00BA7C0A">
              <w:rPr>
                <w:rFonts w:ascii="Arial Unicode MS" w:eastAsia="Arial Unicode MS" w:hAnsi="Arial Unicode MS" w:cs="Arial Unicode MS"/>
              </w:rPr>
              <w:t>bilden die Landesregierung.</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2E01901E" w14:textId="29586669" w:rsidR="00FC4E84" w:rsidRPr="00486797" w:rsidRDefault="00FC4E84" w:rsidP="00E15E28">
            <w:pPr>
              <w:pStyle w:val="KeinLeerraum"/>
              <w:spacing w:line="276" w:lineRule="auto"/>
              <w:jc w:val="center"/>
              <w:rPr>
                <w:rFonts w:ascii="Arial Unicode MS" w:eastAsia="Arial Unicode MS" w:hAnsi="Arial Unicode MS" w:cs="Arial Unicode MS"/>
              </w:rPr>
            </w:pPr>
            <w:r w:rsidRPr="00BA7C0A">
              <w:rPr>
                <w:rFonts w:ascii="Arial Unicode MS" w:eastAsia="Arial Unicode MS" w:hAnsi="Arial Unicode MS" w:cs="Arial Unicode MS"/>
              </w:rPr>
              <w:t xml:space="preserve">Erstwähler </w:t>
            </w:r>
            <w:r w:rsidR="00B37B05">
              <w:rPr>
                <w:rFonts w:ascii="Arial Unicode MS" w:eastAsia="Arial Unicode MS" w:hAnsi="Arial Unicode MS" w:cs="Arial Unicode MS"/>
              </w:rPr>
              <w:t xml:space="preserve"> </w:t>
            </w:r>
            <w:r w:rsidRPr="00BA7C0A">
              <w:rPr>
                <w:rFonts w:ascii="Arial Unicode MS" w:eastAsia="Arial Unicode MS" w:hAnsi="Arial Unicode MS" w:cs="Arial Unicode MS"/>
              </w:rPr>
              <w:t xml:space="preserve"> – Bevorzugten </w:t>
            </w:r>
            <w:r w:rsidR="00E15E28" w:rsidRPr="00AA4109">
              <w:rPr>
                <w:rFonts w:ascii="Arial Unicode MS" w:eastAsia="Arial Unicode MS" w:hAnsi="Arial Unicode MS" w:cs="Arial Unicode MS"/>
              </w:rPr>
              <w:t xml:space="preserve">BA </w:t>
            </w:r>
            <w:r w:rsidR="00E15E28" w:rsidRPr="00E15E28">
              <w:rPr>
                <w:rFonts w:ascii="Arial Unicode MS" w:eastAsia="Arial Unicode MS" w:hAnsi="Arial Unicode MS" w:cs="Arial Unicode MS"/>
              </w:rPr>
              <w:t>und</w:t>
            </w:r>
            <w:r w:rsidR="00E15E28" w:rsidRPr="00AA4109">
              <w:rPr>
                <w:rFonts w:ascii="Arial Unicode MS" w:eastAsia="Arial Unicode MS" w:hAnsi="Arial Unicode MS" w:cs="Arial Unicode MS"/>
              </w:rPr>
              <w:t xml:space="preserve"> ZB</w:t>
            </w:r>
          </w:p>
        </w:tc>
      </w:tr>
      <w:tr w:rsidR="00FC4E84" w:rsidRPr="00486797" w14:paraId="5A1F5B0D" w14:textId="77777777" w:rsidTr="00D12A80">
        <w:trPr>
          <w:trHeight w:val="2551"/>
        </w:trPr>
        <w:tc>
          <w:tcPr>
            <w:tcW w:w="4819" w:type="dxa"/>
            <w:tcBorders>
              <w:top w:val="single" w:sz="4" w:space="0" w:color="auto"/>
              <w:left w:val="single" w:sz="1" w:space="0" w:color="000000"/>
              <w:bottom w:val="single" w:sz="1" w:space="0" w:color="000000"/>
            </w:tcBorders>
            <w:shd w:val="clear" w:color="auto" w:fill="auto"/>
            <w:vAlign w:val="center"/>
          </w:tcPr>
          <w:p w14:paraId="3AB6E4D5" w14:textId="77777777" w:rsidR="00FC4E84" w:rsidRPr="00486797" w:rsidRDefault="00FC4E84" w:rsidP="00E15E28">
            <w:pPr>
              <w:pStyle w:val="KeinLeerraum"/>
              <w:spacing w:line="276" w:lineRule="auto"/>
              <w:jc w:val="center"/>
              <w:rPr>
                <w:rFonts w:ascii="Arial Unicode MS" w:eastAsia="Arial Unicode MS" w:hAnsi="Arial Unicode MS" w:cs="Arial Unicode MS"/>
              </w:rPr>
            </w:pPr>
            <w:r w:rsidRPr="00BA7C0A">
              <w:rPr>
                <w:rFonts w:ascii="Arial Unicode MS" w:eastAsia="Arial Unicode MS" w:hAnsi="Arial Unicode MS" w:cs="Arial Unicode MS"/>
              </w:rPr>
              <w:t>Wahlbeteiligung – 71</w:t>
            </w:r>
            <w:r w:rsidRPr="00E15E28">
              <w:rPr>
                <w:rFonts w:ascii="Arial" w:eastAsia="Arial Unicode MS" w:hAnsi="Arial" w:cs="Arial"/>
              </w:rPr>
              <w:t> </w:t>
            </w:r>
            <w:r w:rsidRPr="00BA7C0A">
              <w:rPr>
                <w:rFonts w:ascii="Arial Unicode MS" w:eastAsia="Arial Unicode MS" w:hAnsi="Arial Unicode MS" w:cs="Arial Unicode MS"/>
              </w:rPr>
              <w:t>%.</w:t>
            </w:r>
          </w:p>
        </w:tc>
        <w:tc>
          <w:tcPr>
            <w:tcW w:w="4819" w:type="dxa"/>
            <w:tcBorders>
              <w:top w:val="single" w:sz="4" w:space="0" w:color="auto"/>
              <w:left w:val="single" w:sz="1" w:space="0" w:color="000000"/>
              <w:bottom w:val="single" w:sz="1" w:space="0" w:color="000000"/>
              <w:right w:val="single" w:sz="1" w:space="0" w:color="000000"/>
            </w:tcBorders>
            <w:shd w:val="clear" w:color="auto" w:fill="auto"/>
            <w:vAlign w:val="center"/>
          </w:tcPr>
          <w:p w14:paraId="15758FEE" w14:textId="4D3758D1" w:rsidR="00FC4E84" w:rsidRPr="00486797" w:rsidRDefault="00FC4E84" w:rsidP="00E15E28">
            <w:pPr>
              <w:pStyle w:val="KeinLeerraum"/>
              <w:spacing w:line="276" w:lineRule="auto"/>
              <w:jc w:val="center"/>
              <w:rPr>
                <w:rFonts w:ascii="Arial Unicode MS" w:eastAsia="Arial Unicode MS" w:hAnsi="Arial Unicode MS" w:cs="Arial Unicode MS"/>
              </w:rPr>
            </w:pPr>
            <w:r w:rsidRPr="00BA7C0A">
              <w:rPr>
                <w:rFonts w:ascii="Arial Unicode MS" w:eastAsia="Arial Unicode MS" w:hAnsi="Arial Unicode MS" w:cs="Arial Unicode MS"/>
              </w:rPr>
              <w:t>Wählerwanderung – Viele Wähler</w:t>
            </w:r>
            <w:r w:rsidR="00161746">
              <w:rPr>
                <w:rFonts w:ascii="Arial Unicode MS" w:eastAsia="Arial Unicode MS" w:hAnsi="Arial Unicode MS" w:cs="Arial Unicode MS"/>
              </w:rPr>
              <w:t>/</w:t>
            </w:r>
            <w:r w:rsidRPr="00BA7C0A">
              <w:rPr>
                <w:rFonts w:ascii="Arial Unicode MS" w:eastAsia="Arial Unicode MS" w:hAnsi="Arial Unicode MS" w:cs="Arial Unicode MS"/>
              </w:rPr>
              <w:t>innen wechselten ihre Partei zwischen den letzten Wahlen.</w:t>
            </w:r>
          </w:p>
        </w:tc>
      </w:tr>
      <w:tr w:rsidR="00FC4E84" w:rsidRPr="00486797" w14:paraId="43139BA9" w14:textId="77777777" w:rsidTr="00D12A80">
        <w:trPr>
          <w:trHeight w:val="2551"/>
        </w:trPr>
        <w:tc>
          <w:tcPr>
            <w:tcW w:w="4819" w:type="dxa"/>
            <w:tcBorders>
              <w:left w:val="single" w:sz="1" w:space="0" w:color="000000"/>
              <w:bottom w:val="single" w:sz="1" w:space="0" w:color="000000"/>
            </w:tcBorders>
            <w:shd w:val="clear" w:color="auto" w:fill="auto"/>
            <w:vAlign w:val="center"/>
          </w:tcPr>
          <w:p w14:paraId="7FF4E766" w14:textId="5C8FCE2C" w:rsidR="00FC4E84" w:rsidRPr="00486797" w:rsidRDefault="00E15E28" w:rsidP="00E15E28">
            <w:pPr>
              <w:pStyle w:val="KeinLeerraum"/>
              <w:spacing w:line="276" w:lineRule="auto"/>
              <w:jc w:val="center"/>
              <w:rPr>
                <w:rFonts w:ascii="Arial Unicode MS" w:eastAsia="Arial Unicode MS" w:hAnsi="Arial Unicode MS" w:cs="Arial Unicode MS"/>
              </w:rPr>
            </w:pPr>
            <w:r w:rsidRPr="00AA4109">
              <w:rPr>
                <w:rFonts w:ascii="Arial Unicode MS" w:eastAsia="Arial Unicode MS" w:hAnsi="Arial Unicode MS" w:cs="Arial Unicode MS"/>
              </w:rPr>
              <w:t>KB</w:t>
            </w:r>
            <w:r w:rsidRPr="00E15E28">
              <w:rPr>
                <w:rFonts w:ascii="Arial Unicode MS" w:eastAsia="Arial Unicode MS" w:hAnsi="Arial Unicode MS" w:cs="Arial Unicode MS"/>
              </w:rPr>
              <w:t xml:space="preserve"> </w:t>
            </w:r>
            <w:r w:rsidR="00FC4E84" w:rsidRPr="00BA7C0A">
              <w:rPr>
                <w:rFonts w:ascii="Arial Unicode MS" w:eastAsia="Arial Unicode MS" w:hAnsi="Arial Unicode MS" w:cs="Arial Unicode MS"/>
              </w:rPr>
              <w:t>– Hielt die 5</w:t>
            </w:r>
            <w:r w:rsidR="00FC4E84" w:rsidRPr="00E15E28">
              <w:rPr>
                <w:rFonts w:ascii="Arial" w:eastAsia="Arial Unicode MS" w:hAnsi="Arial" w:cs="Arial"/>
              </w:rPr>
              <w:t> </w:t>
            </w:r>
            <w:r w:rsidR="00FC4E84" w:rsidRPr="00BA7C0A">
              <w:rPr>
                <w:rFonts w:ascii="Arial Unicode MS" w:eastAsia="Arial Unicode MS" w:hAnsi="Arial Unicode MS" w:cs="Arial Unicode MS"/>
              </w:rPr>
              <w:t>%-Hürde knapp.</w:t>
            </w:r>
          </w:p>
        </w:tc>
        <w:tc>
          <w:tcPr>
            <w:tcW w:w="4819" w:type="dxa"/>
            <w:tcBorders>
              <w:left w:val="single" w:sz="1" w:space="0" w:color="000000"/>
              <w:bottom w:val="single" w:sz="1" w:space="0" w:color="000000"/>
              <w:right w:val="single" w:sz="1" w:space="0" w:color="000000"/>
            </w:tcBorders>
            <w:shd w:val="clear" w:color="auto" w:fill="auto"/>
            <w:vAlign w:val="center"/>
          </w:tcPr>
          <w:p w14:paraId="715E208C" w14:textId="305101DB" w:rsidR="00FC4E84" w:rsidRPr="00486797" w:rsidRDefault="00FC4E84" w:rsidP="00E15E28">
            <w:pPr>
              <w:pStyle w:val="KeinLeerraum"/>
              <w:spacing w:line="276" w:lineRule="auto"/>
              <w:jc w:val="center"/>
              <w:rPr>
                <w:rFonts w:ascii="Arial Unicode MS" w:eastAsia="Arial Unicode MS" w:hAnsi="Arial Unicode MS" w:cs="Arial Unicode MS"/>
              </w:rPr>
            </w:pPr>
            <w:r w:rsidRPr="00BA7C0A">
              <w:rPr>
                <w:rFonts w:ascii="Arial Unicode MS" w:eastAsia="Arial Unicode MS" w:hAnsi="Arial Unicode MS" w:cs="Arial Unicode MS"/>
              </w:rPr>
              <w:t xml:space="preserve">Blau </w:t>
            </w:r>
            <w:r w:rsidR="00B37B05">
              <w:rPr>
                <w:rFonts w:ascii="Arial Unicode MS" w:eastAsia="Arial Unicode MS" w:hAnsi="Arial Unicode MS" w:cs="Arial Unicode MS"/>
              </w:rPr>
              <w:t xml:space="preserve"> </w:t>
            </w:r>
            <w:r w:rsidRPr="00BA7C0A">
              <w:rPr>
                <w:rFonts w:ascii="Arial Unicode MS" w:eastAsia="Arial Unicode MS" w:hAnsi="Arial Unicode MS" w:cs="Arial Unicode MS"/>
              </w:rPr>
              <w:t xml:space="preserve"> – Zugewinn in ländlichen Regionen und </w:t>
            </w:r>
            <w:proofErr w:type="gramStart"/>
            <w:r w:rsidRPr="00BA7C0A">
              <w:rPr>
                <w:rFonts w:ascii="Arial Unicode MS" w:eastAsia="Arial Unicode MS" w:hAnsi="Arial Unicode MS" w:cs="Arial Unicode MS"/>
              </w:rPr>
              <w:t>bei älteren Wähler</w:t>
            </w:r>
            <w:proofErr w:type="gramEnd"/>
            <w:r w:rsidR="00161746">
              <w:rPr>
                <w:rFonts w:ascii="Arial Unicode MS" w:eastAsia="Arial Unicode MS" w:hAnsi="Arial Unicode MS" w:cs="Arial Unicode MS"/>
              </w:rPr>
              <w:t>/</w:t>
            </w:r>
            <w:r w:rsidRPr="00BA7C0A">
              <w:rPr>
                <w:rFonts w:ascii="Arial Unicode MS" w:eastAsia="Arial Unicode MS" w:hAnsi="Arial Unicode MS" w:cs="Arial Unicode MS"/>
              </w:rPr>
              <w:t>innen.</w:t>
            </w:r>
          </w:p>
        </w:tc>
      </w:tr>
      <w:tr w:rsidR="00FC4E84" w:rsidRPr="00486797" w14:paraId="0D8CAE6E" w14:textId="77777777" w:rsidTr="00D12A80">
        <w:trPr>
          <w:trHeight w:val="2551"/>
        </w:trPr>
        <w:tc>
          <w:tcPr>
            <w:tcW w:w="4819" w:type="dxa"/>
            <w:tcBorders>
              <w:left w:val="single" w:sz="1" w:space="0" w:color="000000"/>
              <w:bottom w:val="single" w:sz="1" w:space="0" w:color="000000"/>
            </w:tcBorders>
            <w:shd w:val="clear" w:color="auto" w:fill="auto"/>
            <w:vAlign w:val="center"/>
          </w:tcPr>
          <w:p w14:paraId="62478586" w14:textId="413A035D" w:rsidR="00FC4E84" w:rsidRPr="00486797" w:rsidRDefault="00E15E28" w:rsidP="00E15E28">
            <w:pPr>
              <w:pStyle w:val="KeinLeerraum"/>
              <w:spacing w:line="276" w:lineRule="auto"/>
              <w:jc w:val="center"/>
              <w:rPr>
                <w:rFonts w:ascii="Arial Unicode MS" w:eastAsia="Arial Unicode MS" w:hAnsi="Arial Unicode MS" w:cs="Arial Unicode MS"/>
              </w:rPr>
            </w:pPr>
            <w:r>
              <w:rPr>
                <w:rFonts w:ascii="Arial Unicode MS" w:eastAsia="Arial Unicode MS" w:hAnsi="Arial Unicode MS" w:cs="Arial Unicode MS"/>
              </w:rPr>
              <w:t>BA</w:t>
            </w:r>
            <w:r w:rsidR="00FC4E84" w:rsidRPr="00BA7C0A">
              <w:rPr>
                <w:rFonts w:ascii="Arial Unicode MS" w:eastAsia="Arial Unicode MS" w:hAnsi="Arial Unicode MS" w:cs="Arial Unicode MS"/>
              </w:rPr>
              <w:t xml:space="preserve"> </w:t>
            </w:r>
            <w:r w:rsidR="00B37B05">
              <w:rPr>
                <w:rFonts w:ascii="Arial Unicode MS" w:eastAsia="Arial Unicode MS" w:hAnsi="Arial Unicode MS" w:cs="Arial Unicode MS"/>
              </w:rPr>
              <w:t xml:space="preserve"> </w:t>
            </w:r>
            <w:r w:rsidR="00FC4E84" w:rsidRPr="00BA7C0A">
              <w:rPr>
                <w:rFonts w:ascii="Arial Unicode MS" w:eastAsia="Arial Unicode MS" w:hAnsi="Arial Unicode MS" w:cs="Arial Unicode MS"/>
              </w:rPr>
              <w:t xml:space="preserve"> – </w:t>
            </w:r>
            <w:r>
              <w:rPr>
                <w:rFonts w:ascii="Arial Unicode MS" w:eastAsia="Arial Unicode MS" w:hAnsi="Arial Unicode MS" w:cs="Arial Unicode MS"/>
              </w:rPr>
              <w:t>weiterhin stabile starke</w:t>
            </w:r>
            <w:r w:rsidR="00FC4E84" w:rsidRPr="00BA7C0A">
              <w:rPr>
                <w:rFonts w:ascii="Arial Unicode MS" w:eastAsia="Arial Unicode MS" w:hAnsi="Arial Unicode MS" w:cs="Arial Unicode MS"/>
              </w:rPr>
              <w:t xml:space="preserve"> Zugewinne in urbanen Regionen.</w:t>
            </w:r>
          </w:p>
        </w:tc>
        <w:tc>
          <w:tcPr>
            <w:tcW w:w="4819" w:type="dxa"/>
            <w:tcBorders>
              <w:left w:val="single" w:sz="1" w:space="0" w:color="000000"/>
              <w:bottom w:val="single" w:sz="1" w:space="0" w:color="000000"/>
              <w:right w:val="single" w:sz="1" w:space="0" w:color="000000"/>
            </w:tcBorders>
            <w:shd w:val="clear" w:color="auto" w:fill="auto"/>
            <w:vAlign w:val="center"/>
          </w:tcPr>
          <w:p w14:paraId="6CDA4B6E" w14:textId="32C46AF7" w:rsidR="00FC4E84" w:rsidRPr="00486797" w:rsidRDefault="00E15E28" w:rsidP="00E15E28">
            <w:pPr>
              <w:pStyle w:val="KeinLeerraum"/>
              <w:spacing w:line="276" w:lineRule="auto"/>
              <w:jc w:val="center"/>
              <w:rPr>
                <w:rFonts w:ascii="Arial Unicode MS" w:eastAsia="Arial Unicode MS" w:hAnsi="Arial Unicode MS" w:cs="Arial Unicode MS"/>
              </w:rPr>
            </w:pPr>
            <w:r>
              <w:rPr>
                <w:rFonts w:ascii="Arial Unicode MS" w:eastAsia="Arial Unicode MS" w:hAnsi="Arial Unicode MS" w:cs="Arial Unicode MS"/>
              </w:rPr>
              <w:t>ZB</w:t>
            </w:r>
            <w:r w:rsidR="00FC4E84" w:rsidRPr="00BA7C0A">
              <w:rPr>
                <w:rFonts w:ascii="Arial Unicode MS" w:eastAsia="Arial Unicode MS" w:hAnsi="Arial Unicode MS" w:cs="Arial Unicode MS"/>
              </w:rPr>
              <w:t xml:space="preserve"> – Leichte Verluste, besonders in ländlichen Gebieten.</w:t>
            </w:r>
          </w:p>
        </w:tc>
      </w:tr>
      <w:tr w:rsidR="00FC4E84" w:rsidRPr="00486797" w14:paraId="055CDAD8" w14:textId="77777777" w:rsidTr="00D12A80">
        <w:trPr>
          <w:trHeight w:val="2551"/>
        </w:trPr>
        <w:tc>
          <w:tcPr>
            <w:tcW w:w="4819" w:type="dxa"/>
            <w:tcBorders>
              <w:left w:val="single" w:sz="1" w:space="0" w:color="000000"/>
              <w:bottom w:val="single" w:sz="1" w:space="0" w:color="000000"/>
            </w:tcBorders>
            <w:shd w:val="clear" w:color="auto" w:fill="auto"/>
            <w:vAlign w:val="center"/>
          </w:tcPr>
          <w:p w14:paraId="690C61FD" w14:textId="2C6129D2" w:rsidR="00FC4E84" w:rsidRPr="00486797" w:rsidRDefault="00E15E28" w:rsidP="00E15E28">
            <w:pPr>
              <w:pStyle w:val="KeinLeerraum"/>
              <w:spacing w:line="276" w:lineRule="auto"/>
              <w:jc w:val="center"/>
              <w:rPr>
                <w:rFonts w:ascii="Arial Unicode MS" w:eastAsia="Arial Unicode MS" w:hAnsi="Arial Unicode MS" w:cs="Arial Unicode MS"/>
              </w:rPr>
            </w:pPr>
            <w:r>
              <w:rPr>
                <w:rFonts w:ascii="Arial Unicode MS" w:eastAsia="Arial Unicode MS" w:hAnsi="Arial Unicode MS" w:cs="Arial Unicode MS"/>
              </w:rPr>
              <w:t>NLP</w:t>
            </w:r>
            <w:r w:rsidR="00FC4E84" w:rsidRPr="00BA7C0A">
              <w:rPr>
                <w:rFonts w:ascii="Arial Unicode MS" w:eastAsia="Arial Unicode MS" w:hAnsi="Arial Unicode MS" w:cs="Arial Unicode MS"/>
              </w:rPr>
              <w:t xml:space="preserve"> </w:t>
            </w:r>
            <w:r w:rsidR="00B37B05">
              <w:rPr>
                <w:rFonts w:ascii="Arial Unicode MS" w:eastAsia="Arial Unicode MS" w:hAnsi="Arial Unicode MS" w:cs="Arial Unicode MS"/>
              </w:rPr>
              <w:t xml:space="preserve"> </w:t>
            </w:r>
            <w:r w:rsidR="00FC4E84" w:rsidRPr="00BA7C0A">
              <w:rPr>
                <w:rFonts w:ascii="Arial Unicode MS" w:eastAsia="Arial Unicode MS" w:hAnsi="Arial Unicode MS" w:cs="Arial Unicode MS"/>
              </w:rPr>
              <w:t> – Zugewinn von Stimmen in Städten, Verluste auf dem Land.</w:t>
            </w:r>
          </w:p>
        </w:tc>
        <w:tc>
          <w:tcPr>
            <w:tcW w:w="4819" w:type="dxa"/>
            <w:tcBorders>
              <w:left w:val="single" w:sz="1" w:space="0" w:color="000000"/>
              <w:bottom w:val="single" w:sz="1" w:space="0" w:color="000000"/>
              <w:right w:val="single" w:sz="1" w:space="0" w:color="000000"/>
            </w:tcBorders>
            <w:shd w:val="clear" w:color="auto" w:fill="auto"/>
            <w:vAlign w:val="center"/>
          </w:tcPr>
          <w:p w14:paraId="1B181150" w14:textId="5D13B432" w:rsidR="00FC4E84" w:rsidRPr="00486797" w:rsidRDefault="00161746" w:rsidP="00E15E28">
            <w:pPr>
              <w:pStyle w:val="KeinLeerraum"/>
              <w:spacing w:line="276" w:lineRule="auto"/>
              <w:jc w:val="center"/>
              <w:rPr>
                <w:rFonts w:ascii="Arial Unicode MS" w:eastAsia="Arial Unicode MS" w:hAnsi="Arial Unicode MS" w:cs="Arial Unicode MS"/>
              </w:rPr>
            </w:pPr>
            <w:r w:rsidRPr="00AA4109">
              <w:rPr>
                <w:rFonts w:ascii="Arial Unicode MS" w:eastAsia="Arial Unicode MS" w:hAnsi="Arial Unicode MS" w:cs="Arial Unicode MS"/>
              </w:rPr>
              <w:t xml:space="preserve">SF </w:t>
            </w:r>
            <w:r w:rsidRPr="00E15E28">
              <w:rPr>
                <w:rFonts w:ascii="Arial Unicode MS" w:eastAsia="Arial Unicode MS" w:hAnsi="Arial Unicode MS" w:cs="Arial Unicode MS"/>
              </w:rPr>
              <w:t>-</w:t>
            </w:r>
            <w:r w:rsidR="00E15E28" w:rsidRPr="00AA4109">
              <w:rPr>
                <w:rFonts w:ascii="Arial Unicode MS" w:eastAsia="Arial Unicode MS" w:hAnsi="Arial Unicode MS" w:cs="Arial Unicode MS"/>
              </w:rPr>
              <w:t> </w:t>
            </w:r>
            <w:r w:rsidR="00E15E28" w:rsidRPr="00E15E28">
              <w:rPr>
                <w:rFonts w:ascii="Arial Unicode MS" w:eastAsia="Arial Unicode MS" w:hAnsi="Arial Unicode MS" w:cs="Arial Unicode MS"/>
              </w:rPr>
              <w:t xml:space="preserve">sie erhielten </w:t>
            </w:r>
            <w:r w:rsidR="00E15E28" w:rsidRPr="00AA4109">
              <w:rPr>
                <w:rFonts w:ascii="Arial Unicode MS" w:eastAsia="Arial Unicode MS" w:hAnsi="Arial Unicode MS" w:cs="Arial Unicode MS"/>
              </w:rPr>
              <w:t>11 %</w:t>
            </w:r>
            <w:r w:rsidR="00E15E28" w:rsidRPr="00E15E28">
              <w:rPr>
                <w:rFonts w:ascii="Arial Unicode MS" w:eastAsia="Arial Unicode MS" w:hAnsi="Arial Unicode MS" w:cs="Arial Unicode MS"/>
              </w:rPr>
              <w:t>, was als n</w:t>
            </w:r>
            <w:r w:rsidR="00E15E28" w:rsidRPr="00AA4109">
              <w:rPr>
                <w:rFonts w:ascii="Arial Unicode MS" w:eastAsia="Arial Unicode MS" w:hAnsi="Arial Unicode MS" w:cs="Arial Unicode MS"/>
              </w:rPr>
              <w:t>euer sozialer Aufwind</w:t>
            </w:r>
            <w:r w:rsidR="00E15E28" w:rsidRPr="00E15E28">
              <w:rPr>
                <w:rFonts w:ascii="Arial Unicode MS" w:eastAsia="Arial Unicode MS" w:hAnsi="Arial Unicode MS" w:cs="Arial Unicode MS"/>
              </w:rPr>
              <w:t xml:space="preserve"> gewertet wird.</w:t>
            </w:r>
          </w:p>
        </w:tc>
      </w:tr>
    </w:tbl>
    <w:p w14:paraId="56444D76" w14:textId="77777777" w:rsidR="00FC4E84" w:rsidRPr="00486797" w:rsidRDefault="00FC4E84" w:rsidP="00FC4E84">
      <w:pPr>
        <w:rPr>
          <w:rFonts w:ascii="Arial Unicode MS" w:eastAsia="Arial Unicode MS" w:hAnsi="Arial Unicode MS" w:cs="Arial Unicode MS"/>
        </w:rPr>
      </w:pPr>
    </w:p>
    <w:p w14:paraId="155C7C2A" w14:textId="77777777" w:rsidR="00FC4E84" w:rsidRPr="00486797" w:rsidRDefault="00FC4E84" w:rsidP="00FC4E84">
      <w:pPr>
        <w:rPr>
          <w:rFonts w:ascii="Arial Unicode MS" w:eastAsia="Arial Unicode MS" w:hAnsi="Arial Unicode MS" w:cs="Arial Unicode MS"/>
          <w:sz w:val="22"/>
          <w:szCs w:val="22"/>
        </w:rPr>
      </w:pPr>
    </w:p>
    <w:p w14:paraId="18141800" w14:textId="77777777" w:rsidR="00FC4E84" w:rsidRPr="00486797" w:rsidRDefault="00FC4E84" w:rsidP="00FC4E84">
      <w:pPr>
        <w:rPr>
          <w:rFonts w:ascii="Arial Unicode MS" w:eastAsia="Arial Unicode MS" w:hAnsi="Arial Unicode MS" w:cs="Arial Unicode MS"/>
          <w:b/>
          <w:bCs/>
        </w:rPr>
      </w:pPr>
      <w:r w:rsidRPr="00BA7C0A">
        <w:rPr>
          <w:rFonts w:ascii="Arial Unicode MS" w:eastAsia="Arial Unicode MS" w:hAnsi="Arial Unicode MS" w:cs="Arial Unicode MS"/>
          <w:b/>
          <w:bCs/>
        </w:rPr>
        <w:lastRenderedPageBreak/>
        <w:t>Kategorie E – Parteien &amp; Positionen (10 Karten)</w:t>
      </w:r>
    </w:p>
    <w:tbl>
      <w:tblPr>
        <w:tblW w:w="9776" w:type="dxa"/>
        <w:jc w:val="center"/>
        <w:tblLayout w:type="fixed"/>
        <w:tblCellMar>
          <w:top w:w="55" w:type="dxa"/>
          <w:left w:w="55" w:type="dxa"/>
          <w:bottom w:w="55" w:type="dxa"/>
          <w:right w:w="55" w:type="dxa"/>
        </w:tblCellMar>
        <w:tblLook w:val="0000" w:firstRow="0" w:lastRow="0" w:firstColumn="0" w:lastColumn="0" w:noHBand="0" w:noVBand="0"/>
      </w:tblPr>
      <w:tblGrid>
        <w:gridCol w:w="4820"/>
        <w:gridCol w:w="4956"/>
      </w:tblGrid>
      <w:tr w:rsidR="00FC4E84" w:rsidRPr="00486797" w14:paraId="67ABC529" w14:textId="77777777" w:rsidTr="009559BC">
        <w:trPr>
          <w:trHeight w:val="2551"/>
          <w:jc w:val="center"/>
        </w:trPr>
        <w:tc>
          <w:tcPr>
            <w:tcW w:w="4820" w:type="dxa"/>
            <w:tcBorders>
              <w:top w:val="single" w:sz="4" w:space="0" w:color="auto"/>
              <w:left w:val="single" w:sz="4" w:space="0" w:color="auto"/>
              <w:bottom w:val="single" w:sz="4" w:space="0" w:color="auto"/>
              <w:right w:val="single" w:sz="4" w:space="0" w:color="auto"/>
            </w:tcBorders>
            <w:shd w:val="clear" w:color="auto" w:fill="B174E7"/>
            <w:vAlign w:val="center"/>
          </w:tcPr>
          <w:p w14:paraId="60E4F3FB" w14:textId="77777777" w:rsidR="0085044D" w:rsidRPr="009559BC" w:rsidRDefault="0085044D" w:rsidP="009559BC">
            <w:pPr>
              <w:jc w:val="center"/>
              <w:rPr>
                <w:rFonts w:ascii="Arial Unicode MS" w:eastAsia="Arial Unicode MS" w:hAnsi="Arial Unicode MS" w:cs="Arial Unicode MS"/>
                <w:i/>
                <w:iCs/>
                <w:szCs w:val="21"/>
              </w:rPr>
            </w:pPr>
            <w:r w:rsidRPr="009559BC">
              <w:rPr>
                <w:rFonts w:ascii="Arial Unicode MS" w:eastAsia="Arial Unicode MS" w:hAnsi="Arial Unicode MS" w:cs="Arial Unicode MS"/>
                <w:i/>
                <w:iCs/>
                <w:szCs w:val="21"/>
              </w:rPr>
              <w:t>BA – Bildungsallianz – Bildung &amp; Jugend</w:t>
            </w:r>
          </w:p>
          <w:p w14:paraId="6A2A2476" w14:textId="270AB37B" w:rsidR="0085044D" w:rsidRPr="009559BC" w:rsidRDefault="0085044D" w:rsidP="009559BC">
            <w:pPr>
              <w:widowControl/>
              <w:suppressAutoHyphens w:val="0"/>
              <w:jc w:val="center"/>
              <w:rPr>
                <w:rFonts w:ascii="Arial Unicode MS" w:eastAsia="Arial Unicode MS" w:hAnsi="Arial Unicode MS" w:cs="Arial Unicode MS"/>
                <w:szCs w:val="21"/>
              </w:rPr>
            </w:pPr>
            <w:r w:rsidRPr="00AA4109">
              <w:rPr>
                <w:rFonts w:ascii="Arial Unicode MS" w:eastAsia="Arial Unicode MS" w:hAnsi="Arial Unicode MS" w:cs="Arial Unicode MS"/>
                <w:szCs w:val="21"/>
              </w:rPr>
              <w:t>Fokus: Schulen, Uni</w:t>
            </w:r>
            <w:r w:rsidRPr="009559BC">
              <w:rPr>
                <w:rFonts w:ascii="Arial Unicode MS" w:eastAsia="Arial Unicode MS" w:hAnsi="Arial Unicode MS" w:cs="Arial Unicode MS"/>
                <w:szCs w:val="21"/>
              </w:rPr>
              <w:t>versitäten</w:t>
            </w:r>
            <w:r w:rsidRPr="00AA4109">
              <w:rPr>
                <w:rFonts w:ascii="Arial Unicode MS" w:eastAsia="Arial Unicode MS" w:hAnsi="Arial Unicode MS" w:cs="Arial Unicode MS"/>
                <w:szCs w:val="21"/>
              </w:rPr>
              <w:t>, digitale Bildung, Jugendförderung</w:t>
            </w:r>
          </w:p>
          <w:p w14:paraId="55E96914" w14:textId="1B82209F" w:rsidR="00FC4E84" w:rsidRPr="009559BC" w:rsidRDefault="0085044D" w:rsidP="009559BC">
            <w:pPr>
              <w:widowControl/>
              <w:suppressAutoHyphens w:val="0"/>
              <w:jc w:val="center"/>
              <w:rPr>
                <w:rFonts w:ascii="Arial Unicode MS" w:eastAsia="Arial Unicode MS" w:hAnsi="Arial Unicode MS" w:cs="Arial Unicode MS"/>
                <w:szCs w:val="21"/>
              </w:rPr>
            </w:pPr>
            <w:r w:rsidRPr="00AA4109">
              <w:rPr>
                <w:rFonts w:ascii="Arial Unicode MS" w:eastAsia="Arial Unicode MS" w:hAnsi="Arial Unicode MS" w:cs="Arial Unicode MS"/>
                <w:szCs w:val="21"/>
              </w:rPr>
              <w:t>Leitmotiv: „Bildung für die nächste Generation.“</w:t>
            </w:r>
          </w:p>
        </w:tc>
        <w:tc>
          <w:tcPr>
            <w:tcW w:w="4956" w:type="dxa"/>
            <w:tcBorders>
              <w:top w:val="single" w:sz="4" w:space="0" w:color="auto"/>
              <w:left w:val="single" w:sz="4" w:space="0" w:color="auto"/>
              <w:bottom w:val="single" w:sz="4" w:space="0" w:color="auto"/>
              <w:right w:val="single" w:sz="4" w:space="0" w:color="auto"/>
            </w:tcBorders>
            <w:shd w:val="clear" w:color="auto" w:fill="70CCFF"/>
            <w:vAlign w:val="center"/>
          </w:tcPr>
          <w:p w14:paraId="4091103B" w14:textId="77777777" w:rsidR="0085044D" w:rsidRPr="009559BC" w:rsidRDefault="0085044D" w:rsidP="009559BC">
            <w:pPr>
              <w:jc w:val="center"/>
              <w:rPr>
                <w:rFonts w:ascii="Arial Unicode MS" w:eastAsia="Arial Unicode MS" w:hAnsi="Arial Unicode MS" w:cs="Arial Unicode MS"/>
                <w:i/>
                <w:iCs/>
                <w:szCs w:val="21"/>
              </w:rPr>
            </w:pPr>
            <w:r w:rsidRPr="009559BC">
              <w:rPr>
                <w:rFonts w:ascii="Arial Unicode MS" w:eastAsia="Arial Unicode MS" w:hAnsi="Arial Unicode MS" w:cs="Arial Unicode MS"/>
                <w:i/>
                <w:iCs/>
                <w:szCs w:val="21"/>
              </w:rPr>
              <w:t>IF – Innovation &amp; Fortschritt – Forschung &amp; Technik</w:t>
            </w:r>
          </w:p>
          <w:p w14:paraId="18287AE8" w14:textId="427D1005" w:rsidR="0085044D" w:rsidRPr="00AA4109" w:rsidRDefault="0085044D" w:rsidP="009559BC">
            <w:pPr>
              <w:widowControl/>
              <w:suppressAutoHyphens w:val="0"/>
              <w:jc w:val="center"/>
              <w:rPr>
                <w:rFonts w:ascii="Arial Unicode MS" w:eastAsia="Arial Unicode MS" w:hAnsi="Arial Unicode MS" w:cs="Arial Unicode MS"/>
                <w:szCs w:val="21"/>
              </w:rPr>
            </w:pPr>
            <w:r w:rsidRPr="00AA4109">
              <w:rPr>
                <w:rFonts w:ascii="Arial Unicode MS" w:eastAsia="Arial Unicode MS" w:hAnsi="Arial Unicode MS" w:cs="Arial Unicode MS"/>
                <w:szCs w:val="21"/>
              </w:rPr>
              <w:t xml:space="preserve">Fokus: Wissenschaft, Technik, </w:t>
            </w:r>
            <w:r w:rsidRPr="009559BC">
              <w:rPr>
                <w:rFonts w:ascii="Arial Unicode MS" w:eastAsia="Arial Unicode MS" w:hAnsi="Arial Unicode MS" w:cs="Arial Unicode MS"/>
                <w:szCs w:val="21"/>
              </w:rPr>
              <w:t xml:space="preserve">Forschung, </w:t>
            </w:r>
            <w:r w:rsidRPr="00AA4109">
              <w:rPr>
                <w:rFonts w:ascii="Arial Unicode MS" w:eastAsia="Arial Unicode MS" w:hAnsi="Arial Unicode MS" w:cs="Arial Unicode MS"/>
                <w:szCs w:val="21"/>
              </w:rPr>
              <w:t>Digitalisierung</w:t>
            </w:r>
          </w:p>
          <w:p w14:paraId="7670FD21" w14:textId="0403B134" w:rsidR="00FC4E84" w:rsidRPr="009559BC" w:rsidRDefault="0085044D" w:rsidP="009559BC">
            <w:pPr>
              <w:widowControl/>
              <w:suppressAutoHyphens w:val="0"/>
              <w:jc w:val="center"/>
              <w:rPr>
                <w:rFonts w:ascii="Arial Unicode MS" w:eastAsia="Arial Unicode MS" w:hAnsi="Arial Unicode MS" w:cs="Arial Unicode MS"/>
                <w:szCs w:val="21"/>
              </w:rPr>
            </w:pPr>
            <w:r w:rsidRPr="00AA4109">
              <w:rPr>
                <w:rFonts w:ascii="Arial Unicode MS" w:eastAsia="Arial Unicode MS" w:hAnsi="Arial Unicode MS" w:cs="Arial Unicode MS"/>
                <w:szCs w:val="21"/>
              </w:rPr>
              <w:t>Leitmotiv: „Fortschritt durch Wissen.“</w:t>
            </w:r>
          </w:p>
        </w:tc>
      </w:tr>
      <w:tr w:rsidR="00FC4E84" w:rsidRPr="00486797" w14:paraId="39CC19D6" w14:textId="77777777" w:rsidTr="005A3F93">
        <w:trPr>
          <w:trHeight w:val="1820"/>
          <w:jc w:val="center"/>
        </w:trPr>
        <w:tc>
          <w:tcPr>
            <w:tcW w:w="4820" w:type="dxa"/>
            <w:tcBorders>
              <w:top w:val="single" w:sz="4" w:space="0" w:color="auto"/>
              <w:left w:val="single" w:sz="1" w:space="0" w:color="000000"/>
              <w:bottom w:val="single" w:sz="1" w:space="0" w:color="000000"/>
            </w:tcBorders>
            <w:shd w:val="clear" w:color="auto" w:fill="4CA626"/>
            <w:vAlign w:val="center"/>
          </w:tcPr>
          <w:p w14:paraId="0EBE48EA" w14:textId="77777777" w:rsidR="0085044D" w:rsidRPr="009559BC" w:rsidRDefault="0085044D" w:rsidP="009559BC">
            <w:pPr>
              <w:jc w:val="center"/>
              <w:rPr>
                <w:rFonts w:ascii="Arial Unicode MS" w:eastAsia="Arial Unicode MS" w:hAnsi="Arial Unicode MS" w:cs="Arial Unicode MS"/>
                <w:i/>
                <w:iCs/>
                <w:szCs w:val="21"/>
              </w:rPr>
            </w:pPr>
            <w:r w:rsidRPr="009559BC">
              <w:rPr>
                <w:rFonts w:ascii="Arial Unicode MS" w:eastAsia="Arial Unicode MS" w:hAnsi="Arial Unicode MS" w:cs="Arial Unicode MS"/>
                <w:i/>
                <w:iCs/>
                <w:szCs w:val="21"/>
              </w:rPr>
              <w:t>ZB – Zukunftsbündnis – Umwelt &amp; Zukunft</w:t>
            </w:r>
          </w:p>
          <w:p w14:paraId="34FFFEEB" w14:textId="2E1FEAA7" w:rsidR="0085044D" w:rsidRPr="00AA4109" w:rsidRDefault="0085044D" w:rsidP="009559BC">
            <w:pPr>
              <w:widowControl/>
              <w:suppressAutoHyphens w:val="0"/>
              <w:jc w:val="center"/>
              <w:rPr>
                <w:rFonts w:ascii="Arial Unicode MS" w:eastAsia="Arial Unicode MS" w:hAnsi="Arial Unicode MS" w:cs="Arial Unicode MS"/>
                <w:szCs w:val="21"/>
              </w:rPr>
            </w:pPr>
            <w:r w:rsidRPr="00AA4109">
              <w:rPr>
                <w:rFonts w:ascii="Arial Unicode MS" w:eastAsia="Arial Unicode MS" w:hAnsi="Arial Unicode MS" w:cs="Arial Unicode MS"/>
                <w:szCs w:val="21"/>
              </w:rPr>
              <w:t>Klima</w:t>
            </w:r>
            <w:r w:rsidRPr="009559BC">
              <w:rPr>
                <w:rFonts w:ascii="Arial Unicode MS" w:eastAsia="Arial Unicode MS" w:hAnsi="Arial Unicode MS" w:cs="Arial Unicode MS"/>
                <w:szCs w:val="21"/>
              </w:rPr>
              <w:t>schutz</w:t>
            </w:r>
            <w:r w:rsidRPr="00AA4109">
              <w:rPr>
                <w:rFonts w:ascii="Arial Unicode MS" w:eastAsia="Arial Unicode MS" w:hAnsi="Arial Unicode MS" w:cs="Arial Unicode MS"/>
                <w:szCs w:val="21"/>
              </w:rPr>
              <w:t>,</w:t>
            </w:r>
            <w:r w:rsidRPr="009559BC">
              <w:rPr>
                <w:rFonts w:ascii="Arial Unicode MS" w:eastAsia="Arial Unicode MS" w:hAnsi="Arial Unicode MS" w:cs="Arial Unicode MS"/>
                <w:szCs w:val="21"/>
              </w:rPr>
              <w:t xml:space="preserve"> Umwelt,</w:t>
            </w:r>
            <w:r w:rsidRPr="00AA4109">
              <w:rPr>
                <w:rFonts w:ascii="Arial Unicode MS" w:eastAsia="Arial Unicode MS" w:hAnsi="Arial Unicode MS" w:cs="Arial Unicode MS"/>
                <w:szCs w:val="21"/>
              </w:rPr>
              <w:t xml:space="preserve"> nachhaltige Energie, Verkehrswende</w:t>
            </w:r>
          </w:p>
          <w:p w14:paraId="43B79E92" w14:textId="67D19C05" w:rsidR="00FC4E84" w:rsidRPr="009559BC" w:rsidRDefault="0085044D" w:rsidP="009559BC">
            <w:pPr>
              <w:widowControl/>
              <w:suppressAutoHyphens w:val="0"/>
              <w:jc w:val="center"/>
              <w:rPr>
                <w:rFonts w:ascii="Arial Unicode MS" w:eastAsia="Arial Unicode MS" w:hAnsi="Arial Unicode MS" w:cs="Arial Unicode MS"/>
                <w:szCs w:val="21"/>
              </w:rPr>
            </w:pPr>
            <w:r w:rsidRPr="00AA4109">
              <w:rPr>
                <w:rFonts w:ascii="Arial Unicode MS" w:eastAsia="Arial Unicode MS" w:hAnsi="Arial Unicode MS" w:cs="Arial Unicode MS"/>
                <w:szCs w:val="21"/>
              </w:rPr>
              <w:t>Leitmotiv: „Zukunft bewahren – heute handeln.“</w:t>
            </w:r>
          </w:p>
        </w:tc>
        <w:tc>
          <w:tcPr>
            <w:tcW w:w="4956" w:type="dxa"/>
            <w:tcBorders>
              <w:top w:val="single" w:sz="4" w:space="0" w:color="auto"/>
              <w:left w:val="single" w:sz="1" w:space="0" w:color="000000"/>
              <w:bottom w:val="single" w:sz="1" w:space="0" w:color="000000"/>
              <w:right w:val="single" w:sz="1" w:space="0" w:color="000000"/>
            </w:tcBorders>
            <w:shd w:val="clear" w:color="auto" w:fill="FF2728"/>
            <w:vAlign w:val="center"/>
          </w:tcPr>
          <w:p w14:paraId="2E9FCA06" w14:textId="77777777" w:rsidR="0085044D" w:rsidRPr="009559BC" w:rsidRDefault="0085044D" w:rsidP="009559BC">
            <w:pPr>
              <w:jc w:val="center"/>
              <w:rPr>
                <w:rFonts w:ascii="Arial Unicode MS" w:eastAsia="Arial Unicode MS" w:hAnsi="Arial Unicode MS" w:cs="Arial Unicode MS"/>
                <w:i/>
                <w:iCs/>
                <w:szCs w:val="21"/>
              </w:rPr>
            </w:pPr>
            <w:r w:rsidRPr="009559BC">
              <w:rPr>
                <w:rFonts w:ascii="Arial Unicode MS" w:eastAsia="Arial Unicode MS" w:hAnsi="Arial Unicode MS" w:cs="Arial Unicode MS"/>
                <w:i/>
                <w:iCs/>
                <w:szCs w:val="21"/>
              </w:rPr>
              <w:t>SF – Sozialforum – Sozial &amp; gerecht</w:t>
            </w:r>
          </w:p>
          <w:p w14:paraId="7E7FD139" w14:textId="6AAA9EB8" w:rsidR="0085044D" w:rsidRPr="009559BC" w:rsidRDefault="0085044D" w:rsidP="009559BC">
            <w:pPr>
              <w:widowControl/>
              <w:suppressAutoHyphens w:val="0"/>
              <w:jc w:val="center"/>
              <w:rPr>
                <w:rFonts w:ascii="Arial Unicode MS" w:eastAsia="Arial Unicode MS" w:hAnsi="Arial Unicode MS" w:cs="Arial Unicode MS"/>
                <w:szCs w:val="21"/>
              </w:rPr>
            </w:pPr>
            <w:r w:rsidRPr="00AA4109">
              <w:rPr>
                <w:rFonts w:ascii="Arial Unicode MS" w:eastAsia="Arial Unicode MS" w:hAnsi="Arial Unicode MS" w:cs="Arial Unicode MS"/>
                <w:szCs w:val="21"/>
              </w:rPr>
              <w:t>Pflege, soziale Gerechtigkeit, Chancen</w:t>
            </w:r>
            <w:r w:rsidRPr="009559BC">
              <w:rPr>
                <w:rFonts w:ascii="Arial Unicode MS" w:eastAsia="Arial Unicode MS" w:hAnsi="Arial Unicode MS" w:cs="Arial Unicode MS"/>
                <w:szCs w:val="21"/>
              </w:rPr>
              <w:t>gleichheit schaffen</w:t>
            </w:r>
            <w:r w:rsidRPr="00AA4109">
              <w:rPr>
                <w:rFonts w:ascii="Arial Unicode MS" w:eastAsia="Arial Unicode MS" w:hAnsi="Arial Unicode MS" w:cs="Arial Unicode MS"/>
                <w:szCs w:val="21"/>
              </w:rPr>
              <w:t xml:space="preserve">, </w:t>
            </w:r>
            <w:r w:rsidRPr="009559BC">
              <w:rPr>
                <w:rFonts w:ascii="Arial Unicode MS" w:eastAsia="Arial Unicode MS" w:hAnsi="Arial Unicode MS" w:cs="Arial Unicode MS"/>
                <w:szCs w:val="21"/>
              </w:rPr>
              <w:t>Bildung</w:t>
            </w:r>
          </w:p>
          <w:p w14:paraId="438B66D5" w14:textId="260A9195" w:rsidR="0085044D" w:rsidRPr="00AA4109" w:rsidRDefault="0085044D" w:rsidP="009559BC">
            <w:pPr>
              <w:widowControl/>
              <w:suppressAutoHyphens w:val="0"/>
              <w:jc w:val="center"/>
              <w:rPr>
                <w:rFonts w:ascii="Arial Unicode MS" w:eastAsia="Arial Unicode MS" w:hAnsi="Arial Unicode MS" w:cs="Arial Unicode MS"/>
                <w:szCs w:val="21"/>
              </w:rPr>
            </w:pPr>
            <w:r w:rsidRPr="00AA4109">
              <w:rPr>
                <w:rFonts w:ascii="Arial Unicode MS" w:eastAsia="Arial Unicode MS" w:hAnsi="Arial Unicode MS" w:cs="Arial Unicode MS"/>
                <w:szCs w:val="21"/>
              </w:rPr>
              <w:t>Leitmotiv: „Für eine Gesellschaft, die niemanden zurücklässt.“</w:t>
            </w:r>
          </w:p>
          <w:p w14:paraId="764B175C" w14:textId="5608E757" w:rsidR="00FC4E84" w:rsidRPr="00486797" w:rsidRDefault="00FC4E84" w:rsidP="009559BC">
            <w:pPr>
              <w:pStyle w:val="KeinLeerraum"/>
              <w:jc w:val="center"/>
              <w:rPr>
                <w:rFonts w:ascii="Arial Unicode MS" w:eastAsia="Arial Unicode MS" w:hAnsi="Arial Unicode MS" w:cs="Arial Unicode MS"/>
              </w:rPr>
            </w:pPr>
          </w:p>
        </w:tc>
      </w:tr>
      <w:tr w:rsidR="00FC4E84" w:rsidRPr="00486797" w14:paraId="37003F6B" w14:textId="77777777" w:rsidTr="005A3F93">
        <w:trPr>
          <w:trHeight w:val="2180"/>
          <w:jc w:val="center"/>
        </w:trPr>
        <w:tc>
          <w:tcPr>
            <w:tcW w:w="4820" w:type="dxa"/>
            <w:tcBorders>
              <w:left w:val="single" w:sz="1" w:space="0" w:color="000000"/>
              <w:bottom w:val="single" w:sz="1" w:space="0" w:color="000000"/>
            </w:tcBorders>
            <w:shd w:val="clear" w:color="auto" w:fill="58BEB8"/>
            <w:vAlign w:val="center"/>
          </w:tcPr>
          <w:p w14:paraId="4B6360BC" w14:textId="77777777" w:rsidR="0085044D" w:rsidRPr="009559BC" w:rsidRDefault="0085044D" w:rsidP="009559BC">
            <w:pPr>
              <w:jc w:val="center"/>
              <w:rPr>
                <w:rFonts w:ascii="Arial Unicode MS" w:eastAsia="Arial Unicode MS" w:hAnsi="Arial Unicode MS" w:cs="Arial Unicode MS"/>
                <w:szCs w:val="21"/>
              </w:rPr>
            </w:pPr>
            <w:r w:rsidRPr="009559BC">
              <w:rPr>
                <w:rFonts w:ascii="Arial Unicode MS" w:eastAsia="Arial Unicode MS" w:hAnsi="Arial Unicode MS" w:cs="Arial Unicode MS"/>
                <w:szCs w:val="21"/>
              </w:rPr>
              <w:t>NLP – Neuland-Partei – Digitalisierung &amp; Innovation</w:t>
            </w:r>
          </w:p>
          <w:p w14:paraId="3E82FAD1" w14:textId="7025D756" w:rsidR="0085044D" w:rsidRPr="00AA4109" w:rsidRDefault="0085044D" w:rsidP="009559BC">
            <w:pPr>
              <w:widowControl/>
              <w:suppressAutoHyphens w:val="0"/>
              <w:jc w:val="center"/>
              <w:rPr>
                <w:rFonts w:ascii="Arial Unicode MS" w:eastAsia="Arial Unicode MS" w:hAnsi="Arial Unicode MS" w:cs="Arial Unicode MS"/>
                <w:szCs w:val="21"/>
              </w:rPr>
            </w:pPr>
            <w:r w:rsidRPr="00AA4109">
              <w:rPr>
                <w:rFonts w:ascii="Arial Unicode MS" w:eastAsia="Arial Unicode MS" w:hAnsi="Arial Unicode MS" w:cs="Arial Unicode MS"/>
                <w:szCs w:val="21"/>
              </w:rPr>
              <w:t>Start-ups, digitale Transformation, Bildung</w:t>
            </w:r>
            <w:r w:rsidR="009559BC" w:rsidRPr="009559BC">
              <w:rPr>
                <w:rFonts w:ascii="Arial Unicode MS" w:eastAsia="Arial Unicode MS" w:hAnsi="Arial Unicode MS" w:cs="Arial Unicode MS"/>
                <w:szCs w:val="21"/>
              </w:rPr>
              <w:t>, Innovation</w:t>
            </w:r>
          </w:p>
          <w:p w14:paraId="6607F27E" w14:textId="08043757" w:rsidR="00FC4E84" w:rsidRPr="009559BC" w:rsidRDefault="0085044D" w:rsidP="009559BC">
            <w:pPr>
              <w:widowControl/>
              <w:suppressAutoHyphens w:val="0"/>
              <w:jc w:val="center"/>
              <w:rPr>
                <w:rFonts w:ascii="Arial Unicode MS" w:eastAsia="Arial Unicode MS" w:hAnsi="Arial Unicode MS" w:cs="Arial Unicode MS"/>
                <w:szCs w:val="21"/>
              </w:rPr>
            </w:pPr>
            <w:r w:rsidRPr="00AA4109">
              <w:rPr>
                <w:rFonts w:ascii="Arial Unicode MS" w:eastAsia="Arial Unicode MS" w:hAnsi="Arial Unicode MS" w:cs="Arial Unicode MS"/>
                <w:szCs w:val="21"/>
              </w:rPr>
              <w:t>Leitmotiv: „Mut zur digitalen Zukunft.“</w:t>
            </w:r>
          </w:p>
        </w:tc>
        <w:tc>
          <w:tcPr>
            <w:tcW w:w="4956" w:type="dxa"/>
            <w:tcBorders>
              <w:left w:val="single" w:sz="1" w:space="0" w:color="000000"/>
              <w:bottom w:val="single" w:sz="1" w:space="0" w:color="000000"/>
              <w:right w:val="single" w:sz="1" w:space="0" w:color="000000"/>
            </w:tcBorders>
            <w:shd w:val="clear" w:color="auto" w:fill="FF751F"/>
            <w:vAlign w:val="center"/>
          </w:tcPr>
          <w:p w14:paraId="2D9FE8BE" w14:textId="77777777" w:rsidR="0085044D" w:rsidRPr="009559BC" w:rsidRDefault="0085044D" w:rsidP="009559BC">
            <w:pPr>
              <w:jc w:val="center"/>
              <w:rPr>
                <w:rFonts w:ascii="Arial Unicode MS" w:eastAsia="Arial Unicode MS" w:hAnsi="Arial Unicode MS" w:cs="Arial Unicode MS"/>
                <w:i/>
                <w:iCs/>
                <w:szCs w:val="21"/>
              </w:rPr>
            </w:pPr>
            <w:r w:rsidRPr="009559BC">
              <w:rPr>
                <w:rFonts w:ascii="Arial Unicode MS" w:eastAsia="Arial Unicode MS" w:hAnsi="Arial Unicode MS" w:cs="Arial Unicode MS"/>
                <w:i/>
                <w:iCs/>
                <w:szCs w:val="21"/>
              </w:rPr>
              <w:t>KB – Kulturbewegung – Solidarisch &amp; kritisch</w:t>
            </w:r>
          </w:p>
          <w:p w14:paraId="6AB082F5" w14:textId="1AE3FBCF" w:rsidR="0085044D" w:rsidRPr="00AA4109" w:rsidRDefault="0085044D" w:rsidP="009559BC">
            <w:pPr>
              <w:widowControl/>
              <w:suppressAutoHyphens w:val="0"/>
              <w:jc w:val="center"/>
              <w:rPr>
                <w:rFonts w:ascii="Arial Unicode MS" w:eastAsia="Arial Unicode MS" w:hAnsi="Arial Unicode MS" w:cs="Arial Unicode MS"/>
                <w:szCs w:val="21"/>
              </w:rPr>
            </w:pPr>
            <w:r w:rsidRPr="00AA4109">
              <w:rPr>
                <w:rFonts w:ascii="Arial Unicode MS" w:eastAsia="Arial Unicode MS" w:hAnsi="Arial Unicode MS" w:cs="Arial Unicode MS"/>
                <w:szCs w:val="21"/>
              </w:rPr>
              <w:t>Kultur</w:t>
            </w:r>
            <w:r w:rsidR="009559BC" w:rsidRPr="009559BC">
              <w:rPr>
                <w:rFonts w:ascii="Arial Unicode MS" w:eastAsia="Arial Unicode MS" w:hAnsi="Arial Unicode MS" w:cs="Arial Unicode MS"/>
                <w:szCs w:val="21"/>
              </w:rPr>
              <w:t>förderung</w:t>
            </w:r>
            <w:r w:rsidRPr="00AA4109">
              <w:rPr>
                <w:rFonts w:ascii="Arial Unicode MS" w:eastAsia="Arial Unicode MS" w:hAnsi="Arial Unicode MS" w:cs="Arial Unicode MS"/>
                <w:szCs w:val="21"/>
              </w:rPr>
              <w:t xml:space="preserve">, Sport, Integration, </w:t>
            </w:r>
            <w:r w:rsidR="009559BC" w:rsidRPr="009559BC">
              <w:rPr>
                <w:rFonts w:ascii="Arial Unicode MS" w:eastAsia="Arial Unicode MS" w:hAnsi="Arial Unicode MS" w:cs="Arial Unicode MS"/>
                <w:szCs w:val="21"/>
              </w:rPr>
              <w:t>Tourismus</w:t>
            </w:r>
          </w:p>
          <w:p w14:paraId="59EEBE1D" w14:textId="4B607609" w:rsidR="00FC4E84" w:rsidRPr="009559BC" w:rsidRDefault="0085044D" w:rsidP="009559BC">
            <w:pPr>
              <w:widowControl/>
              <w:suppressAutoHyphens w:val="0"/>
              <w:jc w:val="center"/>
              <w:rPr>
                <w:rFonts w:ascii="Arial Unicode MS" w:eastAsia="Arial Unicode MS" w:hAnsi="Arial Unicode MS" w:cs="Arial Unicode MS"/>
                <w:szCs w:val="21"/>
              </w:rPr>
            </w:pPr>
            <w:r w:rsidRPr="00AA4109">
              <w:rPr>
                <w:rFonts w:ascii="Arial Unicode MS" w:eastAsia="Arial Unicode MS" w:hAnsi="Arial Unicode MS" w:cs="Arial Unicode MS"/>
                <w:szCs w:val="21"/>
              </w:rPr>
              <w:t>Leitmotiv: „Kultur verbindet – Gesellschaft gestalten.“</w:t>
            </w:r>
          </w:p>
        </w:tc>
      </w:tr>
      <w:tr w:rsidR="00FC4E84" w:rsidRPr="00486797" w14:paraId="425EC889" w14:textId="77777777" w:rsidTr="009559BC">
        <w:trPr>
          <w:trHeight w:val="2869"/>
          <w:jc w:val="center"/>
        </w:trPr>
        <w:tc>
          <w:tcPr>
            <w:tcW w:w="4820" w:type="dxa"/>
            <w:tcBorders>
              <w:left w:val="single" w:sz="1" w:space="0" w:color="000000"/>
              <w:bottom w:val="single" w:sz="4" w:space="0" w:color="auto"/>
            </w:tcBorders>
            <w:shd w:val="clear" w:color="auto" w:fill="1F48FF"/>
            <w:vAlign w:val="center"/>
          </w:tcPr>
          <w:p w14:paraId="38965D0B" w14:textId="77777777" w:rsidR="0085044D" w:rsidRPr="009559BC" w:rsidRDefault="0085044D" w:rsidP="009559BC">
            <w:pPr>
              <w:jc w:val="center"/>
              <w:rPr>
                <w:rFonts w:ascii="Arial Unicode MS" w:eastAsia="Arial Unicode MS" w:hAnsi="Arial Unicode MS" w:cs="Arial Unicode MS"/>
                <w:i/>
                <w:iCs/>
                <w:szCs w:val="21"/>
              </w:rPr>
            </w:pPr>
            <w:r w:rsidRPr="009559BC">
              <w:rPr>
                <w:rFonts w:ascii="Arial Unicode MS" w:eastAsia="Arial Unicode MS" w:hAnsi="Arial Unicode MS" w:cs="Arial Unicode MS"/>
                <w:i/>
                <w:iCs/>
                <w:szCs w:val="21"/>
              </w:rPr>
              <w:t>HS – Heimat &amp; Sicherheit – Tradition &amp; Ordnung</w:t>
            </w:r>
          </w:p>
          <w:p w14:paraId="7B7C3474" w14:textId="57CCEC07" w:rsidR="0085044D" w:rsidRPr="00AA4109" w:rsidRDefault="0085044D" w:rsidP="009559BC">
            <w:pPr>
              <w:widowControl/>
              <w:suppressAutoHyphens w:val="0"/>
              <w:jc w:val="center"/>
              <w:rPr>
                <w:rFonts w:ascii="Arial Unicode MS" w:eastAsia="Arial Unicode MS" w:hAnsi="Arial Unicode MS" w:cs="Arial Unicode MS"/>
                <w:szCs w:val="21"/>
              </w:rPr>
            </w:pPr>
            <w:r w:rsidRPr="00AA4109">
              <w:rPr>
                <w:rFonts w:ascii="Arial Unicode MS" w:eastAsia="Arial Unicode MS" w:hAnsi="Arial Unicode MS" w:cs="Arial Unicode MS"/>
                <w:szCs w:val="21"/>
              </w:rPr>
              <w:t xml:space="preserve">Innere Sicherheit, Infrastruktur, </w:t>
            </w:r>
            <w:r w:rsidR="009559BC" w:rsidRPr="009559BC">
              <w:rPr>
                <w:rFonts w:ascii="Arial Unicode MS" w:eastAsia="Arial Unicode MS" w:hAnsi="Arial Unicode MS" w:cs="Arial Unicode MS"/>
                <w:szCs w:val="21"/>
              </w:rPr>
              <w:t xml:space="preserve">regionale </w:t>
            </w:r>
            <w:r w:rsidRPr="00AA4109">
              <w:rPr>
                <w:rFonts w:ascii="Arial Unicode MS" w:eastAsia="Arial Unicode MS" w:hAnsi="Arial Unicode MS" w:cs="Arial Unicode MS"/>
                <w:szCs w:val="21"/>
              </w:rPr>
              <w:t>Tradition</w:t>
            </w:r>
            <w:r w:rsidR="009559BC" w:rsidRPr="009559BC">
              <w:rPr>
                <w:rFonts w:ascii="Arial Unicode MS" w:eastAsia="Arial Unicode MS" w:hAnsi="Arial Unicode MS" w:cs="Arial Unicode MS"/>
                <w:szCs w:val="21"/>
              </w:rPr>
              <w:t>, Migration</w:t>
            </w:r>
          </w:p>
          <w:p w14:paraId="1F8DC064" w14:textId="4D64BBA9" w:rsidR="00FC4E84" w:rsidRPr="009559BC" w:rsidRDefault="0085044D" w:rsidP="009559BC">
            <w:pPr>
              <w:widowControl/>
              <w:suppressAutoHyphens w:val="0"/>
              <w:jc w:val="center"/>
              <w:rPr>
                <w:rFonts w:ascii="Arial Unicode MS" w:eastAsia="Arial Unicode MS" w:hAnsi="Arial Unicode MS" w:cs="Arial Unicode MS"/>
                <w:szCs w:val="21"/>
              </w:rPr>
            </w:pPr>
            <w:r w:rsidRPr="00AA4109">
              <w:rPr>
                <w:rFonts w:ascii="Arial Unicode MS" w:eastAsia="Arial Unicode MS" w:hAnsi="Arial Unicode MS" w:cs="Arial Unicode MS"/>
                <w:szCs w:val="21"/>
              </w:rPr>
              <w:t>Leitmotiv: „Heimat schützen – Sicherheit stärken.“</w:t>
            </w:r>
          </w:p>
        </w:tc>
        <w:tc>
          <w:tcPr>
            <w:tcW w:w="4956" w:type="dxa"/>
            <w:tcBorders>
              <w:left w:val="single" w:sz="1" w:space="0" w:color="000000"/>
              <w:bottom w:val="single" w:sz="4" w:space="0" w:color="auto"/>
              <w:right w:val="single" w:sz="1" w:space="0" w:color="000000"/>
            </w:tcBorders>
            <w:shd w:val="clear" w:color="auto" w:fill="FFD31E"/>
            <w:vAlign w:val="center"/>
          </w:tcPr>
          <w:p w14:paraId="1C1A91F9" w14:textId="4DE4E1BA" w:rsidR="00FC4E84" w:rsidRPr="00486797" w:rsidRDefault="0085044D" w:rsidP="009559BC">
            <w:pPr>
              <w:pStyle w:val="KeinLeerraum"/>
              <w:jc w:val="center"/>
              <w:rPr>
                <w:rFonts w:ascii="Arial Unicode MS" w:eastAsia="Arial Unicode MS" w:hAnsi="Arial Unicode MS" w:cs="Arial Unicode MS"/>
              </w:rPr>
            </w:pPr>
            <w:r w:rsidRPr="009559BC">
              <w:rPr>
                <w:rFonts w:ascii="Arial Unicode MS" w:eastAsia="Arial Unicode MS" w:hAnsi="Arial Unicode MS" w:cs="Arial Unicode MS"/>
                <w:i/>
                <w:iCs/>
              </w:rPr>
              <w:t>FI – Freie Initiative – Wirtschaft &amp; Freiheit</w:t>
            </w:r>
            <w:r w:rsidRPr="009559BC">
              <w:rPr>
                <w:rFonts w:ascii="Arial Unicode MS" w:eastAsia="Arial Unicode MS" w:hAnsi="Arial Unicode MS" w:cs="Arial Unicode MS"/>
                <w:i/>
                <w:iCs/>
              </w:rPr>
              <w:br/>
            </w:r>
            <w:r w:rsidRPr="009559BC">
              <w:rPr>
                <w:rFonts w:ascii="Arial Unicode MS" w:eastAsia="Arial Unicode MS" w:hAnsi="Arial Unicode MS" w:cs="Arial Unicode MS"/>
              </w:rPr>
              <w:t>Wirtschaft, Steuersenkungen, Bürokratieabbau, Unternehmertum</w:t>
            </w:r>
            <w:r w:rsidRPr="009559BC">
              <w:rPr>
                <w:rFonts w:ascii="Arial Unicode MS" w:eastAsia="Arial Unicode MS" w:hAnsi="Arial Unicode MS" w:cs="Arial Unicode MS"/>
              </w:rPr>
              <w:br/>
              <w:t>Leitmotiv: „Wirtschaft entfesseln – Chancen ermöglichen.“</w:t>
            </w:r>
          </w:p>
        </w:tc>
      </w:tr>
      <w:tr w:rsidR="00FC4E84" w:rsidRPr="00486797" w14:paraId="34251824" w14:textId="77777777" w:rsidTr="009559BC">
        <w:trPr>
          <w:trHeight w:val="2551"/>
          <w:jc w:val="cent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494009C2" w14:textId="63C0D0CC" w:rsidR="00FC4E84" w:rsidRPr="00486797" w:rsidRDefault="009559BC" w:rsidP="009559BC">
            <w:pPr>
              <w:pStyle w:val="KeinLeerraum"/>
              <w:jc w:val="center"/>
              <w:rPr>
                <w:rFonts w:ascii="Arial Unicode MS" w:eastAsia="Arial Unicode MS" w:hAnsi="Arial Unicode MS" w:cs="Arial Unicode MS"/>
              </w:rPr>
            </w:pPr>
            <w:r w:rsidRPr="009559BC">
              <w:rPr>
                <w:rFonts w:ascii="Arial Unicode MS" w:eastAsia="Arial Unicode MS" w:hAnsi="Arial Unicode MS" w:cs="Arial Unicode MS"/>
                <w:i/>
                <w:iCs/>
              </w:rPr>
              <w:t>Parteien unter 5 % – kein Einzug in den Landtag</w:t>
            </w:r>
            <w:r w:rsidRPr="009559BC">
              <w:rPr>
                <w:rFonts w:ascii="Arial Unicode MS" w:eastAsia="Arial Unicode MS" w:hAnsi="Arial Unicode MS" w:cs="Arial Unicode MS"/>
                <w:i/>
                <w:iCs/>
              </w:rPr>
              <w:br/>
            </w:r>
            <w:r w:rsidRPr="009559BC">
              <w:rPr>
                <w:rFonts w:ascii="Arial Unicode MS" w:eastAsia="Arial Unicode MS" w:hAnsi="Arial Unicode MS" w:cs="Arial Unicode MS"/>
              </w:rPr>
              <w:t>Erreichen Parteien nicht die 5-%-Hürde, erhalten sie keine Sitze.</w:t>
            </w:r>
            <w:r w:rsidRPr="009559BC">
              <w:rPr>
                <w:rFonts w:ascii="Arial Unicode MS" w:eastAsia="Arial Unicode MS" w:hAnsi="Arial Unicode MS" w:cs="Arial Unicode MS"/>
              </w:rPr>
              <w:br/>
              <w:t>Sie haben keinen Einfluss auf Koalitionen und bleiben außerparlamentarisch.</w:t>
            </w:r>
          </w:p>
        </w:tc>
        <w:tc>
          <w:tcPr>
            <w:tcW w:w="4956" w:type="dxa"/>
            <w:tcBorders>
              <w:top w:val="single" w:sz="4" w:space="0" w:color="auto"/>
              <w:left w:val="single" w:sz="4" w:space="0" w:color="auto"/>
              <w:bottom w:val="single" w:sz="4" w:space="0" w:color="auto"/>
              <w:right w:val="single" w:sz="4" w:space="0" w:color="auto"/>
            </w:tcBorders>
            <w:shd w:val="clear" w:color="auto" w:fill="auto"/>
            <w:vAlign w:val="center"/>
          </w:tcPr>
          <w:p w14:paraId="38C33716" w14:textId="2819B756" w:rsidR="00FC4E84" w:rsidRPr="00486797" w:rsidRDefault="00FC4E84" w:rsidP="009559BC">
            <w:pPr>
              <w:pStyle w:val="KeinLeerraum"/>
              <w:jc w:val="center"/>
              <w:rPr>
                <w:rFonts w:ascii="Arial Unicode MS" w:eastAsia="Arial Unicode MS" w:hAnsi="Arial Unicode MS" w:cs="Arial Unicode MS"/>
              </w:rPr>
            </w:pPr>
            <w:r w:rsidRPr="009559BC">
              <w:rPr>
                <w:rFonts w:ascii="Arial Unicode MS" w:eastAsia="Arial Unicode MS" w:hAnsi="Arial Unicode MS" w:cs="Arial Unicode MS"/>
                <w:i/>
                <w:iCs/>
              </w:rPr>
              <w:t>Mehrheitsparteien im Landtag</w:t>
            </w:r>
            <w:r w:rsidRPr="009559BC">
              <w:rPr>
                <w:rFonts w:ascii="Arial Unicode MS" w:eastAsia="Arial Unicode MS" w:hAnsi="Arial Unicode MS" w:cs="Arial Unicode MS"/>
                <w:i/>
                <w:iCs/>
              </w:rPr>
              <w:br/>
            </w:r>
            <w:r w:rsidRPr="00BA7C0A">
              <w:rPr>
                <w:rFonts w:ascii="Arial Unicode MS" w:eastAsia="Arial Unicode MS" w:hAnsi="Arial Unicode MS" w:cs="Arial Unicode MS"/>
              </w:rPr>
              <w:t xml:space="preserve">In vielen Bundesländern sind meist </w:t>
            </w:r>
            <w:r w:rsidR="009559BC">
              <w:rPr>
                <w:rFonts w:ascii="Arial Unicode MS" w:eastAsia="Arial Unicode MS" w:hAnsi="Arial Unicode MS" w:cs="Arial Unicode MS"/>
              </w:rPr>
              <w:t>BA</w:t>
            </w:r>
            <w:r w:rsidRPr="00BA7C0A">
              <w:rPr>
                <w:rFonts w:ascii="Arial Unicode MS" w:eastAsia="Arial Unicode MS" w:hAnsi="Arial Unicode MS" w:cs="Arial Unicode MS"/>
              </w:rPr>
              <w:t xml:space="preserve">, </w:t>
            </w:r>
            <w:r w:rsidR="009559BC">
              <w:rPr>
                <w:rFonts w:ascii="Arial Unicode MS" w:eastAsia="Arial Unicode MS" w:hAnsi="Arial Unicode MS" w:cs="Arial Unicode MS"/>
              </w:rPr>
              <w:t>IF</w:t>
            </w:r>
            <w:r w:rsidRPr="00BA7C0A">
              <w:rPr>
                <w:rFonts w:ascii="Arial Unicode MS" w:eastAsia="Arial Unicode MS" w:hAnsi="Arial Unicode MS" w:cs="Arial Unicode MS"/>
              </w:rPr>
              <w:t xml:space="preserve"> und </w:t>
            </w:r>
            <w:r w:rsidR="009559BC">
              <w:rPr>
                <w:rFonts w:ascii="Arial Unicode MS" w:eastAsia="Arial Unicode MS" w:hAnsi="Arial Unicode MS" w:cs="Arial Unicode MS"/>
              </w:rPr>
              <w:t>ZB</w:t>
            </w:r>
            <w:r w:rsidRPr="00BA7C0A">
              <w:rPr>
                <w:rFonts w:ascii="Arial Unicode MS" w:eastAsia="Arial Unicode MS" w:hAnsi="Arial Unicode MS" w:cs="Arial Unicode MS"/>
              </w:rPr>
              <w:t xml:space="preserve"> die größten Kräfte.</w:t>
            </w:r>
            <w:r w:rsidRPr="00BA7C0A">
              <w:rPr>
                <w:rFonts w:ascii="Arial Unicode MS" w:eastAsia="Arial Unicode MS" w:hAnsi="Arial Unicode MS" w:cs="Arial Unicode MS"/>
              </w:rPr>
              <w:br/>
              <w:t>Koalitionen entstehen je nach Region, Themen und Kompromissbereitschaft.</w:t>
            </w:r>
            <w:r w:rsidRPr="00BA7C0A">
              <w:rPr>
                <w:rFonts w:ascii="Arial Unicode MS" w:eastAsia="Arial Unicode MS" w:hAnsi="Arial Unicode MS" w:cs="Arial Unicode MS"/>
              </w:rPr>
              <w:br/>
              <w:t>Leitmotiv: „Kooperation als Schlüssel zur Regierungsbildung.“</w:t>
            </w:r>
          </w:p>
        </w:tc>
      </w:tr>
    </w:tbl>
    <w:p w14:paraId="4FBE4F70" w14:textId="77777777" w:rsidR="005A3F93" w:rsidRDefault="005A3F93" w:rsidP="00FC4E84">
      <w:pPr>
        <w:rPr>
          <w:rFonts w:ascii="Arial Unicode MS" w:eastAsia="Arial Unicode MS" w:hAnsi="Arial Unicode MS" w:cs="Arial Unicode MS"/>
          <w:b/>
          <w:bCs/>
        </w:rPr>
        <w:sectPr w:rsidR="005A3F93">
          <w:headerReference w:type="default" r:id="rId14"/>
          <w:pgSz w:w="11906" w:h="16838"/>
          <w:pgMar w:top="1134" w:right="1134" w:bottom="1134" w:left="1134" w:header="720" w:footer="720" w:gutter="0"/>
          <w:cols w:space="720"/>
          <w:docGrid w:linePitch="600" w:charSpace="32768"/>
        </w:sectPr>
      </w:pPr>
    </w:p>
    <w:p w14:paraId="1F1838CB" w14:textId="0B235390" w:rsidR="00FC4E84" w:rsidRPr="00486797" w:rsidRDefault="00FC4E84" w:rsidP="00FC4E84">
      <w:pPr>
        <w:rPr>
          <w:rFonts w:ascii="Arial Unicode MS" w:eastAsia="Arial Unicode MS" w:hAnsi="Arial Unicode MS" w:cs="Arial Unicode MS"/>
          <w:b/>
          <w:bCs/>
        </w:rPr>
      </w:pPr>
      <w:r>
        <w:rPr>
          <w:rFonts w:ascii="Arial Unicode MS" w:eastAsia="Arial Unicode MS" w:hAnsi="Arial Unicode MS" w:cs="Arial Unicode MS"/>
          <w:b/>
          <w:bCs/>
        </w:rPr>
        <w:lastRenderedPageBreak/>
        <w:t>Hilfekärtchen</w:t>
      </w:r>
      <w:r w:rsidRPr="00486797">
        <w:rPr>
          <w:rFonts w:ascii="Arial Unicode MS" w:eastAsia="Arial Unicode MS" w:hAnsi="Arial Unicode MS" w:cs="Arial Unicode MS"/>
          <w:b/>
          <w:bCs/>
        </w:rPr>
        <w:t xml:space="preserve"> (10 Karten)</w:t>
      </w:r>
    </w:p>
    <w:tbl>
      <w:tblPr>
        <w:tblW w:w="9638" w:type="dxa"/>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19"/>
      </w:tblGrid>
      <w:tr w:rsidR="00FC4E84" w:rsidRPr="00486797" w14:paraId="1A833EE0" w14:textId="77777777" w:rsidTr="005A3F93">
        <w:trPr>
          <w:trHeight w:val="2364"/>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7F47750C"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Kategorie A – Wahlsystem &amp; Parteien</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73623B20"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Kategorie B – Wählerwanderung &amp; Demografie</w:t>
            </w:r>
          </w:p>
        </w:tc>
      </w:tr>
      <w:tr w:rsidR="00FC4E84" w:rsidRPr="00486797" w14:paraId="6DCE5694" w14:textId="77777777" w:rsidTr="00D12A80">
        <w:trPr>
          <w:trHeight w:val="2551"/>
        </w:trPr>
        <w:tc>
          <w:tcPr>
            <w:tcW w:w="4819" w:type="dxa"/>
            <w:tcBorders>
              <w:top w:val="single" w:sz="4" w:space="0" w:color="auto"/>
              <w:left w:val="single" w:sz="1" w:space="0" w:color="000000"/>
              <w:bottom w:val="single" w:sz="1" w:space="0" w:color="000000"/>
            </w:tcBorders>
            <w:shd w:val="clear" w:color="auto" w:fill="auto"/>
            <w:vAlign w:val="center"/>
          </w:tcPr>
          <w:p w14:paraId="380FE1C8"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Kategorie C – Wahlkampfthemen &amp; Medien</w:t>
            </w:r>
          </w:p>
        </w:tc>
        <w:tc>
          <w:tcPr>
            <w:tcW w:w="4819" w:type="dxa"/>
            <w:tcBorders>
              <w:top w:val="single" w:sz="4" w:space="0" w:color="auto"/>
              <w:left w:val="single" w:sz="1" w:space="0" w:color="000000"/>
              <w:bottom w:val="single" w:sz="1" w:space="0" w:color="000000"/>
              <w:right w:val="single" w:sz="1" w:space="0" w:color="000000"/>
            </w:tcBorders>
            <w:shd w:val="clear" w:color="auto" w:fill="auto"/>
            <w:vAlign w:val="center"/>
          </w:tcPr>
          <w:p w14:paraId="5455774B"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Kategorie D – Wahlergebnisse &amp; Analyse</w:t>
            </w:r>
          </w:p>
        </w:tc>
      </w:tr>
      <w:tr w:rsidR="00FC4E84" w:rsidRPr="00486797" w14:paraId="216091F0" w14:textId="77777777" w:rsidTr="005A3F93">
        <w:trPr>
          <w:trHeight w:val="2304"/>
        </w:trPr>
        <w:tc>
          <w:tcPr>
            <w:tcW w:w="4819" w:type="dxa"/>
            <w:tcBorders>
              <w:left w:val="single" w:sz="1" w:space="0" w:color="000000"/>
              <w:bottom w:val="single" w:sz="1" w:space="0" w:color="000000"/>
            </w:tcBorders>
            <w:shd w:val="clear" w:color="auto" w:fill="auto"/>
            <w:vAlign w:val="center"/>
          </w:tcPr>
          <w:p w14:paraId="1FDC5FE8"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Kategorie E – Parteien &amp; Positionen</w:t>
            </w:r>
          </w:p>
        </w:tc>
        <w:tc>
          <w:tcPr>
            <w:tcW w:w="4819" w:type="dxa"/>
            <w:tcBorders>
              <w:left w:val="single" w:sz="1" w:space="0" w:color="000000"/>
              <w:bottom w:val="single" w:sz="1" w:space="0" w:color="000000"/>
              <w:right w:val="single" w:sz="1" w:space="0" w:color="000000"/>
            </w:tcBorders>
            <w:shd w:val="clear" w:color="auto" w:fill="auto"/>
            <w:vAlign w:val="center"/>
          </w:tcPr>
          <w:p w14:paraId="64580FBC"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Sortiere die Karten nach Parteien und ihren zugehörigen Informationen.</w:t>
            </w:r>
          </w:p>
        </w:tc>
      </w:tr>
      <w:tr w:rsidR="00FC4E84" w:rsidRPr="00486797" w14:paraId="415D483A" w14:textId="77777777" w:rsidTr="00D12A80">
        <w:trPr>
          <w:trHeight w:val="2551"/>
        </w:trPr>
        <w:tc>
          <w:tcPr>
            <w:tcW w:w="4819" w:type="dxa"/>
            <w:tcBorders>
              <w:left w:val="single" w:sz="1" w:space="0" w:color="000000"/>
              <w:bottom w:val="single" w:sz="1" w:space="0" w:color="000000"/>
            </w:tcBorders>
            <w:shd w:val="clear" w:color="auto" w:fill="auto"/>
            <w:vAlign w:val="center"/>
          </w:tcPr>
          <w:p w14:paraId="10CB7A95"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 xml:space="preserve">Wie </w:t>
            </w:r>
            <w:proofErr w:type="spellStart"/>
            <w:r w:rsidRPr="00715E86">
              <w:rPr>
                <w:rFonts w:ascii="Arial Unicode MS" w:eastAsia="Arial Unicode MS" w:hAnsi="Arial Unicode MS" w:cs="Arial Unicode MS"/>
              </w:rPr>
              <w:t>könntet</w:t>
            </w:r>
            <w:proofErr w:type="spellEnd"/>
            <w:r w:rsidRPr="00715E86">
              <w:rPr>
                <w:rFonts w:ascii="Arial Unicode MS" w:eastAsia="Arial Unicode MS" w:hAnsi="Arial Unicode MS" w:cs="Arial Unicode MS"/>
              </w:rPr>
              <w:t xml:space="preserve"> ihr die Karten anordnen? </w:t>
            </w:r>
          </w:p>
          <w:p w14:paraId="692A6A29" w14:textId="7D4AA67D"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 xml:space="preserve">Gemeinsamkeiten &amp; </w:t>
            </w:r>
            <w:r w:rsidR="00161746" w:rsidRPr="00715E86">
              <w:rPr>
                <w:rFonts w:ascii="Arial Unicode MS" w:eastAsia="Arial Unicode MS" w:hAnsi="Arial Unicode MS" w:cs="Arial Unicode MS"/>
              </w:rPr>
              <w:t>Zusammenhänge</w:t>
            </w:r>
            <w:r w:rsidRPr="00715E86">
              <w:rPr>
                <w:rFonts w:ascii="Arial Unicode MS" w:eastAsia="Arial Unicode MS" w:hAnsi="Arial Unicode MS" w:cs="Arial Unicode MS"/>
              </w:rPr>
              <w:t xml:space="preserve"> herausfinden </w:t>
            </w:r>
          </w:p>
          <w:p w14:paraId="1B37A467"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 xml:space="preserve">Kategorien bilden </w:t>
            </w:r>
          </w:p>
          <w:p w14:paraId="40AAC069" w14:textId="1E5EDCCF" w:rsidR="00FC4E84" w:rsidRPr="00715E86" w:rsidRDefault="00161746"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Kärtchen</w:t>
            </w:r>
            <w:r w:rsidR="00FC4E84" w:rsidRPr="00715E86">
              <w:rPr>
                <w:rFonts w:ascii="Arial Unicode MS" w:eastAsia="Arial Unicode MS" w:hAnsi="Arial Unicode MS" w:cs="Arial Unicode MS"/>
              </w:rPr>
              <w:t xml:space="preserve"> nach Kategorien ordnen </w:t>
            </w:r>
          </w:p>
        </w:tc>
        <w:tc>
          <w:tcPr>
            <w:tcW w:w="4819" w:type="dxa"/>
            <w:tcBorders>
              <w:left w:val="single" w:sz="1" w:space="0" w:color="000000"/>
              <w:bottom w:val="single" w:sz="1" w:space="0" w:color="000000"/>
              <w:right w:val="single" w:sz="1" w:space="0" w:color="000000"/>
            </w:tcBorders>
            <w:shd w:val="clear" w:color="auto" w:fill="auto"/>
            <w:vAlign w:val="center"/>
          </w:tcPr>
          <w:p w14:paraId="71A45070"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 xml:space="preserve">Wie </w:t>
            </w:r>
            <w:proofErr w:type="spellStart"/>
            <w:r w:rsidRPr="00715E86">
              <w:rPr>
                <w:rFonts w:ascii="Arial Unicode MS" w:eastAsia="Arial Unicode MS" w:hAnsi="Arial Unicode MS" w:cs="Arial Unicode MS"/>
              </w:rPr>
              <w:t>könntet</w:t>
            </w:r>
            <w:proofErr w:type="spellEnd"/>
            <w:r w:rsidRPr="00715E86">
              <w:rPr>
                <w:rFonts w:ascii="Arial Unicode MS" w:eastAsia="Arial Unicode MS" w:hAnsi="Arial Unicode MS" w:cs="Arial Unicode MS"/>
              </w:rPr>
              <w:t xml:space="preserve"> </w:t>
            </w:r>
            <w:proofErr w:type="gramStart"/>
            <w:r w:rsidRPr="00715E86">
              <w:rPr>
                <w:rFonts w:ascii="Arial Unicode MS" w:eastAsia="Arial Unicode MS" w:hAnsi="Arial Unicode MS" w:cs="Arial Unicode MS"/>
              </w:rPr>
              <w:t>ihr Kategorien</w:t>
            </w:r>
            <w:proofErr w:type="gramEnd"/>
            <w:r w:rsidRPr="00715E86">
              <w:rPr>
                <w:rFonts w:ascii="Arial Unicode MS" w:eastAsia="Arial Unicode MS" w:hAnsi="Arial Unicode MS" w:cs="Arial Unicode MS"/>
              </w:rPr>
              <w:t xml:space="preserve"> bilden? </w:t>
            </w:r>
          </w:p>
          <w:p w14:paraId="47AEBFCA"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 xml:space="preserve">Genaues Lesen der </w:t>
            </w:r>
            <w:proofErr w:type="spellStart"/>
            <w:r w:rsidRPr="00715E86">
              <w:rPr>
                <w:rFonts w:ascii="Arial Unicode MS" w:eastAsia="Arial Unicode MS" w:hAnsi="Arial Unicode MS" w:cs="Arial Unicode MS"/>
              </w:rPr>
              <w:t>Kärtchen</w:t>
            </w:r>
            <w:proofErr w:type="spellEnd"/>
            <w:r w:rsidRPr="00715E86">
              <w:rPr>
                <w:rFonts w:ascii="Arial Unicode MS" w:eastAsia="Arial Unicode MS" w:hAnsi="Arial Unicode MS" w:cs="Arial Unicode MS"/>
              </w:rPr>
              <w:t xml:space="preserve"> </w:t>
            </w:r>
          </w:p>
          <w:p w14:paraId="16007FD4"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 xml:space="preserve">Gemeinsamkeiten herausarbeiten </w:t>
            </w:r>
          </w:p>
          <w:p w14:paraId="2C349A85"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 xml:space="preserve">Überschriften für Kategorien finden </w:t>
            </w:r>
          </w:p>
          <w:p w14:paraId="7918A420"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Unwichtige Karten aussortieren.</w:t>
            </w:r>
          </w:p>
        </w:tc>
      </w:tr>
      <w:tr w:rsidR="00FC4E84" w:rsidRPr="00486797" w14:paraId="03974FDC" w14:textId="77777777" w:rsidTr="005A3F93">
        <w:trPr>
          <w:trHeight w:val="3231"/>
        </w:trPr>
        <w:tc>
          <w:tcPr>
            <w:tcW w:w="4819" w:type="dxa"/>
            <w:tcBorders>
              <w:left w:val="single" w:sz="1" w:space="0" w:color="000000"/>
              <w:bottom w:val="single" w:sz="1" w:space="0" w:color="000000"/>
            </w:tcBorders>
            <w:shd w:val="clear" w:color="auto" w:fill="auto"/>
            <w:vAlign w:val="center"/>
          </w:tcPr>
          <w:p w14:paraId="32A8A26D"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 xml:space="preserve">Wie </w:t>
            </w:r>
            <w:proofErr w:type="spellStart"/>
            <w:r w:rsidRPr="00715E86">
              <w:rPr>
                <w:rFonts w:ascii="Arial Unicode MS" w:eastAsia="Arial Unicode MS" w:hAnsi="Arial Unicode MS" w:cs="Arial Unicode MS"/>
              </w:rPr>
              <w:t>könntet</w:t>
            </w:r>
            <w:proofErr w:type="spellEnd"/>
            <w:r w:rsidRPr="00715E86">
              <w:rPr>
                <w:rFonts w:ascii="Arial Unicode MS" w:eastAsia="Arial Unicode MS" w:hAnsi="Arial Unicode MS" w:cs="Arial Unicode MS"/>
              </w:rPr>
              <w:t xml:space="preserve"> </w:t>
            </w:r>
            <w:proofErr w:type="gramStart"/>
            <w:r w:rsidRPr="00715E86">
              <w:rPr>
                <w:rFonts w:ascii="Arial Unicode MS" w:eastAsia="Arial Unicode MS" w:hAnsi="Arial Unicode MS" w:cs="Arial Unicode MS"/>
              </w:rPr>
              <w:t>ihr einzelne Karten</w:t>
            </w:r>
            <w:proofErr w:type="gramEnd"/>
            <w:r w:rsidRPr="00715E86">
              <w:rPr>
                <w:rFonts w:ascii="Arial Unicode MS" w:eastAsia="Arial Unicode MS" w:hAnsi="Arial Unicode MS" w:cs="Arial Unicode MS"/>
              </w:rPr>
              <w:t xml:space="preserve"> miteinander verbinden? </w:t>
            </w:r>
          </w:p>
          <w:p w14:paraId="0A6C02C6" w14:textId="0BAC3A09"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 xml:space="preserve">hat positive Auswirkungen auf; hat zur Folge, dass </w:t>
            </w:r>
            <w:proofErr w:type="gramStart"/>
            <w:r w:rsidRPr="00715E86">
              <w:rPr>
                <w:rFonts w:ascii="Arial Unicode MS" w:eastAsia="Arial Unicode MS" w:hAnsi="Arial Unicode MS" w:cs="Arial Unicode MS"/>
              </w:rPr>
              <w:t>... ;</w:t>
            </w:r>
            <w:proofErr w:type="gramEnd"/>
            <w:r w:rsidRPr="00715E86">
              <w:rPr>
                <w:rFonts w:ascii="Arial Unicode MS" w:eastAsia="Arial Unicode MS" w:hAnsi="Arial Unicode MS" w:cs="Arial Unicode MS"/>
              </w:rPr>
              <w:t xml:space="preserve"> </w:t>
            </w:r>
            <w:r w:rsidR="00161746" w:rsidRPr="00715E86">
              <w:rPr>
                <w:rFonts w:ascii="Arial Unicode MS" w:eastAsia="Arial Unicode MS" w:hAnsi="Arial Unicode MS" w:cs="Arial Unicode MS"/>
              </w:rPr>
              <w:t>führt</w:t>
            </w:r>
            <w:r w:rsidRPr="00715E86">
              <w:rPr>
                <w:rFonts w:ascii="Arial Unicode MS" w:eastAsia="Arial Unicode MS" w:hAnsi="Arial Unicode MS" w:cs="Arial Unicode MS"/>
              </w:rPr>
              <w:t xml:space="preserve"> zu; ist Ursache von </w:t>
            </w:r>
          </w:p>
          <w:p w14:paraId="6CB30ADE"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 xml:space="preserve">verhindert; hat negative Auswirkungen auf </w:t>
            </w:r>
          </w:p>
          <w:p w14:paraId="2BB4D58B"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 xml:space="preserve">ist Folge von; bewirkt, dass </w:t>
            </w:r>
            <w:proofErr w:type="gramStart"/>
            <w:r w:rsidRPr="00715E86">
              <w:rPr>
                <w:rFonts w:ascii="Arial Unicode MS" w:eastAsia="Arial Unicode MS" w:hAnsi="Arial Unicode MS" w:cs="Arial Unicode MS"/>
              </w:rPr>
              <w:t>... ;</w:t>
            </w:r>
            <w:proofErr w:type="gramEnd"/>
            <w:r w:rsidRPr="00715E86">
              <w:rPr>
                <w:rFonts w:ascii="Arial Unicode MS" w:eastAsia="Arial Unicode MS" w:hAnsi="Arial Unicode MS" w:cs="Arial Unicode MS"/>
              </w:rPr>
              <w:t xml:space="preserve"> beeinflusst </w:t>
            </w:r>
          </w:p>
          <w:p w14:paraId="537108BE"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 xml:space="preserve">verändert; usw. </w:t>
            </w:r>
          </w:p>
        </w:tc>
        <w:tc>
          <w:tcPr>
            <w:tcW w:w="4819" w:type="dxa"/>
            <w:tcBorders>
              <w:left w:val="single" w:sz="1" w:space="0" w:color="000000"/>
              <w:bottom w:val="single" w:sz="1" w:space="0" w:color="000000"/>
              <w:right w:val="single" w:sz="1" w:space="0" w:color="000000"/>
            </w:tcBorders>
            <w:shd w:val="clear" w:color="auto" w:fill="auto"/>
            <w:vAlign w:val="center"/>
          </w:tcPr>
          <w:p w14:paraId="3269334C"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 xml:space="preserve">Wie </w:t>
            </w:r>
            <w:proofErr w:type="spellStart"/>
            <w:r w:rsidRPr="00715E86">
              <w:rPr>
                <w:rFonts w:ascii="Arial Unicode MS" w:eastAsia="Arial Unicode MS" w:hAnsi="Arial Unicode MS" w:cs="Arial Unicode MS"/>
              </w:rPr>
              <w:t>könntet</w:t>
            </w:r>
            <w:proofErr w:type="spellEnd"/>
            <w:r w:rsidRPr="00715E86">
              <w:rPr>
                <w:rFonts w:ascii="Arial Unicode MS" w:eastAsia="Arial Unicode MS" w:hAnsi="Arial Unicode MS" w:cs="Arial Unicode MS"/>
              </w:rPr>
              <w:t xml:space="preserve"> ihr </w:t>
            </w:r>
            <w:proofErr w:type="spellStart"/>
            <w:r w:rsidRPr="00715E86">
              <w:rPr>
                <w:rFonts w:ascii="Arial Unicode MS" w:eastAsia="Arial Unicode MS" w:hAnsi="Arial Unicode MS" w:cs="Arial Unicode MS"/>
              </w:rPr>
              <w:t>Zusammenhänge</w:t>
            </w:r>
            <w:proofErr w:type="spellEnd"/>
            <w:r w:rsidRPr="00715E86">
              <w:rPr>
                <w:rFonts w:ascii="Arial Unicode MS" w:eastAsia="Arial Unicode MS" w:hAnsi="Arial Unicode MS" w:cs="Arial Unicode MS"/>
              </w:rPr>
              <w:t xml:space="preserve"> der Karten sichtbar machen? </w:t>
            </w:r>
          </w:p>
          <w:p w14:paraId="08E1AF06" w14:textId="670D73CB"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 xml:space="preserve">1. </w:t>
            </w:r>
            <w:r w:rsidR="00161746" w:rsidRPr="00715E86">
              <w:rPr>
                <w:rFonts w:ascii="Arial Unicode MS" w:eastAsia="Arial Unicode MS" w:hAnsi="Arial Unicode MS" w:cs="Arial Unicode MS"/>
              </w:rPr>
              <w:t>Überschriften</w:t>
            </w:r>
            <w:r w:rsidRPr="00715E86">
              <w:rPr>
                <w:rFonts w:ascii="Arial Unicode MS" w:eastAsia="Arial Unicode MS" w:hAnsi="Arial Unicode MS" w:cs="Arial Unicode MS"/>
              </w:rPr>
              <w:t xml:space="preserve"> für Kategorien festhalten </w:t>
            </w:r>
          </w:p>
          <w:p w14:paraId="5504266F" w14:textId="0FD98B41"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 xml:space="preserve">2. Direkt </w:t>
            </w:r>
            <w:r w:rsidR="00161746" w:rsidRPr="00715E86">
              <w:rPr>
                <w:rFonts w:ascii="Arial Unicode MS" w:eastAsia="Arial Unicode MS" w:hAnsi="Arial Unicode MS" w:cs="Arial Unicode MS"/>
              </w:rPr>
              <w:t>zusammenhängende</w:t>
            </w:r>
            <w:r w:rsidRPr="00715E86">
              <w:rPr>
                <w:rFonts w:ascii="Arial Unicode MS" w:eastAsia="Arial Unicode MS" w:hAnsi="Arial Unicode MS" w:cs="Arial Unicode MS"/>
              </w:rPr>
              <w:t xml:space="preserve"> Karten mit Pfeilen und Symbolen verdeutlichen </w:t>
            </w:r>
          </w:p>
          <w:p w14:paraId="1B436571" w14:textId="77777777" w:rsidR="00FC4E84" w:rsidRPr="00715E86" w:rsidRDefault="00FC4E84" w:rsidP="00D12A80">
            <w:pPr>
              <w:pStyle w:val="KeinLeerraum"/>
              <w:spacing w:line="276" w:lineRule="auto"/>
              <w:jc w:val="center"/>
              <w:rPr>
                <w:rFonts w:ascii="Arial Unicode MS" w:eastAsia="Arial Unicode MS" w:hAnsi="Arial Unicode MS" w:cs="Arial Unicode MS"/>
              </w:rPr>
            </w:pPr>
            <w:r w:rsidRPr="00715E86">
              <w:rPr>
                <w:rFonts w:ascii="Arial Unicode MS" w:eastAsia="Arial Unicode MS" w:hAnsi="Arial Unicode MS" w:cs="Arial Unicode MS"/>
              </w:rPr>
              <w:t xml:space="preserve">3. Hintergrundinformationen zu anderen Karten aufschreiben, wenn bekannt </w:t>
            </w:r>
          </w:p>
        </w:tc>
      </w:tr>
    </w:tbl>
    <w:p w14:paraId="56FA7DEB" w14:textId="77777777" w:rsidR="005A3F93" w:rsidRDefault="005A3F93" w:rsidP="006C0F4B">
      <w:pPr>
        <w:rPr>
          <w:rFonts w:ascii="Calibri" w:hAnsi="Calibri" w:cs="Calibri"/>
          <w:b/>
          <w:bCs/>
          <w:color w:val="FF0000"/>
        </w:rPr>
        <w:sectPr w:rsidR="005A3F93">
          <w:headerReference w:type="default" r:id="rId15"/>
          <w:pgSz w:w="11906" w:h="16838"/>
          <w:pgMar w:top="1134" w:right="1134" w:bottom="1134" w:left="1134" w:header="720" w:footer="720" w:gutter="0"/>
          <w:cols w:space="720"/>
          <w:docGrid w:linePitch="600" w:charSpace="32768"/>
        </w:sectPr>
      </w:pPr>
    </w:p>
    <w:p w14:paraId="65F5F582" w14:textId="63DF098E" w:rsidR="006C0F4B" w:rsidRPr="00324F40" w:rsidRDefault="00FC4E84" w:rsidP="006C0F4B">
      <w:pPr>
        <w:rPr>
          <w:rFonts w:ascii="Calibri" w:hAnsi="Calibri" w:cs="Calibri"/>
          <w:b/>
          <w:bCs/>
        </w:rPr>
      </w:pPr>
      <w:r w:rsidRPr="005A3F93">
        <w:rPr>
          <w:rFonts w:ascii="Calibri" w:hAnsi="Calibri" w:cs="Calibri"/>
          <w:b/>
          <w:bCs/>
          <w:color w:val="FF0000"/>
        </w:rPr>
        <w:lastRenderedPageBreak/>
        <w:t xml:space="preserve">Lösungsansatz </w:t>
      </w:r>
      <w:r w:rsidRPr="00324F40">
        <w:rPr>
          <w:rFonts w:ascii="Calibri" w:hAnsi="Calibri" w:cs="Calibri"/>
          <w:b/>
          <w:bCs/>
        </w:rPr>
        <w:t>nach Parteien strukturiert:</w:t>
      </w:r>
    </w:p>
    <w:p w14:paraId="733456A5" w14:textId="77777777" w:rsidR="006C0F4B" w:rsidRPr="006C0F4B" w:rsidRDefault="006C0F4B" w:rsidP="006C0F4B">
      <w:pPr>
        <w:rPr>
          <w:rFonts w:ascii="Arial Unicode MS" w:eastAsia="Arial Unicode MS" w:hAnsi="Arial Unicode MS" w:cs="Arial Unicode MS"/>
          <w:b/>
          <w:bCs/>
          <w:sz w:val="22"/>
          <w:szCs w:val="22"/>
        </w:rPr>
      </w:pPr>
    </w:p>
    <w:tbl>
      <w:tblPr>
        <w:tblW w:w="963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819"/>
        <w:gridCol w:w="4819"/>
      </w:tblGrid>
      <w:tr w:rsidR="006C0F4B" w:rsidRPr="002C36C3" w14:paraId="2D6D235C" w14:textId="77777777" w:rsidTr="00D078D7">
        <w:trPr>
          <w:trHeight w:val="2551"/>
        </w:trPr>
        <w:tc>
          <w:tcPr>
            <w:tcW w:w="4819" w:type="dxa"/>
            <w:shd w:val="clear" w:color="auto" w:fill="B174E7"/>
            <w:vAlign w:val="center"/>
          </w:tcPr>
          <w:p w14:paraId="27D86AD3" w14:textId="77777777" w:rsidR="006C0F4B" w:rsidRPr="000E4675" w:rsidRDefault="006C0F4B" w:rsidP="00152B15">
            <w:pPr>
              <w:rPr>
                <w:rFonts w:ascii="Arial Unicode MS" w:eastAsia="Arial Unicode MS" w:hAnsi="Arial Unicode MS" w:cs="Arial Unicode MS"/>
                <w:b/>
                <w:bCs/>
                <w:szCs w:val="21"/>
              </w:rPr>
            </w:pPr>
            <w:r w:rsidRPr="000E4675">
              <w:rPr>
                <w:rFonts w:ascii="Arial Unicode MS" w:eastAsia="Arial Unicode MS" w:hAnsi="Arial Unicode MS" w:cs="Arial Unicode MS"/>
                <w:b/>
                <w:bCs/>
                <w:szCs w:val="21"/>
              </w:rPr>
              <w:t>1. Bildungsallianz (BA)</w:t>
            </w:r>
          </w:p>
          <w:p w14:paraId="3486D806"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Positionen / Leitmotiv:</w:t>
            </w:r>
            <w:r w:rsidRPr="000E4675">
              <w:rPr>
                <w:rFonts w:ascii="Arial Unicode MS" w:eastAsia="Arial Unicode MS" w:hAnsi="Arial Unicode MS" w:cs="Arial Unicode MS"/>
                <w:sz w:val="22"/>
                <w:szCs w:val="20"/>
                <w:u w:val="single"/>
              </w:rPr>
              <w:br/>
            </w:r>
            <w:r w:rsidRPr="000E4675">
              <w:rPr>
                <w:rFonts w:ascii="Arial Unicode MS" w:eastAsia="Arial Unicode MS" w:hAnsi="Arial Unicode MS" w:cs="Arial Unicode MS"/>
                <w:sz w:val="22"/>
                <w:szCs w:val="20"/>
              </w:rPr>
              <w:t>Bildung &amp; Jugend; Schulen, Universitäten, digitale Bildung</w:t>
            </w:r>
            <w:r w:rsidRPr="000E4675">
              <w:rPr>
                <w:rFonts w:ascii="Arial Unicode MS" w:eastAsia="Arial Unicode MS" w:hAnsi="Arial Unicode MS" w:cs="Arial Unicode MS"/>
                <w:sz w:val="22"/>
                <w:szCs w:val="20"/>
              </w:rPr>
              <w:br/>
            </w:r>
            <w:r w:rsidRPr="000E4675">
              <w:rPr>
                <w:rFonts w:ascii="Arial Unicode MS" w:eastAsia="Arial Unicode MS" w:hAnsi="Arial Unicode MS" w:cs="Arial Unicode MS"/>
                <w:sz w:val="22"/>
                <w:szCs w:val="20"/>
                <w:u w:val="single"/>
              </w:rPr>
              <w:t>Leitmotiv</w:t>
            </w:r>
            <w:r w:rsidRPr="000E4675">
              <w:rPr>
                <w:rFonts w:ascii="Arial Unicode MS" w:eastAsia="Arial Unicode MS" w:hAnsi="Arial Unicode MS" w:cs="Arial Unicode MS"/>
                <w:sz w:val="22"/>
                <w:szCs w:val="20"/>
              </w:rPr>
              <w:t>: „Bildung für die nächste Generation.“</w:t>
            </w:r>
          </w:p>
          <w:p w14:paraId="341A40F0"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Wahlergebnis</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 xml:space="preserve">32 % – stärkste Kraft, v. a. in Städten und </w:t>
            </w:r>
            <w:proofErr w:type="gramStart"/>
            <w:r w:rsidRPr="000E4675">
              <w:rPr>
                <w:rFonts w:ascii="Arial Unicode MS" w:eastAsia="Arial Unicode MS" w:hAnsi="Arial Unicode MS" w:cs="Arial Unicode MS"/>
                <w:sz w:val="22"/>
                <w:szCs w:val="20"/>
              </w:rPr>
              <w:t>bei jungen Wähler</w:t>
            </w:r>
            <w:proofErr w:type="gramEnd"/>
            <w:r w:rsidRPr="000E4675">
              <w:rPr>
                <w:rFonts w:ascii="Arial Unicode MS" w:eastAsia="Arial Unicode MS" w:hAnsi="Arial Unicode MS" w:cs="Arial Unicode MS"/>
                <w:sz w:val="22"/>
                <w:szCs w:val="20"/>
              </w:rPr>
              <w:t>*innen</w:t>
            </w:r>
          </w:p>
          <w:p w14:paraId="6E39FA19"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Wählerwanderung</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Gewinne von IF; Verluste an SF &amp; Nichtwähler → Bildungsreformen polarisierten</w:t>
            </w:r>
          </w:p>
          <w:p w14:paraId="413C72CA"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Demografie &amp; Regionen</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Junge Wähler stark; Städte BA-Hochburgen</w:t>
            </w:r>
          </w:p>
          <w:p w14:paraId="470C83D4" w14:textId="77777777" w:rsidR="006C0F4B" w:rsidRPr="006C0F4B" w:rsidRDefault="006C0F4B" w:rsidP="00152B15">
            <w:pPr>
              <w:rPr>
                <w:rFonts w:ascii="Arial Unicode MS" w:eastAsia="Arial Unicode MS" w:hAnsi="Arial Unicode MS" w:cs="Arial Unicode MS"/>
                <w:szCs w:val="21"/>
              </w:rPr>
            </w:pPr>
            <w:r w:rsidRPr="000E4675">
              <w:rPr>
                <w:rFonts w:ascii="Arial Unicode MS" w:eastAsia="Arial Unicode MS" w:hAnsi="Arial Unicode MS" w:cs="Arial Unicode MS"/>
                <w:sz w:val="22"/>
                <w:szCs w:val="20"/>
                <w:u w:val="single"/>
              </w:rPr>
              <w:t>Wahlkampfthemen / Medien</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Bildung, Digitalisierung; starke Online-Präsenz</w:t>
            </w:r>
            <w:r w:rsidRPr="000E4675">
              <w:rPr>
                <w:rFonts w:ascii="Arial Unicode MS" w:eastAsia="Arial Unicode MS" w:hAnsi="Arial Unicode MS" w:cs="Arial Unicode MS"/>
                <w:sz w:val="22"/>
                <w:szCs w:val="20"/>
              </w:rPr>
              <w:br/>
              <w:t>Wahl-O-Mat spielte große Rolle bei Erstwählern</w:t>
            </w:r>
          </w:p>
        </w:tc>
        <w:tc>
          <w:tcPr>
            <w:tcW w:w="4819" w:type="dxa"/>
            <w:shd w:val="clear" w:color="auto" w:fill="70CCFF"/>
            <w:vAlign w:val="center"/>
          </w:tcPr>
          <w:p w14:paraId="462A2AB1" w14:textId="77777777" w:rsidR="006C0F4B" w:rsidRPr="000E4675" w:rsidRDefault="006C0F4B" w:rsidP="00152B15">
            <w:pPr>
              <w:rPr>
                <w:rFonts w:ascii="Arial Unicode MS" w:eastAsia="Arial Unicode MS" w:hAnsi="Arial Unicode MS" w:cs="Arial Unicode MS"/>
                <w:b/>
                <w:bCs/>
                <w:szCs w:val="21"/>
              </w:rPr>
            </w:pPr>
            <w:r w:rsidRPr="000E4675">
              <w:rPr>
                <w:rFonts w:ascii="Arial Unicode MS" w:eastAsia="Arial Unicode MS" w:hAnsi="Arial Unicode MS" w:cs="Arial Unicode MS"/>
                <w:b/>
                <w:bCs/>
                <w:szCs w:val="21"/>
              </w:rPr>
              <w:t>2. Innovation &amp; Fortschritt (IF)</w:t>
            </w:r>
          </w:p>
          <w:p w14:paraId="5AB49780"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Positionen / Leitmotiv</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Forschung, Technik, Digitalisierung</w:t>
            </w:r>
            <w:r w:rsidRPr="000E4675">
              <w:rPr>
                <w:rFonts w:ascii="Arial Unicode MS" w:eastAsia="Arial Unicode MS" w:hAnsi="Arial Unicode MS" w:cs="Arial Unicode MS"/>
                <w:sz w:val="22"/>
                <w:szCs w:val="20"/>
              </w:rPr>
              <w:br/>
            </w:r>
            <w:r w:rsidRPr="000E4675">
              <w:rPr>
                <w:rFonts w:ascii="Arial Unicode MS" w:eastAsia="Arial Unicode MS" w:hAnsi="Arial Unicode MS" w:cs="Arial Unicode MS"/>
                <w:sz w:val="22"/>
                <w:szCs w:val="20"/>
                <w:u w:val="single"/>
              </w:rPr>
              <w:t>Leitmotiv</w:t>
            </w:r>
            <w:r w:rsidRPr="000E4675">
              <w:rPr>
                <w:rFonts w:ascii="Arial Unicode MS" w:eastAsia="Arial Unicode MS" w:hAnsi="Arial Unicode MS" w:cs="Arial Unicode MS"/>
                <w:sz w:val="22"/>
                <w:szCs w:val="20"/>
              </w:rPr>
              <w:t>: „Fortschritt durch Wissen.“</w:t>
            </w:r>
          </w:p>
          <w:p w14:paraId="5D24E31D"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Wahlergebnis</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28 % – zweitstärkste Kraft</w:t>
            </w:r>
          </w:p>
          <w:p w14:paraId="6B29B2AA"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Wählerwanderung</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Verluste an BA &amp; SF → wirtschaftliche Unzufriedenheit, fehlende soziale Tiefe</w:t>
            </w:r>
          </w:p>
          <w:p w14:paraId="39B80983"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Demografie &amp; Regionen</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Ältere Wähler; stark im ländlichen Raum</w:t>
            </w:r>
          </w:p>
          <w:p w14:paraId="6451B3D7" w14:textId="77777777" w:rsidR="006C0F4B" w:rsidRPr="006C0F4B" w:rsidRDefault="006C0F4B" w:rsidP="00152B15">
            <w:pPr>
              <w:rPr>
                <w:rFonts w:ascii="Arial Unicode MS" w:eastAsia="Arial Unicode MS" w:hAnsi="Arial Unicode MS" w:cs="Arial Unicode MS"/>
                <w:szCs w:val="21"/>
              </w:rPr>
            </w:pPr>
            <w:r w:rsidRPr="000E4675">
              <w:rPr>
                <w:rFonts w:ascii="Arial Unicode MS" w:eastAsia="Arial Unicode MS" w:hAnsi="Arial Unicode MS" w:cs="Arial Unicode MS"/>
                <w:sz w:val="22"/>
                <w:szCs w:val="20"/>
                <w:u w:val="single"/>
              </w:rPr>
              <w:t>Wahlkampfthemen / Medien</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Wirtschaftspolitik, Technologie</w:t>
            </w:r>
            <w:r w:rsidRPr="000E4675">
              <w:rPr>
                <w:rFonts w:ascii="Arial Unicode MS" w:eastAsia="Arial Unicode MS" w:hAnsi="Arial Unicode MS" w:cs="Arial Unicode MS"/>
                <w:sz w:val="22"/>
                <w:szCs w:val="20"/>
              </w:rPr>
              <w:br/>
              <w:t>vor allem traditionelle Medien bei älteren Wählern</w:t>
            </w:r>
          </w:p>
        </w:tc>
      </w:tr>
      <w:tr w:rsidR="006C0F4B" w:rsidRPr="002C36C3" w14:paraId="56361F68" w14:textId="77777777" w:rsidTr="00D078D7">
        <w:trPr>
          <w:trHeight w:val="2551"/>
        </w:trPr>
        <w:tc>
          <w:tcPr>
            <w:tcW w:w="4819" w:type="dxa"/>
            <w:shd w:val="clear" w:color="auto" w:fill="4CA626"/>
            <w:vAlign w:val="center"/>
          </w:tcPr>
          <w:p w14:paraId="4EF25B9C" w14:textId="77777777" w:rsidR="006C0F4B" w:rsidRPr="000E4675" w:rsidRDefault="006C0F4B" w:rsidP="00152B15">
            <w:pPr>
              <w:rPr>
                <w:rFonts w:ascii="Arial Unicode MS" w:eastAsia="Arial Unicode MS" w:hAnsi="Arial Unicode MS" w:cs="Arial Unicode MS"/>
                <w:b/>
                <w:bCs/>
                <w:szCs w:val="21"/>
              </w:rPr>
            </w:pPr>
            <w:r w:rsidRPr="000E4675">
              <w:rPr>
                <w:rFonts w:ascii="Arial Unicode MS" w:eastAsia="Arial Unicode MS" w:hAnsi="Arial Unicode MS" w:cs="Arial Unicode MS"/>
                <w:b/>
                <w:bCs/>
                <w:szCs w:val="21"/>
              </w:rPr>
              <w:t>3. Zukunftsbündnis (ZB)</w:t>
            </w:r>
          </w:p>
          <w:p w14:paraId="42B14BAF"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Positionen / Leitmotiv</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Klima, nachhaltige Energie, Verkehrswende</w:t>
            </w:r>
            <w:r w:rsidRPr="000E4675">
              <w:rPr>
                <w:rFonts w:ascii="Arial Unicode MS" w:eastAsia="Arial Unicode MS" w:hAnsi="Arial Unicode MS" w:cs="Arial Unicode MS"/>
                <w:sz w:val="22"/>
                <w:szCs w:val="20"/>
              </w:rPr>
              <w:br/>
            </w:r>
            <w:r w:rsidRPr="000E4675">
              <w:rPr>
                <w:rFonts w:ascii="Arial Unicode MS" w:eastAsia="Arial Unicode MS" w:hAnsi="Arial Unicode MS" w:cs="Arial Unicode MS"/>
                <w:sz w:val="22"/>
                <w:szCs w:val="20"/>
                <w:u w:val="single"/>
              </w:rPr>
              <w:t>Leitmotiv</w:t>
            </w:r>
            <w:r w:rsidRPr="000E4675">
              <w:rPr>
                <w:rFonts w:ascii="Arial Unicode MS" w:eastAsia="Arial Unicode MS" w:hAnsi="Arial Unicode MS" w:cs="Arial Unicode MS"/>
                <w:sz w:val="22"/>
                <w:szCs w:val="20"/>
              </w:rPr>
              <w:t>: „Zukunft bewahren – heute handeln.“</w:t>
            </w:r>
          </w:p>
          <w:p w14:paraId="26B15483"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Wahlergebnis</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12 % – dritte Kraft; leichte Verluste v. a. ländlich</w:t>
            </w:r>
          </w:p>
          <w:p w14:paraId="7C03FA8E"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Wählerwanderung</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Verluste an IF &amp; Nichtwähler → Kritik an Klimapolitik</w:t>
            </w:r>
          </w:p>
          <w:p w14:paraId="3FB0190A"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Demografie &amp; Regionen</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Junge Wähler; Städte ZB-stark</w:t>
            </w:r>
          </w:p>
          <w:p w14:paraId="61BD6D6C" w14:textId="77777777" w:rsidR="006C0F4B" w:rsidRPr="006C0F4B" w:rsidRDefault="006C0F4B" w:rsidP="00152B15">
            <w:pPr>
              <w:rPr>
                <w:rFonts w:ascii="Arial Unicode MS" w:eastAsia="Arial Unicode MS" w:hAnsi="Arial Unicode MS" w:cs="Arial Unicode MS"/>
                <w:szCs w:val="21"/>
              </w:rPr>
            </w:pPr>
            <w:r w:rsidRPr="000E4675">
              <w:rPr>
                <w:rFonts w:ascii="Arial Unicode MS" w:eastAsia="Arial Unicode MS" w:hAnsi="Arial Unicode MS" w:cs="Arial Unicode MS"/>
                <w:sz w:val="22"/>
                <w:szCs w:val="20"/>
                <w:u w:val="single"/>
              </w:rPr>
              <w:t>Wahlkampfthemen / Medien</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Klimaschutz zentrales Thema</w:t>
            </w:r>
            <w:r w:rsidRPr="000E4675">
              <w:rPr>
                <w:rFonts w:ascii="Arial Unicode MS" w:eastAsia="Arial Unicode MS" w:hAnsi="Arial Unicode MS" w:cs="Arial Unicode MS"/>
                <w:sz w:val="22"/>
                <w:szCs w:val="20"/>
              </w:rPr>
              <w:br/>
              <w:t>Online-Tools &amp; Social Media wichtig</w:t>
            </w:r>
          </w:p>
        </w:tc>
        <w:tc>
          <w:tcPr>
            <w:tcW w:w="4819" w:type="dxa"/>
            <w:shd w:val="clear" w:color="auto" w:fill="FF2728"/>
            <w:vAlign w:val="center"/>
          </w:tcPr>
          <w:p w14:paraId="3B1BAB71" w14:textId="77777777" w:rsidR="006C0F4B" w:rsidRPr="000E4675" w:rsidRDefault="006C0F4B" w:rsidP="00152B15">
            <w:pPr>
              <w:rPr>
                <w:rFonts w:ascii="Arial Unicode MS" w:eastAsia="Arial Unicode MS" w:hAnsi="Arial Unicode MS" w:cs="Arial Unicode MS"/>
                <w:b/>
                <w:bCs/>
                <w:szCs w:val="21"/>
              </w:rPr>
            </w:pPr>
            <w:r w:rsidRPr="000E4675">
              <w:rPr>
                <w:rFonts w:ascii="Arial Unicode MS" w:eastAsia="Arial Unicode MS" w:hAnsi="Arial Unicode MS" w:cs="Arial Unicode MS"/>
                <w:b/>
                <w:bCs/>
                <w:szCs w:val="21"/>
              </w:rPr>
              <w:t>4. Sozialforum (SF)</w:t>
            </w:r>
          </w:p>
          <w:p w14:paraId="2F8CD469"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Positionen / Leitmotiv</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Sozialpolitik, Pflege, Gerechtigkeit, Bildung</w:t>
            </w:r>
            <w:r w:rsidRPr="000E4675">
              <w:rPr>
                <w:rFonts w:ascii="Arial Unicode MS" w:eastAsia="Arial Unicode MS" w:hAnsi="Arial Unicode MS" w:cs="Arial Unicode MS"/>
                <w:sz w:val="22"/>
                <w:szCs w:val="20"/>
              </w:rPr>
              <w:br/>
            </w:r>
            <w:r w:rsidRPr="000E4675">
              <w:rPr>
                <w:rFonts w:ascii="Arial Unicode MS" w:eastAsia="Arial Unicode MS" w:hAnsi="Arial Unicode MS" w:cs="Arial Unicode MS"/>
                <w:sz w:val="22"/>
                <w:szCs w:val="20"/>
                <w:u w:val="single"/>
              </w:rPr>
              <w:t>Leitmotiv</w:t>
            </w:r>
            <w:r w:rsidRPr="000E4675">
              <w:rPr>
                <w:rFonts w:ascii="Arial Unicode MS" w:eastAsia="Arial Unicode MS" w:hAnsi="Arial Unicode MS" w:cs="Arial Unicode MS"/>
                <w:sz w:val="22"/>
                <w:szCs w:val="20"/>
              </w:rPr>
              <w:t>: „Für eine Gesellschaft, die niemanden zurücklässt.“</w:t>
            </w:r>
          </w:p>
          <w:p w14:paraId="48BD8920"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Wahlergebnis</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11 % – deutlicher sozialer Aufwind</w:t>
            </w:r>
          </w:p>
          <w:p w14:paraId="2A426752"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Wählerwanderung</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Gewinne von BA &amp; IF → soziale Themen, Pflege, Gerechtigkeit</w:t>
            </w:r>
          </w:p>
          <w:p w14:paraId="50826E55"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Demografie &amp; Regionen</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Ältere Wähler, Teil der früheren HS-Wählerschaft wechselte zu SF</w:t>
            </w:r>
            <w:r w:rsidRPr="000E4675">
              <w:rPr>
                <w:rFonts w:ascii="Arial Unicode MS" w:eastAsia="Arial Unicode MS" w:hAnsi="Arial Unicode MS" w:cs="Arial Unicode MS"/>
                <w:sz w:val="22"/>
                <w:szCs w:val="20"/>
              </w:rPr>
              <w:br/>
              <w:t>urbane Bereiche leicht stärker</w:t>
            </w:r>
          </w:p>
          <w:p w14:paraId="36CF9FE7" w14:textId="77777777" w:rsidR="006C0F4B" w:rsidRPr="006C0F4B" w:rsidRDefault="006C0F4B" w:rsidP="00152B15">
            <w:pPr>
              <w:rPr>
                <w:rFonts w:ascii="Arial Unicode MS" w:eastAsia="Arial Unicode MS" w:hAnsi="Arial Unicode MS" w:cs="Arial Unicode MS"/>
                <w:szCs w:val="21"/>
              </w:rPr>
            </w:pPr>
            <w:r w:rsidRPr="000E4675">
              <w:rPr>
                <w:rFonts w:ascii="Arial Unicode MS" w:eastAsia="Arial Unicode MS" w:hAnsi="Arial Unicode MS" w:cs="Arial Unicode MS"/>
                <w:sz w:val="22"/>
                <w:szCs w:val="20"/>
                <w:u w:val="single"/>
              </w:rPr>
              <w:t>Wahlkampfthemen / Medien</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Sozial- und Pflegepolitik; Glaubwürdigkeit der Wahlversprechen wichtig</w:t>
            </w:r>
          </w:p>
        </w:tc>
      </w:tr>
      <w:tr w:rsidR="006C0F4B" w:rsidRPr="002C36C3" w14:paraId="50D9C6D3" w14:textId="77777777" w:rsidTr="005A3F93">
        <w:trPr>
          <w:trHeight w:val="5178"/>
        </w:trPr>
        <w:tc>
          <w:tcPr>
            <w:tcW w:w="4819" w:type="dxa"/>
            <w:shd w:val="clear" w:color="auto" w:fill="58BEB8"/>
            <w:vAlign w:val="center"/>
          </w:tcPr>
          <w:p w14:paraId="755FC559" w14:textId="77777777" w:rsidR="006C0F4B" w:rsidRPr="000E4675" w:rsidRDefault="006C0F4B" w:rsidP="00152B15">
            <w:pPr>
              <w:rPr>
                <w:rFonts w:ascii="Arial Unicode MS" w:eastAsia="Arial Unicode MS" w:hAnsi="Arial Unicode MS" w:cs="Arial Unicode MS"/>
                <w:b/>
                <w:bCs/>
                <w:szCs w:val="21"/>
              </w:rPr>
            </w:pPr>
            <w:r w:rsidRPr="000E4675">
              <w:rPr>
                <w:rFonts w:ascii="Arial Unicode MS" w:eastAsia="Arial Unicode MS" w:hAnsi="Arial Unicode MS" w:cs="Arial Unicode MS"/>
                <w:b/>
                <w:bCs/>
                <w:szCs w:val="21"/>
              </w:rPr>
              <w:lastRenderedPageBreak/>
              <w:t>5. Neuland-Partei (NLP)</w:t>
            </w:r>
          </w:p>
          <w:p w14:paraId="7622EF19"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Positionen / Leitmotiv</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Digitalisierung, Start-ups, Innovation</w:t>
            </w:r>
            <w:r w:rsidRPr="000E4675">
              <w:rPr>
                <w:rFonts w:ascii="Arial Unicode MS" w:eastAsia="Arial Unicode MS" w:hAnsi="Arial Unicode MS" w:cs="Arial Unicode MS"/>
                <w:sz w:val="22"/>
                <w:szCs w:val="20"/>
              </w:rPr>
              <w:br/>
            </w:r>
            <w:r w:rsidRPr="000E4675">
              <w:rPr>
                <w:rFonts w:ascii="Arial Unicode MS" w:eastAsia="Arial Unicode MS" w:hAnsi="Arial Unicode MS" w:cs="Arial Unicode MS"/>
                <w:sz w:val="22"/>
                <w:szCs w:val="20"/>
                <w:u w:val="single"/>
              </w:rPr>
              <w:t>Leitmotiv</w:t>
            </w:r>
            <w:r w:rsidRPr="000E4675">
              <w:rPr>
                <w:rFonts w:ascii="Arial Unicode MS" w:eastAsia="Arial Unicode MS" w:hAnsi="Arial Unicode MS" w:cs="Arial Unicode MS"/>
                <w:sz w:val="22"/>
                <w:szCs w:val="20"/>
              </w:rPr>
              <w:t>: „Mut zur digitalen Zukunft.“</w:t>
            </w:r>
          </w:p>
          <w:p w14:paraId="353B9761"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Wahlergebnis</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7 % – stabile urbane Tech-Wählerschaft</w:t>
            </w:r>
          </w:p>
          <w:p w14:paraId="4A2B4379"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Wählerwanderung</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Gewinne von BA &amp; IF → technikaffine Wähler</w:t>
            </w:r>
          </w:p>
          <w:p w14:paraId="78C84D9F"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Demografie &amp; Regionen</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Urban, junge Berufstätige</w:t>
            </w:r>
          </w:p>
          <w:p w14:paraId="3756D6B5" w14:textId="77777777" w:rsidR="006C0F4B" w:rsidRPr="006C0F4B" w:rsidRDefault="006C0F4B" w:rsidP="00152B15">
            <w:pPr>
              <w:rPr>
                <w:rFonts w:ascii="Arial Unicode MS" w:eastAsia="Arial Unicode MS" w:hAnsi="Arial Unicode MS" w:cs="Arial Unicode MS"/>
                <w:szCs w:val="21"/>
              </w:rPr>
            </w:pPr>
            <w:r w:rsidRPr="000E4675">
              <w:rPr>
                <w:rFonts w:ascii="Arial Unicode MS" w:eastAsia="Arial Unicode MS" w:hAnsi="Arial Unicode MS" w:cs="Arial Unicode MS"/>
                <w:sz w:val="22"/>
                <w:szCs w:val="20"/>
                <w:u w:val="single"/>
              </w:rPr>
              <w:t>Wahlkampfthemen / Medien</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Online-Werbung besonders wirksam</w:t>
            </w:r>
            <w:r w:rsidRPr="000E4675">
              <w:rPr>
                <w:rFonts w:ascii="Arial Unicode MS" w:eastAsia="Arial Unicode MS" w:hAnsi="Arial Unicode MS" w:cs="Arial Unicode MS"/>
                <w:sz w:val="22"/>
                <w:szCs w:val="20"/>
              </w:rPr>
              <w:br/>
              <w:t>digitale Bildung und Start-up-Förderung zentrale Themen</w:t>
            </w:r>
          </w:p>
        </w:tc>
        <w:tc>
          <w:tcPr>
            <w:tcW w:w="4819" w:type="dxa"/>
            <w:shd w:val="clear" w:color="auto" w:fill="FF751F"/>
            <w:vAlign w:val="center"/>
          </w:tcPr>
          <w:p w14:paraId="1977A0AB" w14:textId="77777777" w:rsidR="006C0F4B" w:rsidRPr="000E4675" w:rsidRDefault="006C0F4B" w:rsidP="00152B15">
            <w:pPr>
              <w:rPr>
                <w:rFonts w:ascii="Arial Unicode MS" w:eastAsia="Arial Unicode MS" w:hAnsi="Arial Unicode MS" w:cs="Arial Unicode MS"/>
                <w:b/>
                <w:bCs/>
                <w:szCs w:val="21"/>
              </w:rPr>
            </w:pPr>
            <w:r w:rsidRPr="000E4675">
              <w:rPr>
                <w:rFonts w:ascii="Arial Unicode MS" w:eastAsia="Arial Unicode MS" w:hAnsi="Arial Unicode MS" w:cs="Arial Unicode MS"/>
                <w:b/>
                <w:bCs/>
                <w:szCs w:val="21"/>
              </w:rPr>
              <w:t>6. Kulturbewegung (KB)</w:t>
            </w:r>
          </w:p>
          <w:p w14:paraId="1D5B7B77"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Positionen / Leitmotiv</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Kulturförderung, Integration, Tourismus</w:t>
            </w:r>
            <w:r w:rsidRPr="000E4675">
              <w:rPr>
                <w:rFonts w:ascii="Arial Unicode MS" w:eastAsia="Arial Unicode MS" w:hAnsi="Arial Unicode MS" w:cs="Arial Unicode MS"/>
                <w:sz w:val="22"/>
                <w:szCs w:val="20"/>
              </w:rPr>
              <w:br/>
            </w:r>
            <w:r w:rsidRPr="000E4675">
              <w:rPr>
                <w:rFonts w:ascii="Arial Unicode MS" w:eastAsia="Arial Unicode MS" w:hAnsi="Arial Unicode MS" w:cs="Arial Unicode MS"/>
                <w:sz w:val="22"/>
                <w:szCs w:val="20"/>
                <w:u w:val="single"/>
              </w:rPr>
              <w:t>Leitmotiv</w:t>
            </w:r>
            <w:r w:rsidRPr="000E4675">
              <w:rPr>
                <w:rFonts w:ascii="Arial Unicode MS" w:eastAsia="Arial Unicode MS" w:hAnsi="Arial Unicode MS" w:cs="Arial Unicode MS"/>
                <w:sz w:val="22"/>
                <w:szCs w:val="20"/>
              </w:rPr>
              <w:t>: „Kultur verbindet – Gesellschaft gestalten.“</w:t>
            </w:r>
          </w:p>
          <w:p w14:paraId="599C58AC"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Wahlergebnis</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5 % – knapp im Landtag</w:t>
            </w:r>
          </w:p>
          <w:p w14:paraId="5E02B385"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Wählerwanderung</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Verluste an Nichtwähler → geringe Sichtbarkeit</w:t>
            </w:r>
          </w:p>
          <w:p w14:paraId="28ADEAE1"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Demografie &amp; Regionen</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Städtische, kulturell engagierte Wählergruppen</w:t>
            </w:r>
          </w:p>
          <w:p w14:paraId="3318935B" w14:textId="77777777" w:rsidR="006C0F4B" w:rsidRPr="006C0F4B" w:rsidRDefault="006C0F4B" w:rsidP="00152B15">
            <w:pPr>
              <w:rPr>
                <w:rFonts w:ascii="Arial Unicode MS" w:eastAsia="Arial Unicode MS" w:hAnsi="Arial Unicode MS" w:cs="Arial Unicode MS"/>
                <w:szCs w:val="21"/>
              </w:rPr>
            </w:pPr>
            <w:r w:rsidRPr="000E4675">
              <w:rPr>
                <w:rFonts w:ascii="Arial Unicode MS" w:eastAsia="Arial Unicode MS" w:hAnsi="Arial Unicode MS" w:cs="Arial Unicode MS"/>
                <w:sz w:val="22"/>
                <w:szCs w:val="20"/>
                <w:u w:val="single"/>
              </w:rPr>
              <w:t>Wahlkampfthemen / Medien</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Kultur &amp; Integration; lokale Sichtbarkeit entscheidend</w:t>
            </w:r>
          </w:p>
        </w:tc>
      </w:tr>
      <w:tr w:rsidR="006C0F4B" w:rsidRPr="002C36C3" w14:paraId="3B04A465" w14:textId="77777777" w:rsidTr="005A3F93">
        <w:trPr>
          <w:trHeight w:val="6036"/>
        </w:trPr>
        <w:tc>
          <w:tcPr>
            <w:tcW w:w="4819" w:type="dxa"/>
            <w:shd w:val="clear" w:color="auto" w:fill="1F48FF"/>
            <w:vAlign w:val="center"/>
          </w:tcPr>
          <w:p w14:paraId="4DAD7268" w14:textId="77777777" w:rsidR="006C0F4B" w:rsidRPr="000E4675" w:rsidRDefault="006C0F4B" w:rsidP="00152B15">
            <w:pPr>
              <w:rPr>
                <w:rFonts w:ascii="Arial Unicode MS" w:eastAsia="Arial Unicode MS" w:hAnsi="Arial Unicode MS" w:cs="Arial Unicode MS"/>
                <w:b/>
                <w:bCs/>
                <w:szCs w:val="21"/>
              </w:rPr>
            </w:pPr>
            <w:r w:rsidRPr="000E4675">
              <w:rPr>
                <w:rFonts w:ascii="Arial Unicode MS" w:eastAsia="Arial Unicode MS" w:hAnsi="Arial Unicode MS" w:cs="Arial Unicode MS"/>
                <w:b/>
                <w:bCs/>
                <w:szCs w:val="21"/>
              </w:rPr>
              <w:t>7. Heimat &amp; Sicherheit (HS)</w:t>
            </w:r>
          </w:p>
          <w:p w14:paraId="120ACCE3"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Positionen / Leitmotiv</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Sicherheit, Tradition, Infrastruktur, Migration</w:t>
            </w:r>
            <w:r w:rsidRPr="000E4675">
              <w:rPr>
                <w:rFonts w:ascii="Arial Unicode MS" w:eastAsia="Arial Unicode MS" w:hAnsi="Arial Unicode MS" w:cs="Arial Unicode MS"/>
                <w:sz w:val="22"/>
                <w:szCs w:val="20"/>
              </w:rPr>
              <w:br/>
            </w:r>
            <w:r w:rsidRPr="000E4675">
              <w:rPr>
                <w:rFonts w:ascii="Arial Unicode MS" w:eastAsia="Arial Unicode MS" w:hAnsi="Arial Unicode MS" w:cs="Arial Unicode MS"/>
                <w:sz w:val="22"/>
                <w:szCs w:val="20"/>
                <w:u w:val="single"/>
              </w:rPr>
              <w:t>Leitmotiv</w:t>
            </w:r>
            <w:r w:rsidRPr="000E4675">
              <w:rPr>
                <w:rFonts w:ascii="Arial Unicode MS" w:eastAsia="Arial Unicode MS" w:hAnsi="Arial Unicode MS" w:cs="Arial Unicode MS"/>
                <w:sz w:val="22"/>
                <w:szCs w:val="20"/>
              </w:rPr>
              <w:t>: „Heimat schützen – Sicherheit stärken.“</w:t>
            </w:r>
          </w:p>
          <w:p w14:paraId="4362D06B"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Wahlergebnis</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3,5 % – scheitert klar an der 5-%-Hürde</w:t>
            </w:r>
          </w:p>
          <w:p w14:paraId="40E27C4D"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Wählerwanderung</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Ältere Wähler wechselten zu SF &amp; Nichtwählern → Verlust an Bedeutung</w:t>
            </w:r>
          </w:p>
          <w:p w14:paraId="4BC7713C"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Demografie &amp; Regionen</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Früher stark im ländlichen Raum, jetzt deutlicher Rückgang</w:t>
            </w:r>
          </w:p>
          <w:p w14:paraId="3D4FEDC7" w14:textId="77777777" w:rsidR="006C0F4B" w:rsidRPr="006C0F4B" w:rsidRDefault="006C0F4B" w:rsidP="00152B15">
            <w:pPr>
              <w:rPr>
                <w:rFonts w:ascii="Arial Unicode MS" w:eastAsia="Arial Unicode MS" w:hAnsi="Arial Unicode MS" w:cs="Arial Unicode MS"/>
                <w:szCs w:val="21"/>
              </w:rPr>
            </w:pPr>
            <w:r w:rsidRPr="000E4675">
              <w:rPr>
                <w:rFonts w:ascii="Arial Unicode MS" w:eastAsia="Arial Unicode MS" w:hAnsi="Arial Unicode MS" w:cs="Arial Unicode MS"/>
                <w:sz w:val="22"/>
                <w:szCs w:val="20"/>
                <w:u w:val="single"/>
              </w:rPr>
              <w:t>Wahlkampfthemen / Medien</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 xml:space="preserve">Sicherheit &amp; Ordnung, aber geringe Resonanz </w:t>
            </w:r>
            <w:r w:rsidRPr="006C0F4B">
              <w:rPr>
                <w:rFonts w:ascii="Arial Unicode MS" w:eastAsia="Arial Unicode MS" w:hAnsi="Arial Unicode MS" w:cs="Arial Unicode MS"/>
                <w:sz w:val="22"/>
                <w:szCs w:val="20"/>
              </w:rPr>
              <w:t>in diesen Wahlen</w:t>
            </w:r>
          </w:p>
        </w:tc>
        <w:tc>
          <w:tcPr>
            <w:tcW w:w="4819" w:type="dxa"/>
            <w:shd w:val="clear" w:color="auto" w:fill="FFD31E"/>
            <w:vAlign w:val="center"/>
          </w:tcPr>
          <w:p w14:paraId="3E61C31C" w14:textId="77777777" w:rsidR="006C0F4B" w:rsidRPr="000E4675" w:rsidRDefault="006C0F4B" w:rsidP="00152B15">
            <w:pPr>
              <w:rPr>
                <w:rFonts w:ascii="Arial Unicode MS" w:eastAsia="Arial Unicode MS" w:hAnsi="Arial Unicode MS" w:cs="Arial Unicode MS"/>
                <w:b/>
                <w:bCs/>
                <w:szCs w:val="21"/>
              </w:rPr>
            </w:pPr>
            <w:r w:rsidRPr="000E4675">
              <w:rPr>
                <w:rFonts w:ascii="Arial Unicode MS" w:eastAsia="Arial Unicode MS" w:hAnsi="Arial Unicode MS" w:cs="Arial Unicode MS"/>
                <w:b/>
                <w:bCs/>
                <w:szCs w:val="21"/>
              </w:rPr>
              <w:t>8. Freie Initiative (FI)</w:t>
            </w:r>
          </w:p>
          <w:p w14:paraId="4786DE84"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Positionen / Leitmotiv</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Wirtschaft, Steuersenkungen, Unternehmertum</w:t>
            </w:r>
            <w:r w:rsidRPr="000E4675">
              <w:rPr>
                <w:rFonts w:ascii="Arial Unicode MS" w:eastAsia="Arial Unicode MS" w:hAnsi="Arial Unicode MS" w:cs="Arial Unicode MS"/>
                <w:sz w:val="22"/>
                <w:szCs w:val="20"/>
              </w:rPr>
              <w:br/>
            </w:r>
            <w:r w:rsidRPr="000E4675">
              <w:rPr>
                <w:rFonts w:ascii="Arial Unicode MS" w:eastAsia="Arial Unicode MS" w:hAnsi="Arial Unicode MS" w:cs="Arial Unicode MS"/>
                <w:sz w:val="22"/>
                <w:szCs w:val="20"/>
                <w:u w:val="single"/>
              </w:rPr>
              <w:t>Leitmotiv</w:t>
            </w:r>
            <w:r w:rsidRPr="000E4675">
              <w:rPr>
                <w:rFonts w:ascii="Arial Unicode MS" w:eastAsia="Arial Unicode MS" w:hAnsi="Arial Unicode MS" w:cs="Arial Unicode MS"/>
                <w:sz w:val="22"/>
                <w:szCs w:val="20"/>
              </w:rPr>
              <w:t>: „Wirtschaft entfesseln – Chancen ermöglichen.“</w:t>
            </w:r>
          </w:p>
          <w:p w14:paraId="1C134386"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Wahlergebnis</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2,5 % – unter 5 %, keine Sitze</w:t>
            </w:r>
          </w:p>
          <w:p w14:paraId="2A122FCB"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Wählerwanderung</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Verluste an BA, IF und NLP → wirtschaftspolitische Themen überlagert</w:t>
            </w:r>
          </w:p>
          <w:p w14:paraId="16C0367F" w14:textId="77777777" w:rsidR="006C0F4B" w:rsidRPr="000E4675" w:rsidRDefault="006C0F4B" w:rsidP="00152B15">
            <w:pPr>
              <w:rPr>
                <w:rFonts w:ascii="Arial Unicode MS" w:eastAsia="Arial Unicode MS" w:hAnsi="Arial Unicode MS" w:cs="Arial Unicode MS"/>
                <w:sz w:val="22"/>
                <w:szCs w:val="20"/>
              </w:rPr>
            </w:pPr>
            <w:r w:rsidRPr="000E4675">
              <w:rPr>
                <w:rFonts w:ascii="Arial Unicode MS" w:eastAsia="Arial Unicode MS" w:hAnsi="Arial Unicode MS" w:cs="Arial Unicode MS"/>
                <w:sz w:val="22"/>
                <w:szCs w:val="20"/>
                <w:u w:val="single"/>
              </w:rPr>
              <w:t>Demografie &amp; Regionen</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Wirtschaftsnahe Gruppen, aber zu schwach mobilisiert</w:t>
            </w:r>
          </w:p>
          <w:p w14:paraId="66F75F01" w14:textId="77777777" w:rsidR="006C0F4B" w:rsidRPr="006C0F4B" w:rsidRDefault="006C0F4B" w:rsidP="00152B15">
            <w:pPr>
              <w:rPr>
                <w:rFonts w:ascii="Arial Unicode MS" w:eastAsia="Arial Unicode MS" w:hAnsi="Arial Unicode MS" w:cs="Arial Unicode MS"/>
                <w:szCs w:val="21"/>
              </w:rPr>
            </w:pPr>
            <w:r w:rsidRPr="000E4675">
              <w:rPr>
                <w:rFonts w:ascii="Arial Unicode MS" w:eastAsia="Arial Unicode MS" w:hAnsi="Arial Unicode MS" w:cs="Arial Unicode MS"/>
                <w:sz w:val="22"/>
                <w:szCs w:val="20"/>
                <w:u w:val="single"/>
              </w:rPr>
              <w:t>Wahlkampfthemen / Medien</w:t>
            </w:r>
            <w:r w:rsidRPr="000E4675">
              <w:rPr>
                <w:rFonts w:ascii="Arial Unicode MS" w:eastAsia="Arial Unicode MS" w:hAnsi="Arial Unicode MS" w:cs="Arial Unicode MS"/>
                <w:sz w:val="22"/>
                <w:szCs w:val="20"/>
              </w:rPr>
              <w:t>:</w:t>
            </w:r>
            <w:r w:rsidRPr="000E4675">
              <w:rPr>
                <w:rFonts w:ascii="Arial Unicode MS" w:eastAsia="Arial Unicode MS" w:hAnsi="Arial Unicode MS" w:cs="Arial Unicode MS"/>
                <w:sz w:val="22"/>
                <w:szCs w:val="20"/>
              </w:rPr>
              <w:br/>
              <w:t>Fokus auf Unternehmen &amp; Steuern; wenig Reichweite</w:t>
            </w:r>
          </w:p>
        </w:tc>
      </w:tr>
      <w:tr w:rsidR="006C0F4B" w:rsidRPr="002C36C3" w14:paraId="7B3163B2" w14:textId="77777777" w:rsidTr="005A3F93">
        <w:trPr>
          <w:trHeight w:val="2299"/>
        </w:trPr>
        <w:tc>
          <w:tcPr>
            <w:tcW w:w="4819" w:type="dxa"/>
            <w:shd w:val="clear" w:color="auto" w:fill="auto"/>
            <w:vAlign w:val="center"/>
          </w:tcPr>
          <w:p w14:paraId="3C239A46" w14:textId="77777777" w:rsidR="006C0F4B" w:rsidRPr="005A3F93" w:rsidRDefault="006C0F4B" w:rsidP="00152B15">
            <w:pPr>
              <w:rPr>
                <w:rFonts w:ascii="Arial Unicode MS" w:eastAsia="Arial Unicode MS" w:hAnsi="Arial Unicode MS" w:cs="Arial Unicode MS"/>
                <w:b/>
                <w:bCs/>
                <w:sz w:val="21"/>
                <w:szCs w:val="21"/>
              </w:rPr>
            </w:pPr>
            <w:r w:rsidRPr="005A3F93">
              <w:rPr>
                <w:rFonts w:ascii="Arial Unicode MS" w:eastAsia="Arial Unicode MS" w:hAnsi="Arial Unicode MS" w:cs="Arial Unicode MS"/>
                <w:b/>
                <w:bCs/>
                <w:sz w:val="21"/>
                <w:szCs w:val="21"/>
              </w:rPr>
              <w:t>9. Parteien unter 5 % – Kein Einzug in den Landtag</w:t>
            </w:r>
          </w:p>
          <w:p w14:paraId="3CE23244" w14:textId="77777777" w:rsidR="006C0F4B" w:rsidRPr="005A3F93" w:rsidRDefault="006C0F4B" w:rsidP="00152B15">
            <w:pPr>
              <w:rPr>
                <w:rFonts w:ascii="Arial Unicode MS" w:eastAsia="Arial Unicode MS" w:hAnsi="Arial Unicode MS" w:cs="Arial Unicode MS"/>
                <w:sz w:val="21"/>
                <w:szCs w:val="21"/>
              </w:rPr>
            </w:pPr>
            <w:r w:rsidRPr="005A3F93">
              <w:rPr>
                <w:rFonts w:ascii="Arial Unicode MS" w:eastAsia="Arial Unicode MS" w:hAnsi="Arial Unicode MS" w:cs="Arial Unicode MS"/>
                <w:sz w:val="21"/>
                <w:szCs w:val="21"/>
              </w:rPr>
              <w:t>HS, FI und sonstige Kleinparteien bleiben außerparlamentarisch.</w:t>
            </w:r>
            <w:r w:rsidRPr="005A3F93">
              <w:rPr>
                <w:rFonts w:ascii="Arial Unicode MS" w:eastAsia="Arial Unicode MS" w:hAnsi="Arial Unicode MS" w:cs="Arial Unicode MS"/>
                <w:sz w:val="21"/>
                <w:szCs w:val="21"/>
              </w:rPr>
              <w:br/>
              <w:t>Kein Einfluss auf Gesetzgebung oder Koalitionen.</w:t>
            </w:r>
          </w:p>
        </w:tc>
        <w:tc>
          <w:tcPr>
            <w:tcW w:w="4819" w:type="dxa"/>
            <w:shd w:val="clear" w:color="auto" w:fill="auto"/>
            <w:vAlign w:val="center"/>
          </w:tcPr>
          <w:p w14:paraId="4CAF3571" w14:textId="77777777" w:rsidR="006C0F4B" w:rsidRPr="005A3F93" w:rsidRDefault="006C0F4B" w:rsidP="00152B15">
            <w:pPr>
              <w:rPr>
                <w:rFonts w:ascii="Arial Unicode MS" w:eastAsia="Arial Unicode MS" w:hAnsi="Arial Unicode MS" w:cs="Arial Unicode MS"/>
                <w:b/>
                <w:bCs/>
                <w:sz w:val="21"/>
                <w:szCs w:val="21"/>
              </w:rPr>
            </w:pPr>
            <w:r w:rsidRPr="005A3F93">
              <w:rPr>
                <w:rFonts w:ascii="Arial Unicode MS" w:eastAsia="Arial Unicode MS" w:hAnsi="Arial Unicode MS" w:cs="Arial Unicode MS"/>
                <w:b/>
                <w:bCs/>
                <w:sz w:val="21"/>
                <w:szCs w:val="21"/>
              </w:rPr>
              <w:t>10. Koalition (BA + ZB)</w:t>
            </w:r>
          </w:p>
          <w:p w14:paraId="78A2089D" w14:textId="77777777" w:rsidR="006C0F4B" w:rsidRPr="005A3F93" w:rsidRDefault="006C0F4B" w:rsidP="00152B15">
            <w:pPr>
              <w:rPr>
                <w:rFonts w:ascii="Arial Unicode MS" w:eastAsia="Arial Unicode MS" w:hAnsi="Arial Unicode MS" w:cs="Arial Unicode MS"/>
                <w:sz w:val="21"/>
                <w:szCs w:val="21"/>
              </w:rPr>
            </w:pPr>
            <w:r w:rsidRPr="005A3F93">
              <w:rPr>
                <w:rFonts w:ascii="Arial Unicode MS" w:eastAsia="Arial Unicode MS" w:hAnsi="Arial Unicode MS" w:cs="Arial Unicode MS"/>
                <w:sz w:val="21"/>
                <w:szCs w:val="21"/>
              </w:rPr>
              <w:t>Gemeinsame Themen:</w:t>
            </w:r>
            <w:r w:rsidRPr="005A3F93">
              <w:rPr>
                <w:rFonts w:ascii="Arial Unicode MS" w:eastAsia="Arial Unicode MS" w:hAnsi="Arial Unicode MS" w:cs="Arial Unicode MS"/>
                <w:sz w:val="21"/>
                <w:szCs w:val="21"/>
              </w:rPr>
              <w:br/>
              <w:t>Bildung, Klima, Digitalisierung, nachhaltige Modernisierung</w:t>
            </w:r>
            <w:r w:rsidRPr="005A3F93">
              <w:rPr>
                <w:rFonts w:ascii="Arial Unicode MS" w:eastAsia="Arial Unicode MS" w:hAnsi="Arial Unicode MS" w:cs="Arial Unicode MS"/>
                <w:sz w:val="21"/>
                <w:szCs w:val="21"/>
              </w:rPr>
              <w:br/>
              <w:t>Zweitstärkste Kraft IF in Opposition.</w:t>
            </w:r>
          </w:p>
        </w:tc>
      </w:tr>
    </w:tbl>
    <w:p w14:paraId="0696C516" w14:textId="77777777" w:rsidR="005A3F93" w:rsidRDefault="005A3F93" w:rsidP="006C0F4B">
      <w:pPr>
        <w:rPr>
          <w:rFonts w:ascii="Calibri" w:hAnsi="Calibri" w:cs="Calibri"/>
          <w:b/>
          <w:bCs/>
        </w:rPr>
        <w:sectPr w:rsidR="005A3F93">
          <w:headerReference w:type="default" r:id="rId16"/>
          <w:pgSz w:w="11906" w:h="16838"/>
          <w:pgMar w:top="1134" w:right="1134" w:bottom="1134" w:left="1134" w:header="720" w:footer="720" w:gutter="0"/>
          <w:cols w:space="720"/>
          <w:docGrid w:linePitch="600" w:charSpace="32768"/>
        </w:sectPr>
      </w:pPr>
    </w:p>
    <w:p w14:paraId="4410DC5B" w14:textId="4AFEBB20" w:rsidR="00C70719" w:rsidRPr="00324F40" w:rsidRDefault="00324F40" w:rsidP="006C0F4B">
      <w:pPr>
        <w:rPr>
          <w:rFonts w:ascii="Calibri" w:hAnsi="Calibri" w:cs="Calibri"/>
          <w:b/>
          <w:bCs/>
        </w:rPr>
      </w:pPr>
      <w:r w:rsidRPr="00324F40">
        <w:rPr>
          <w:rFonts w:ascii="Calibri" w:hAnsi="Calibri" w:cs="Calibri"/>
          <w:b/>
          <w:bCs/>
        </w:rPr>
        <w:lastRenderedPageBreak/>
        <w:t>Analysefrage</w:t>
      </w:r>
      <w:r w:rsidR="00161746">
        <w:rPr>
          <w:rFonts w:ascii="Calibri" w:hAnsi="Calibri" w:cs="Calibri"/>
          <w:b/>
          <w:bCs/>
        </w:rPr>
        <w:t>n</w:t>
      </w:r>
      <w:r w:rsidR="00D12DC9">
        <w:rPr>
          <w:rFonts w:ascii="Calibri" w:hAnsi="Calibri" w:cs="Calibri"/>
          <w:b/>
          <w:bCs/>
        </w:rPr>
        <w:t>katalog</w:t>
      </w:r>
      <w:r w:rsidRPr="00324F40">
        <w:rPr>
          <w:rFonts w:ascii="Calibri" w:hAnsi="Calibri" w:cs="Calibri"/>
          <w:b/>
          <w:bCs/>
        </w:rPr>
        <w:t xml:space="preserve"> für die Nachbesprechung</w:t>
      </w:r>
      <w:r>
        <w:rPr>
          <w:rFonts w:ascii="Calibri" w:hAnsi="Calibri" w:cs="Calibri"/>
          <w:b/>
          <w:bCs/>
        </w:rPr>
        <w:t xml:space="preserve"> von Mystery und realen Wahlergebnissen</w:t>
      </w:r>
    </w:p>
    <w:p w14:paraId="30C6A50F" w14:textId="77777777" w:rsidR="00324F40" w:rsidRPr="00324F40" w:rsidRDefault="00324F40" w:rsidP="006C0F4B">
      <w:pPr>
        <w:rPr>
          <w:rFonts w:ascii="Arial Unicode MS" w:eastAsia="Arial Unicode MS" w:hAnsi="Arial Unicode MS" w:cs="Arial Unicode MS"/>
          <w:szCs w:val="21"/>
        </w:rPr>
      </w:pPr>
    </w:p>
    <w:p w14:paraId="44899A84" w14:textId="163AEDB9"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Wie beeinflussen Erst- und Zweitstimme das Wahlergebnis jeweils unterschiedlich?</w:t>
      </w:r>
    </w:p>
    <w:p w14:paraId="6DF9A15A" w14:textId="4C655335"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Welche Parteien wären ohne die 5-%-Hürde in den Landtag eingezogen und wie hätte das die Koalitionsbildung verändert?</w:t>
      </w:r>
    </w:p>
    <w:p w14:paraId="1CAFED03" w14:textId="74254816"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Welche Rolle spielt Stimmensplitting im Wahlergebnis – welche strategischen Gründe könnten Wähler dafür haben?</w:t>
      </w:r>
    </w:p>
    <w:p w14:paraId="2424548C" w14:textId="3B9F7601"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Welche Ursachen führen zu starken Wählerwanderungen?</w:t>
      </w:r>
    </w:p>
    <w:p w14:paraId="20CC4B23" w14:textId="65B0868D"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Wie erklären sich die Unterschiede im Wahlverhalten zwischen Stadt und Land?</w:t>
      </w:r>
    </w:p>
    <w:p w14:paraId="586B541B" w14:textId="5CED4EB3"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Warum ist die Wahlbeteiligung so und warum nicht höher?</w:t>
      </w:r>
    </w:p>
    <w:p w14:paraId="28867A35" w14:textId="1C2B1E57"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Inwiefern beeinflussen Lebensalter und Lebenssituation typische politische Prioritäten (z. B. Klima vs. Rente/Pflege)?</w:t>
      </w:r>
    </w:p>
    <w:p w14:paraId="4A0B1A65" w14:textId="72C71852"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Welche Wählergruppen waren für das Wahlergebnis am ausschlaggebendsten?</w:t>
      </w:r>
    </w:p>
    <w:p w14:paraId="2700780C" w14:textId="6ED56886"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Welche Themen hatten den größten Einfluss auf die Wahlentscheidung und warum?</w:t>
      </w:r>
    </w:p>
    <w:p w14:paraId="580A38A7" w14:textId="2842F782"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Wie wirken Filterblasen in sozialen Medien auf die Wahrnehmung der Parteien?</w:t>
      </w:r>
    </w:p>
    <w:p w14:paraId="1B2C45C6" w14:textId="394D0C31"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Welche Parteien sind für euch am sichtbarsten in sozialen Medien und welche in eurer analogen Welt?</w:t>
      </w:r>
    </w:p>
    <w:p w14:paraId="0C7D6E03" w14:textId="43D10316"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Warum spielen Wahl-Apps wie der Wahl-O-Mat besonders für junge Wähler eine große Rolle?</w:t>
      </w:r>
    </w:p>
    <w:p w14:paraId="42F21B97" w14:textId="5A4C1E2A"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Welche Unterschiede zeigen sich zwischen älteren und jüngeren Wählern bei der Mediennutzung?</w:t>
      </w:r>
    </w:p>
    <w:p w14:paraId="5D195A07" w14:textId="32D2B720"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Welche Partei profitierte am meisten von digitaler Wahlwerbung – warum gerade diese?</w:t>
      </w:r>
    </w:p>
    <w:p w14:paraId="309FA725" w14:textId="0552E5CD"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Inwiefern beeinflussen die Spitzenkandidaten das Wahlverhalten?</w:t>
      </w:r>
    </w:p>
    <w:p w14:paraId="77DBFFCB" w14:textId="5150F04A"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Welche Wahlversprechen wurden als besonders glaubwürdig bzw. unglaubwürdig wahrgenommen – und warum?</w:t>
      </w:r>
    </w:p>
    <w:p w14:paraId="4DF10847" w14:textId="71579205"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Wie wirken regionale Themen (z. B. Verkehr, Krankenhausversorgung) auf das Wahlverhalten?</w:t>
      </w:r>
    </w:p>
    <w:p w14:paraId="32D77D9C" w14:textId="52C94E68"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Welche Bedeutung hat der Stimmenanteil der Erstwähler</w:t>
      </w:r>
      <w:r w:rsidR="00D221AE">
        <w:rPr>
          <w:rFonts w:ascii="Arial Unicode MS" w:eastAsia="Arial Unicode MS" w:hAnsi="Arial Unicode MS" w:cs="Arial Unicode MS"/>
          <w:szCs w:val="21"/>
        </w:rPr>
        <w:t>/</w:t>
      </w:r>
      <w:r w:rsidRPr="00D12DC9">
        <w:rPr>
          <w:rFonts w:ascii="Arial Unicode MS" w:eastAsia="Arial Unicode MS" w:hAnsi="Arial Unicode MS" w:cs="Arial Unicode MS"/>
          <w:szCs w:val="21"/>
        </w:rPr>
        <w:t>innen für das Gesamtergebnis?</w:t>
      </w:r>
    </w:p>
    <w:p w14:paraId="0FFAA024" w14:textId="5DFB732B"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lastRenderedPageBreak/>
        <w:t>Wie hätte das Ergebnis ausgesehen, wenn die Wahlbeteiligung deutlich höher oder niedriger gewesen wäre?</w:t>
      </w:r>
    </w:p>
    <w:p w14:paraId="1CDE5015" w14:textId="3C0A1C05"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Welche langfristigen Trends lassen sich aus der Wählerwanderung ableiten?</w:t>
      </w:r>
    </w:p>
    <w:p w14:paraId="17B308A7" w14:textId="2DB1C786"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Welche Partei profitierte am stärksten von Veränderungen im gesellschaftlichen Umfeld?</w:t>
      </w:r>
    </w:p>
    <w:p w14:paraId="4A5FAC09" w14:textId="33D66E84"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Welche Partei hat das klarste inhaltliche Profil – und warum?</w:t>
      </w:r>
    </w:p>
    <w:p w14:paraId="5357A60B" w14:textId="4F1C07C8"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Welche Parteien sprechen überwiegend junge bzw. ältere Wähler an – und warum?</w:t>
      </w:r>
    </w:p>
    <w:p w14:paraId="6489C67E" w14:textId="7D417CEB"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Welche Themen waren am wahlentscheidendsten für die jeweiligen Parteien?</w:t>
      </w:r>
    </w:p>
    <w:p w14:paraId="1490A917" w14:textId="440AF91C" w:rsidR="00D12DC9" w:rsidRPr="00D12DC9" w:rsidRDefault="00D12DC9" w:rsidP="00D12DC9">
      <w:pPr>
        <w:pStyle w:val="Listenabsatz"/>
        <w:numPr>
          <w:ilvl w:val="0"/>
          <w:numId w:val="83"/>
        </w:numPr>
        <w:spacing w:line="276" w:lineRule="auto"/>
        <w:rPr>
          <w:rFonts w:ascii="Arial Unicode MS" w:eastAsia="Arial Unicode MS" w:hAnsi="Arial Unicode MS" w:cs="Arial Unicode MS"/>
          <w:szCs w:val="21"/>
        </w:rPr>
      </w:pPr>
      <w:r w:rsidRPr="00D12DC9">
        <w:rPr>
          <w:rFonts w:ascii="Arial Unicode MS" w:eastAsia="Arial Unicode MS" w:hAnsi="Arial Unicode MS" w:cs="Arial Unicode MS"/>
          <w:szCs w:val="21"/>
        </w:rPr>
        <w:t>Wie gut passen die Leitmotive der Parteien zu deren tatsächlichen Wahlergebnissen?</w:t>
      </w:r>
    </w:p>
    <w:p w14:paraId="1138820B" w14:textId="77777777" w:rsidR="00D12DC9" w:rsidRPr="006C0F4B" w:rsidRDefault="00D12DC9" w:rsidP="006C0F4B">
      <w:pPr>
        <w:rPr>
          <w:rFonts w:ascii="Arial Unicode MS" w:eastAsia="Arial Unicode MS" w:hAnsi="Arial Unicode MS" w:cs="Arial Unicode MS"/>
          <w:b/>
          <w:bCs/>
          <w:sz w:val="22"/>
          <w:szCs w:val="22"/>
        </w:rPr>
      </w:pPr>
    </w:p>
    <w:sectPr w:rsidR="00D12DC9" w:rsidRPr="006C0F4B">
      <w:headerReference w:type="default" r:id="rId17"/>
      <w:pgSz w:w="11906" w:h="16838"/>
      <w:pgMar w:top="1134"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F7604" w14:textId="77777777" w:rsidR="00703F73" w:rsidRDefault="00703F73" w:rsidP="003A254B">
      <w:r>
        <w:separator/>
      </w:r>
    </w:p>
  </w:endnote>
  <w:endnote w:type="continuationSeparator" w:id="0">
    <w:p w14:paraId="0CD5D1E8" w14:textId="77777777" w:rsidR="00703F73" w:rsidRDefault="00703F73" w:rsidP="003A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95CDB" w14:textId="77777777" w:rsidR="00703F73" w:rsidRDefault="00703F73" w:rsidP="003A254B">
      <w:r>
        <w:separator/>
      </w:r>
    </w:p>
  </w:footnote>
  <w:footnote w:type="continuationSeparator" w:id="0">
    <w:p w14:paraId="0DA48AA1" w14:textId="77777777" w:rsidR="00703F73" w:rsidRDefault="00703F73" w:rsidP="003A2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CD91" w14:textId="77777777" w:rsidR="008655A1" w:rsidRDefault="00F660C2">
    <w:pPr>
      <w:pStyle w:val="Kopfzeile"/>
    </w:pPr>
    <w:r>
      <w:rPr>
        <w:noProof/>
      </w:rPr>
      <w:drawing>
        <wp:anchor distT="0" distB="0" distL="114935" distR="114935" simplePos="0" relativeHeight="251660288" behindDoc="0" locked="0" layoutInCell="1" allowOverlap="1" wp14:anchorId="2508757A" wp14:editId="508F949F">
          <wp:simplePos x="0" y="0"/>
          <wp:positionH relativeFrom="column">
            <wp:posOffset>5241925</wp:posOffset>
          </wp:positionH>
          <wp:positionV relativeFrom="paragraph">
            <wp:posOffset>-281305</wp:posOffset>
          </wp:positionV>
          <wp:extent cx="1370330" cy="494030"/>
          <wp:effectExtent l="0" t="0" r="1270" b="1270"/>
          <wp:wrapNone/>
          <wp:docPr id="1501840854"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58240" behindDoc="0" locked="0" layoutInCell="1" allowOverlap="1" wp14:anchorId="2F4586A8" wp14:editId="194BAE47">
          <wp:simplePos x="0" y="0"/>
          <wp:positionH relativeFrom="column">
            <wp:posOffset>8303895</wp:posOffset>
          </wp:positionH>
          <wp:positionV relativeFrom="paragraph">
            <wp:posOffset>-281305</wp:posOffset>
          </wp:positionV>
          <wp:extent cx="1370330" cy="494030"/>
          <wp:effectExtent l="0" t="0" r="1270" b="1270"/>
          <wp:wrapNone/>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pic:cNvPicPr>
                    <a:picLocks/>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1" locked="0" layoutInCell="1" allowOverlap="1" wp14:anchorId="0769AC11" wp14:editId="7BFACC95">
              <wp:simplePos x="0" y="0"/>
              <wp:positionH relativeFrom="column">
                <wp:posOffset>-467995</wp:posOffset>
              </wp:positionH>
              <wp:positionV relativeFrom="margin">
                <wp:posOffset>-508000</wp:posOffset>
              </wp:positionV>
              <wp:extent cx="3086100" cy="457200"/>
              <wp:effectExtent l="0" t="0" r="12700" b="12700"/>
              <wp:wrapNone/>
              <wp:docPr id="1271810875"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86100" cy="457200"/>
                      </a:xfrm>
                      <a:prstGeom prst="rect">
                        <a:avLst/>
                      </a:prstGeom>
                      <a:solidFill>
                        <a:srgbClr val="FFFFFF"/>
                      </a:solidFill>
                      <a:ln w="9525">
                        <a:solidFill>
                          <a:srgbClr val="FFFFFF"/>
                        </a:solidFill>
                        <a:miter lim="800000"/>
                        <a:headEnd/>
                        <a:tailEnd/>
                      </a:ln>
                    </wps:spPr>
                    <wps:txbx>
                      <w:txbxContent>
                        <w:p w14:paraId="03E5D46F" w14:textId="67D05066" w:rsidR="008655A1" w:rsidRPr="006C2512" w:rsidRDefault="00B70A8C"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sidR="005140F8">
                            <w:rPr>
                              <w:rFonts w:ascii="Arial Unicode MS" w:eastAsia="Arial Unicode MS" w:hAnsi="Arial Unicode MS" w:cs="Arial Unicode MS"/>
                              <w:b/>
                              <w:lang w:val="en-US"/>
                            </w:rPr>
                            <w:t>1</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xml:space="preserve">- Modul </w:t>
                          </w:r>
                          <w:r w:rsidR="005140F8">
                            <w:rPr>
                              <w:rFonts w:ascii="Arial Unicode MS" w:eastAsia="Arial Unicode MS" w:hAnsi="Arial Unicode MS" w:cs="Arial Unicode MS"/>
                              <w:b/>
                              <w:color w:val="BFBFBF"/>
                              <w:sz w:val="14"/>
                              <w:szCs w:val="14"/>
                              <w:lang w:val="en-US"/>
                            </w:rPr>
                            <w:t>6</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sidR="005140F8">
                            <w:rPr>
                              <w:rFonts w:ascii="Arial Unicode MS" w:eastAsia="Arial Unicode MS" w:hAnsi="Arial Unicode MS" w:cs="Arial Unicode MS"/>
                              <w:b/>
                              <w:color w:val="BFBFBF"/>
                              <w:sz w:val="14"/>
                              <w:szCs w:val="14"/>
                              <w:lang w:val="en-US"/>
                            </w:rPr>
                            <w:t>II</w:t>
                          </w:r>
                          <w:r>
                            <w:rPr>
                              <w:rFonts w:ascii="Arial Unicode MS" w:eastAsia="Arial Unicode MS" w:hAnsi="Arial Unicode MS" w:cs="Arial Unicode MS"/>
                              <w:b/>
                              <w:color w:val="BFBFBF"/>
                              <w:sz w:val="14"/>
                              <w:szCs w:val="14"/>
                              <w:lang w:val="en-US"/>
                            </w:rPr>
                            <w:t>I</w:t>
                          </w:r>
                        </w:p>
                        <w:p w14:paraId="23136378" w14:textId="77777777" w:rsidR="008655A1" w:rsidRPr="006C2512" w:rsidRDefault="008655A1" w:rsidP="00721F84">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9AC11" id="_x0000_t202" coordsize="21600,21600" o:spt="202" path="m,l,21600r21600,l21600,xe">
              <v:stroke joinstyle="miter"/>
              <v:path gradientshapeok="t" o:connecttype="rect"/>
            </v:shapetype>
            <v:shape id="_x0000_s1044" type="#_x0000_t202" style="position:absolute;margin-left:-36.85pt;margin-top:-40pt;width:243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" strokecolor="white">
              <v:path arrowok="t"/>
              <v:textbox>
                <w:txbxContent>
                  <w:p w14:paraId="03E5D46F" w14:textId="67D05066" w:rsidR="008655A1" w:rsidRPr="006C2512" w:rsidRDefault="00B70A8C"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sidR="005140F8">
                      <w:rPr>
                        <w:rFonts w:ascii="Arial Unicode MS" w:eastAsia="Arial Unicode MS" w:hAnsi="Arial Unicode MS" w:cs="Arial Unicode MS"/>
                        <w:b/>
                        <w:lang w:val="en-US"/>
                      </w:rPr>
                      <w:t>1</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xml:space="preserve">- Modul </w:t>
                    </w:r>
                    <w:r w:rsidR="005140F8">
                      <w:rPr>
                        <w:rFonts w:ascii="Arial Unicode MS" w:eastAsia="Arial Unicode MS" w:hAnsi="Arial Unicode MS" w:cs="Arial Unicode MS"/>
                        <w:b/>
                        <w:color w:val="BFBFBF"/>
                        <w:sz w:val="14"/>
                        <w:szCs w:val="14"/>
                        <w:lang w:val="en-US"/>
                      </w:rPr>
                      <w:t>6</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sidR="005140F8">
                      <w:rPr>
                        <w:rFonts w:ascii="Arial Unicode MS" w:eastAsia="Arial Unicode MS" w:hAnsi="Arial Unicode MS" w:cs="Arial Unicode MS"/>
                        <w:b/>
                        <w:color w:val="BFBFBF"/>
                        <w:sz w:val="14"/>
                        <w:szCs w:val="14"/>
                        <w:lang w:val="en-US"/>
                      </w:rPr>
                      <w:t>II</w:t>
                    </w:r>
                    <w:r>
                      <w:rPr>
                        <w:rFonts w:ascii="Arial Unicode MS" w:eastAsia="Arial Unicode MS" w:hAnsi="Arial Unicode MS" w:cs="Arial Unicode MS"/>
                        <w:b/>
                        <w:color w:val="BFBFBF"/>
                        <w:sz w:val="14"/>
                        <w:szCs w:val="14"/>
                        <w:lang w:val="en-US"/>
                      </w:rPr>
                      <w:t>I</w:t>
                    </w:r>
                  </w:p>
                  <w:p w14:paraId="23136378" w14:textId="77777777" w:rsidR="008655A1" w:rsidRPr="006C2512" w:rsidRDefault="008655A1" w:rsidP="00721F84">
                    <w:pPr>
                      <w:rPr>
                        <w:lang w:val="en-US"/>
                      </w:rPr>
                    </w:pPr>
                  </w:p>
                </w:txbxContent>
              </v:textbox>
              <w10:wrap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26156" w14:textId="77777777" w:rsidR="002936E7" w:rsidRDefault="002936E7">
    <w:pPr>
      <w:pStyle w:val="Kopfzeile"/>
    </w:pPr>
    <w:r>
      <w:rPr>
        <w:noProof/>
      </w:rPr>
      <w:drawing>
        <wp:anchor distT="0" distB="0" distL="114935" distR="114935" simplePos="0" relativeHeight="251664384" behindDoc="0" locked="0" layoutInCell="1" allowOverlap="1" wp14:anchorId="484CE5A0" wp14:editId="49120C9B">
          <wp:simplePos x="0" y="0"/>
          <wp:positionH relativeFrom="column">
            <wp:posOffset>5241925</wp:posOffset>
          </wp:positionH>
          <wp:positionV relativeFrom="paragraph">
            <wp:posOffset>-281305</wp:posOffset>
          </wp:positionV>
          <wp:extent cx="1370330" cy="494030"/>
          <wp:effectExtent l="0" t="0" r="1270" b="1270"/>
          <wp:wrapNone/>
          <wp:docPr id="1289306434"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63360" behindDoc="0" locked="0" layoutInCell="1" allowOverlap="1" wp14:anchorId="547A7C36" wp14:editId="79FBFEA7">
          <wp:simplePos x="0" y="0"/>
          <wp:positionH relativeFrom="column">
            <wp:posOffset>8303895</wp:posOffset>
          </wp:positionH>
          <wp:positionV relativeFrom="paragraph">
            <wp:posOffset>-281305</wp:posOffset>
          </wp:positionV>
          <wp:extent cx="1370330" cy="494030"/>
          <wp:effectExtent l="0" t="0" r="1270" b="1270"/>
          <wp:wrapNone/>
          <wp:docPr id="731887313"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pic:cNvPicPr>
                    <a:picLocks/>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1" locked="0" layoutInCell="1" allowOverlap="1" wp14:anchorId="5365411B" wp14:editId="6E7F8D23">
              <wp:simplePos x="0" y="0"/>
              <wp:positionH relativeFrom="column">
                <wp:posOffset>-467995</wp:posOffset>
              </wp:positionH>
              <wp:positionV relativeFrom="margin">
                <wp:posOffset>-508000</wp:posOffset>
              </wp:positionV>
              <wp:extent cx="3086100" cy="457200"/>
              <wp:effectExtent l="0" t="0" r="12700" b="12700"/>
              <wp:wrapNone/>
              <wp:docPr id="211964954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86100" cy="457200"/>
                      </a:xfrm>
                      <a:prstGeom prst="rect">
                        <a:avLst/>
                      </a:prstGeom>
                      <a:solidFill>
                        <a:srgbClr val="FFFFFF"/>
                      </a:solidFill>
                      <a:ln w="9525">
                        <a:solidFill>
                          <a:srgbClr val="FFFFFF"/>
                        </a:solidFill>
                        <a:miter lim="800000"/>
                        <a:headEnd/>
                        <a:tailEnd/>
                      </a:ln>
                    </wps:spPr>
                    <wps:txbx>
                      <w:txbxContent>
                        <w:p w14:paraId="242E3C60" w14:textId="3035D716" w:rsidR="002936E7" w:rsidRPr="006C2512" w:rsidRDefault="002936E7"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sidR="005A3F93">
                            <w:rPr>
                              <w:rFonts w:ascii="Arial Unicode MS" w:eastAsia="Arial Unicode MS" w:hAnsi="Arial Unicode MS" w:cs="Arial Unicode MS"/>
                              <w:b/>
                              <w:lang w:val="en-US"/>
                            </w:rPr>
                            <w:t>2</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6</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III</w:t>
                          </w:r>
                        </w:p>
                        <w:p w14:paraId="1CCEFF47" w14:textId="77777777" w:rsidR="002936E7" w:rsidRPr="006C2512" w:rsidRDefault="002936E7" w:rsidP="00721F84">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65411B" id="_x0000_t202" coordsize="21600,21600" o:spt="202" path="m,l,21600r21600,l21600,xe">
              <v:stroke joinstyle="miter"/>
              <v:path gradientshapeok="t" o:connecttype="rect"/>
            </v:shapetype>
            <v:shape id="_x0000_s1045" type="#_x0000_t202" style="position:absolute;margin-left:-36.85pt;margin-top:-40pt;width:243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" strokecolor="white">
              <v:path arrowok="t"/>
              <v:textbox>
                <w:txbxContent>
                  <w:p w14:paraId="242E3C60" w14:textId="3035D716" w:rsidR="002936E7" w:rsidRPr="006C2512" w:rsidRDefault="002936E7"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sidR="005A3F93">
                      <w:rPr>
                        <w:rFonts w:ascii="Arial Unicode MS" w:eastAsia="Arial Unicode MS" w:hAnsi="Arial Unicode MS" w:cs="Arial Unicode MS"/>
                        <w:b/>
                        <w:lang w:val="en-US"/>
                      </w:rPr>
                      <w:t>2</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6</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III</w:t>
                    </w:r>
                  </w:p>
                  <w:p w14:paraId="1CCEFF47" w14:textId="77777777" w:rsidR="002936E7" w:rsidRPr="006C2512" w:rsidRDefault="002936E7" w:rsidP="00721F84">
                    <w:pPr>
                      <w:rPr>
                        <w:lang w:val="en-US"/>
                      </w:rPr>
                    </w:pPr>
                  </w:p>
                </w:txbxContent>
              </v:textbox>
              <w10:wrap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B412E" w14:textId="77777777" w:rsidR="005A3F93" w:rsidRDefault="005A3F93">
    <w:pPr>
      <w:pStyle w:val="Kopfzeile"/>
    </w:pPr>
    <w:r>
      <w:rPr>
        <w:noProof/>
      </w:rPr>
      <w:drawing>
        <wp:anchor distT="0" distB="0" distL="114935" distR="114935" simplePos="0" relativeHeight="251668480" behindDoc="0" locked="0" layoutInCell="1" allowOverlap="1" wp14:anchorId="03103F62" wp14:editId="215C3286">
          <wp:simplePos x="0" y="0"/>
          <wp:positionH relativeFrom="column">
            <wp:posOffset>5241925</wp:posOffset>
          </wp:positionH>
          <wp:positionV relativeFrom="paragraph">
            <wp:posOffset>-281305</wp:posOffset>
          </wp:positionV>
          <wp:extent cx="1370330" cy="494030"/>
          <wp:effectExtent l="0" t="0" r="1270" b="1270"/>
          <wp:wrapNone/>
          <wp:docPr id="2088959757"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67456" behindDoc="0" locked="0" layoutInCell="1" allowOverlap="1" wp14:anchorId="690B00B1" wp14:editId="6626781D">
          <wp:simplePos x="0" y="0"/>
          <wp:positionH relativeFrom="column">
            <wp:posOffset>8303895</wp:posOffset>
          </wp:positionH>
          <wp:positionV relativeFrom="paragraph">
            <wp:posOffset>-281305</wp:posOffset>
          </wp:positionV>
          <wp:extent cx="1370330" cy="494030"/>
          <wp:effectExtent l="0" t="0" r="1270" b="1270"/>
          <wp:wrapNone/>
          <wp:docPr id="686720498"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pic:cNvPicPr>
                    <a:picLocks/>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6432" behindDoc="1" locked="0" layoutInCell="1" allowOverlap="1" wp14:anchorId="6CDAED5D" wp14:editId="25D0FA27">
              <wp:simplePos x="0" y="0"/>
              <wp:positionH relativeFrom="column">
                <wp:posOffset>-467995</wp:posOffset>
              </wp:positionH>
              <wp:positionV relativeFrom="margin">
                <wp:posOffset>-508000</wp:posOffset>
              </wp:positionV>
              <wp:extent cx="3086100" cy="457200"/>
              <wp:effectExtent l="0" t="0" r="12700" b="12700"/>
              <wp:wrapNone/>
              <wp:docPr id="9452180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86100" cy="457200"/>
                      </a:xfrm>
                      <a:prstGeom prst="rect">
                        <a:avLst/>
                      </a:prstGeom>
                      <a:solidFill>
                        <a:srgbClr val="FFFFFF"/>
                      </a:solidFill>
                      <a:ln w="9525">
                        <a:solidFill>
                          <a:srgbClr val="FFFFFF"/>
                        </a:solidFill>
                        <a:miter lim="800000"/>
                        <a:headEnd/>
                        <a:tailEnd/>
                      </a:ln>
                    </wps:spPr>
                    <wps:txbx>
                      <w:txbxContent>
                        <w:p w14:paraId="2703A141" w14:textId="566B3923" w:rsidR="005A3F93" w:rsidRPr="006C2512" w:rsidRDefault="005A3F93"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3</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6</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III</w:t>
                          </w:r>
                        </w:p>
                        <w:p w14:paraId="514E01CB" w14:textId="77777777" w:rsidR="005A3F93" w:rsidRPr="006C2512" w:rsidRDefault="005A3F93" w:rsidP="00721F84">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AED5D" id="_x0000_t202" coordsize="21600,21600" o:spt="202" path="m,l,21600r21600,l21600,xe">
              <v:stroke joinstyle="miter"/>
              <v:path gradientshapeok="t" o:connecttype="rect"/>
            </v:shapetype>
            <v:shape id="_x0000_s1046" type="#_x0000_t202" style="position:absolute;margin-left:-36.85pt;margin-top:-40pt;width:243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" strokecolor="white">
              <v:path arrowok="t"/>
              <v:textbox>
                <w:txbxContent>
                  <w:p w14:paraId="2703A141" w14:textId="566B3923" w:rsidR="005A3F93" w:rsidRPr="006C2512" w:rsidRDefault="005A3F93"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3</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6</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III</w:t>
                    </w:r>
                  </w:p>
                  <w:p w14:paraId="514E01CB" w14:textId="77777777" w:rsidR="005A3F93" w:rsidRPr="006C2512" w:rsidRDefault="005A3F93" w:rsidP="00721F84">
                    <w:pPr>
                      <w:rPr>
                        <w:lang w:val="en-US"/>
                      </w:rPr>
                    </w:pPr>
                  </w:p>
                </w:txbxContent>
              </v:textbox>
              <w10:wrap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874EA" w14:textId="77777777" w:rsidR="005A3F93" w:rsidRDefault="005A3F93">
    <w:pPr>
      <w:pStyle w:val="Kopfzeile"/>
    </w:pPr>
    <w:r>
      <w:rPr>
        <w:noProof/>
      </w:rPr>
      <w:drawing>
        <wp:anchor distT="0" distB="0" distL="114935" distR="114935" simplePos="0" relativeHeight="251672576" behindDoc="0" locked="0" layoutInCell="1" allowOverlap="1" wp14:anchorId="190A245B" wp14:editId="35216763">
          <wp:simplePos x="0" y="0"/>
          <wp:positionH relativeFrom="column">
            <wp:posOffset>5241925</wp:posOffset>
          </wp:positionH>
          <wp:positionV relativeFrom="paragraph">
            <wp:posOffset>-281305</wp:posOffset>
          </wp:positionV>
          <wp:extent cx="1370330" cy="494030"/>
          <wp:effectExtent l="0" t="0" r="1270" b="1270"/>
          <wp:wrapNone/>
          <wp:docPr id="1311333047"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71552" behindDoc="0" locked="0" layoutInCell="1" allowOverlap="1" wp14:anchorId="5D8820DF" wp14:editId="4A61F808">
          <wp:simplePos x="0" y="0"/>
          <wp:positionH relativeFrom="column">
            <wp:posOffset>8303895</wp:posOffset>
          </wp:positionH>
          <wp:positionV relativeFrom="paragraph">
            <wp:posOffset>-281305</wp:posOffset>
          </wp:positionV>
          <wp:extent cx="1370330" cy="494030"/>
          <wp:effectExtent l="0" t="0" r="1270" b="1270"/>
          <wp:wrapNone/>
          <wp:docPr id="732694633"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pic:cNvPicPr>
                    <a:picLocks/>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0528" behindDoc="1" locked="0" layoutInCell="1" allowOverlap="1" wp14:anchorId="2B752FC3" wp14:editId="49B6120C">
              <wp:simplePos x="0" y="0"/>
              <wp:positionH relativeFrom="column">
                <wp:posOffset>-467995</wp:posOffset>
              </wp:positionH>
              <wp:positionV relativeFrom="margin">
                <wp:posOffset>-508000</wp:posOffset>
              </wp:positionV>
              <wp:extent cx="3086100" cy="457200"/>
              <wp:effectExtent l="0" t="0" r="12700" b="12700"/>
              <wp:wrapNone/>
              <wp:docPr id="86428395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86100" cy="457200"/>
                      </a:xfrm>
                      <a:prstGeom prst="rect">
                        <a:avLst/>
                      </a:prstGeom>
                      <a:solidFill>
                        <a:srgbClr val="FFFFFF"/>
                      </a:solidFill>
                      <a:ln w="9525">
                        <a:solidFill>
                          <a:srgbClr val="FFFFFF"/>
                        </a:solidFill>
                        <a:miter lim="800000"/>
                        <a:headEnd/>
                        <a:tailEnd/>
                      </a:ln>
                    </wps:spPr>
                    <wps:txbx>
                      <w:txbxContent>
                        <w:p w14:paraId="4EC19BAE" w14:textId="0830B965" w:rsidR="005A3F93" w:rsidRPr="006C2512" w:rsidRDefault="005A3F93"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4</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6</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III</w:t>
                          </w:r>
                        </w:p>
                        <w:p w14:paraId="747E31EF" w14:textId="77777777" w:rsidR="005A3F93" w:rsidRPr="006C2512" w:rsidRDefault="005A3F93" w:rsidP="00721F84">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752FC3" id="_x0000_t202" coordsize="21600,21600" o:spt="202" path="m,l,21600r21600,l21600,xe">
              <v:stroke joinstyle="miter"/>
              <v:path gradientshapeok="t" o:connecttype="rect"/>
            </v:shapetype>
            <v:shape id="_x0000_s1047" type="#_x0000_t202" style="position:absolute;margin-left:-36.85pt;margin-top:-40pt;width:243pt;height: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" strokecolor="white">
              <v:path arrowok="t"/>
              <v:textbox>
                <w:txbxContent>
                  <w:p w14:paraId="4EC19BAE" w14:textId="0830B965" w:rsidR="005A3F93" w:rsidRPr="006C2512" w:rsidRDefault="005A3F93"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4</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6</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III</w:t>
                    </w:r>
                  </w:p>
                  <w:p w14:paraId="747E31EF" w14:textId="77777777" w:rsidR="005A3F93" w:rsidRPr="006C2512" w:rsidRDefault="005A3F93" w:rsidP="00721F84">
                    <w:pPr>
                      <w:rPr>
                        <w:lang w:val="en-US"/>
                      </w:rPr>
                    </w:pPr>
                  </w:p>
                </w:txbxContent>
              </v:textbox>
              <w10:wrap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578ED" w14:textId="77777777" w:rsidR="005A3F93" w:rsidRDefault="005A3F93">
    <w:pPr>
      <w:pStyle w:val="Kopfzeile"/>
    </w:pPr>
    <w:r>
      <w:rPr>
        <w:noProof/>
      </w:rPr>
      <w:drawing>
        <wp:anchor distT="0" distB="0" distL="114935" distR="114935" simplePos="0" relativeHeight="251680768" behindDoc="0" locked="0" layoutInCell="1" allowOverlap="1" wp14:anchorId="2EAD0B4B" wp14:editId="3F970500">
          <wp:simplePos x="0" y="0"/>
          <wp:positionH relativeFrom="column">
            <wp:posOffset>5241925</wp:posOffset>
          </wp:positionH>
          <wp:positionV relativeFrom="paragraph">
            <wp:posOffset>-281305</wp:posOffset>
          </wp:positionV>
          <wp:extent cx="1370330" cy="494030"/>
          <wp:effectExtent l="0" t="0" r="1270" b="1270"/>
          <wp:wrapNone/>
          <wp:docPr id="1097787616"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79744" behindDoc="0" locked="0" layoutInCell="1" allowOverlap="1" wp14:anchorId="1FA7B927" wp14:editId="0076D315">
          <wp:simplePos x="0" y="0"/>
          <wp:positionH relativeFrom="column">
            <wp:posOffset>8303895</wp:posOffset>
          </wp:positionH>
          <wp:positionV relativeFrom="paragraph">
            <wp:posOffset>-281305</wp:posOffset>
          </wp:positionV>
          <wp:extent cx="1370330" cy="494030"/>
          <wp:effectExtent l="0" t="0" r="1270" b="1270"/>
          <wp:wrapNone/>
          <wp:docPr id="237214867"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pic:cNvPicPr>
                    <a:picLocks/>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8720" behindDoc="1" locked="0" layoutInCell="1" allowOverlap="1" wp14:anchorId="698C6BCC" wp14:editId="4B106087">
              <wp:simplePos x="0" y="0"/>
              <wp:positionH relativeFrom="column">
                <wp:posOffset>-467995</wp:posOffset>
              </wp:positionH>
              <wp:positionV relativeFrom="margin">
                <wp:posOffset>-508000</wp:posOffset>
              </wp:positionV>
              <wp:extent cx="3086100" cy="457200"/>
              <wp:effectExtent l="0" t="0" r="12700" b="12700"/>
              <wp:wrapNone/>
              <wp:docPr id="76501185"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86100" cy="457200"/>
                      </a:xfrm>
                      <a:prstGeom prst="rect">
                        <a:avLst/>
                      </a:prstGeom>
                      <a:solidFill>
                        <a:srgbClr val="FFFFFF"/>
                      </a:solidFill>
                      <a:ln w="9525">
                        <a:solidFill>
                          <a:srgbClr val="FFFFFF"/>
                        </a:solidFill>
                        <a:miter lim="800000"/>
                        <a:headEnd/>
                        <a:tailEnd/>
                      </a:ln>
                    </wps:spPr>
                    <wps:txbx>
                      <w:txbxContent>
                        <w:p w14:paraId="66DA69C6" w14:textId="77777777" w:rsidR="005A3F93" w:rsidRPr="006C2512" w:rsidRDefault="005A3F93"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5</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6</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III</w:t>
                          </w:r>
                        </w:p>
                        <w:p w14:paraId="6418B15C" w14:textId="77777777" w:rsidR="005A3F93" w:rsidRPr="006C2512" w:rsidRDefault="005A3F93" w:rsidP="00721F84">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C6BCC" id="_x0000_t202" coordsize="21600,21600" o:spt="202" path="m,l,21600r21600,l21600,xe">
              <v:stroke joinstyle="miter"/>
              <v:path gradientshapeok="t" o:connecttype="rect"/>
            </v:shapetype>
            <v:shape id="_x0000_s1048" type="#_x0000_t202" style="position:absolute;margin-left:-36.85pt;margin-top:-40pt;width:243pt;height:3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" strokecolor="white">
              <v:path arrowok="t"/>
              <v:textbox>
                <w:txbxContent>
                  <w:p w14:paraId="66DA69C6" w14:textId="77777777" w:rsidR="005A3F93" w:rsidRPr="006C2512" w:rsidRDefault="005A3F93"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5</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6</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III</w:t>
                    </w:r>
                  </w:p>
                  <w:p w14:paraId="6418B15C" w14:textId="77777777" w:rsidR="005A3F93" w:rsidRPr="006C2512" w:rsidRDefault="005A3F93" w:rsidP="00721F84">
                    <w:pPr>
                      <w:rPr>
                        <w:lang w:val="en-US"/>
                      </w:rPr>
                    </w:pPr>
                  </w:p>
                </w:txbxContent>
              </v:textbox>
              <w10:wrap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135B6" w14:textId="77777777" w:rsidR="005A3F93" w:rsidRDefault="005A3F93">
    <w:pPr>
      <w:pStyle w:val="Kopfzeile"/>
    </w:pPr>
    <w:r>
      <w:rPr>
        <w:noProof/>
      </w:rPr>
      <w:drawing>
        <wp:anchor distT="0" distB="0" distL="114935" distR="114935" simplePos="0" relativeHeight="251676672" behindDoc="0" locked="0" layoutInCell="1" allowOverlap="1" wp14:anchorId="6046659A" wp14:editId="07B4A0A9">
          <wp:simplePos x="0" y="0"/>
          <wp:positionH relativeFrom="column">
            <wp:posOffset>5241925</wp:posOffset>
          </wp:positionH>
          <wp:positionV relativeFrom="paragraph">
            <wp:posOffset>-281305</wp:posOffset>
          </wp:positionV>
          <wp:extent cx="1370330" cy="494030"/>
          <wp:effectExtent l="0" t="0" r="1270" b="1270"/>
          <wp:wrapNone/>
          <wp:docPr id="1157445272"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75648" behindDoc="0" locked="0" layoutInCell="1" allowOverlap="1" wp14:anchorId="37843376" wp14:editId="65B6F4F4">
          <wp:simplePos x="0" y="0"/>
          <wp:positionH relativeFrom="column">
            <wp:posOffset>8303895</wp:posOffset>
          </wp:positionH>
          <wp:positionV relativeFrom="paragraph">
            <wp:posOffset>-281305</wp:posOffset>
          </wp:positionV>
          <wp:extent cx="1370330" cy="494030"/>
          <wp:effectExtent l="0" t="0" r="1270" b="1270"/>
          <wp:wrapNone/>
          <wp:docPr id="480105166"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pic:cNvPicPr>
                    <a:picLocks/>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4624" behindDoc="1" locked="0" layoutInCell="1" allowOverlap="1" wp14:anchorId="36E03299" wp14:editId="5201D805">
              <wp:simplePos x="0" y="0"/>
              <wp:positionH relativeFrom="column">
                <wp:posOffset>-467995</wp:posOffset>
              </wp:positionH>
              <wp:positionV relativeFrom="margin">
                <wp:posOffset>-508000</wp:posOffset>
              </wp:positionV>
              <wp:extent cx="3086100" cy="457200"/>
              <wp:effectExtent l="0" t="0" r="12700" b="12700"/>
              <wp:wrapNone/>
              <wp:docPr id="2112280342"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86100" cy="457200"/>
                      </a:xfrm>
                      <a:prstGeom prst="rect">
                        <a:avLst/>
                      </a:prstGeom>
                      <a:solidFill>
                        <a:srgbClr val="FFFFFF"/>
                      </a:solidFill>
                      <a:ln w="9525">
                        <a:solidFill>
                          <a:srgbClr val="FFFFFF"/>
                        </a:solidFill>
                        <a:miter lim="800000"/>
                        <a:headEnd/>
                        <a:tailEnd/>
                      </a:ln>
                    </wps:spPr>
                    <wps:txbx>
                      <w:txbxContent>
                        <w:p w14:paraId="05C6B4A2" w14:textId="4427820C" w:rsidR="005A3F93" w:rsidRPr="006C2512" w:rsidRDefault="005A3F93"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6</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6</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III</w:t>
                          </w:r>
                        </w:p>
                        <w:p w14:paraId="330C70E9" w14:textId="77777777" w:rsidR="005A3F93" w:rsidRPr="006C2512" w:rsidRDefault="005A3F93" w:rsidP="00721F84">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E03299" id="_x0000_t202" coordsize="21600,21600" o:spt="202" path="m,l,21600r21600,l21600,xe">
              <v:stroke joinstyle="miter"/>
              <v:path gradientshapeok="t" o:connecttype="rect"/>
            </v:shapetype>
            <v:shape id="_x0000_s1049" type="#_x0000_t202" style="position:absolute;margin-left:-36.85pt;margin-top:-40pt;width:243pt;height:3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" strokecolor="white">
              <v:path arrowok="t"/>
              <v:textbox>
                <w:txbxContent>
                  <w:p w14:paraId="05C6B4A2" w14:textId="4427820C" w:rsidR="005A3F93" w:rsidRPr="006C2512" w:rsidRDefault="005A3F93"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6</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6</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III</w:t>
                    </w:r>
                  </w:p>
                  <w:p w14:paraId="330C70E9" w14:textId="77777777" w:rsidR="005A3F93" w:rsidRPr="006C2512" w:rsidRDefault="005A3F93" w:rsidP="00721F84">
                    <w:pPr>
                      <w:rPr>
                        <w:lang w:val="en-US"/>
                      </w:rPr>
                    </w:pPr>
                  </w:p>
                </w:txbxContent>
              </v:textbox>
              <w10:wrap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5CB5E" w14:textId="77777777" w:rsidR="005A3F93" w:rsidRDefault="005A3F93">
    <w:pPr>
      <w:pStyle w:val="Kopfzeile"/>
    </w:pPr>
    <w:r>
      <w:rPr>
        <w:noProof/>
      </w:rPr>
      <w:drawing>
        <wp:anchor distT="0" distB="0" distL="114935" distR="114935" simplePos="0" relativeHeight="251684864" behindDoc="0" locked="0" layoutInCell="1" allowOverlap="1" wp14:anchorId="7E87D366" wp14:editId="3BC5F2BB">
          <wp:simplePos x="0" y="0"/>
          <wp:positionH relativeFrom="column">
            <wp:posOffset>5241925</wp:posOffset>
          </wp:positionH>
          <wp:positionV relativeFrom="paragraph">
            <wp:posOffset>-281305</wp:posOffset>
          </wp:positionV>
          <wp:extent cx="1370330" cy="494030"/>
          <wp:effectExtent l="0" t="0" r="1270" b="1270"/>
          <wp:wrapNone/>
          <wp:docPr id="1448830536"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83840" behindDoc="0" locked="0" layoutInCell="1" allowOverlap="1" wp14:anchorId="33FDC162" wp14:editId="28F09116">
          <wp:simplePos x="0" y="0"/>
          <wp:positionH relativeFrom="column">
            <wp:posOffset>8303895</wp:posOffset>
          </wp:positionH>
          <wp:positionV relativeFrom="paragraph">
            <wp:posOffset>-281305</wp:posOffset>
          </wp:positionV>
          <wp:extent cx="1370330" cy="494030"/>
          <wp:effectExtent l="0" t="0" r="1270" b="1270"/>
          <wp:wrapNone/>
          <wp:docPr id="1599309353"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pic:cNvPicPr>
                    <a:picLocks/>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82816" behindDoc="1" locked="0" layoutInCell="1" allowOverlap="1" wp14:anchorId="2FFAD395" wp14:editId="4493C5C2">
              <wp:simplePos x="0" y="0"/>
              <wp:positionH relativeFrom="column">
                <wp:posOffset>-467995</wp:posOffset>
              </wp:positionH>
              <wp:positionV relativeFrom="margin">
                <wp:posOffset>-508000</wp:posOffset>
              </wp:positionV>
              <wp:extent cx="3086100" cy="457200"/>
              <wp:effectExtent l="0" t="0" r="12700" b="12700"/>
              <wp:wrapNone/>
              <wp:docPr id="716503570"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86100" cy="457200"/>
                      </a:xfrm>
                      <a:prstGeom prst="rect">
                        <a:avLst/>
                      </a:prstGeom>
                      <a:solidFill>
                        <a:srgbClr val="FFFFFF"/>
                      </a:solidFill>
                      <a:ln w="9525">
                        <a:solidFill>
                          <a:srgbClr val="FFFFFF"/>
                        </a:solidFill>
                        <a:miter lim="800000"/>
                        <a:headEnd/>
                        <a:tailEnd/>
                      </a:ln>
                    </wps:spPr>
                    <wps:txbx>
                      <w:txbxContent>
                        <w:p w14:paraId="7C63C405" w14:textId="77777777" w:rsidR="005A3F93" w:rsidRPr="006C2512" w:rsidRDefault="005A3F93"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7</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6</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III</w:t>
                          </w:r>
                        </w:p>
                        <w:p w14:paraId="1A63E69C" w14:textId="77777777" w:rsidR="005A3F93" w:rsidRPr="006C2512" w:rsidRDefault="005A3F93" w:rsidP="00721F84">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FAD395" id="_x0000_t202" coordsize="21600,21600" o:spt="202" path="m,l,21600r21600,l21600,xe">
              <v:stroke joinstyle="miter"/>
              <v:path gradientshapeok="t" o:connecttype="rect"/>
            </v:shapetype>
            <v:shape id="_x0000_s1050" type="#_x0000_t202" style="position:absolute;margin-left:-36.85pt;margin-top:-40pt;width:243pt;height:36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" strokecolor="white">
              <v:path arrowok="t"/>
              <v:textbox>
                <w:txbxContent>
                  <w:p w14:paraId="7C63C405" w14:textId="77777777" w:rsidR="005A3F93" w:rsidRPr="006C2512" w:rsidRDefault="005A3F93"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7</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6</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III</w:t>
                    </w:r>
                  </w:p>
                  <w:p w14:paraId="1A63E69C" w14:textId="77777777" w:rsidR="005A3F93" w:rsidRPr="006C2512" w:rsidRDefault="005A3F93" w:rsidP="00721F84">
                    <w:pPr>
                      <w:rPr>
                        <w:lang w:val="en-US"/>
                      </w:rPr>
                    </w:pPr>
                  </w:p>
                </w:txbxContent>
              </v:textbox>
              <w10:wrap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0"/>
        </w:tabs>
        <w:ind w:left="1037" w:hanging="360"/>
      </w:pPr>
      <w:rPr>
        <w:rFonts w:ascii="Symbol" w:hAnsi="Symbol" w:cs="Symbol" w:hint="default"/>
        <w:sz w:val="20"/>
        <w:szCs w:val="20"/>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4048E8"/>
    <w:multiLevelType w:val="multilevel"/>
    <w:tmpl w:val="4D145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453EF5"/>
    <w:multiLevelType w:val="multilevel"/>
    <w:tmpl w:val="6792B018"/>
    <w:lvl w:ilvl="0">
      <w:start w:val="1"/>
      <w:numFmt w:val="decimal"/>
      <w:lvlText w:val="%1."/>
      <w:lvlJc w:val="left"/>
      <w:pPr>
        <w:tabs>
          <w:tab w:val="num" w:pos="720"/>
        </w:tabs>
        <w:ind w:left="720" w:hanging="360"/>
      </w:pPr>
      <w:rPr>
        <w:rFonts w:asciiTheme="minorHAnsi" w:eastAsiaTheme="minorHAnsi" w:hAnsiTheme="minorHAnsi"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982604D"/>
    <w:multiLevelType w:val="multilevel"/>
    <w:tmpl w:val="E83C0B30"/>
    <w:lvl w:ilvl="0">
      <w:start w:val="1"/>
      <w:numFmt w:val="decimal"/>
      <w:lvlText w:val="%1."/>
      <w:lvlJc w:val="left"/>
      <w:pPr>
        <w:tabs>
          <w:tab w:val="num" w:pos="360"/>
        </w:tabs>
        <w:ind w:left="360" w:hanging="360"/>
      </w:pPr>
      <w:rPr>
        <w:rFonts w:ascii="Arial Unicode MS" w:eastAsia="Arial Unicode MS" w:hAnsi="Arial Unicode MS" w:cs="Arial Unicode MS"/>
        <w:i w:val="0"/>
        <w:iCs w:val="0"/>
      </w:rPr>
    </w:lvl>
    <w:lvl w:ilvl="1">
      <w:start w:val="1"/>
      <w:numFmt w:val="bullet"/>
      <w:lvlText w:val="o"/>
      <w:lvlJc w:val="left"/>
      <w:pPr>
        <w:tabs>
          <w:tab w:val="num" w:pos="785"/>
        </w:tabs>
        <w:ind w:left="785"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0A71494F"/>
    <w:multiLevelType w:val="multilevel"/>
    <w:tmpl w:val="5754B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DC036C"/>
    <w:multiLevelType w:val="multilevel"/>
    <w:tmpl w:val="CAF4A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691B54"/>
    <w:multiLevelType w:val="multilevel"/>
    <w:tmpl w:val="5CA21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ED78AA"/>
    <w:multiLevelType w:val="multilevel"/>
    <w:tmpl w:val="D9204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875D9F"/>
    <w:multiLevelType w:val="hybridMultilevel"/>
    <w:tmpl w:val="CC0ED6F0"/>
    <w:lvl w:ilvl="0" w:tplc="F4480032">
      <w:start w:val="1"/>
      <w:numFmt w:val="bullet"/>
      <w:lvlText w:val="-"/>
      <w:lvlJc w:val="left"/>
      <w:pPr>
        <w:ind w:left="720" w:hanging="360"/>
      </w:pPr>
      <w:rPr>
        <w:rFonts w:ascii="Arial Unicode MS" w:eastAsia="Arial Unicode MS" w:hAnsi="Arial Unicode MS" w:cs="Arial Unicode MS"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0A37800"/>
    <w:multiLevelType w:val="multilevel"/>
    <w:tmpl w:val="E63E6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F22AA3"/>
    <w:multiLevelType w:val="multilevel"/>
    <w:tmpl w:val="C64E1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8B11B3"/>
    <w:multiLevelType w:val="multilevel"/>
    <w:tmpl w:val="56C65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7D85F27"/>
    <w:multiLevelType w:val="multilevel"/>
    <w:tmpl w:val="66DA54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A352E4"/>
    <w:multiLevelType w:val="multilevel"/>
    <w:tmpl w:val="6792B018"/>
    <w:lvl w:ilvl="0">
      <w:start w:val="1"/>
      <w:numFmt w:val="decimal"/>
      <w:lvlText w:val="%1."/>
      <w:lvlJc w:val="left"/>
      <w:pPr>
        <w:tabs>
          <w:tab w:val="num" w:pos="720"/>
        </w:tabs>
        <w:ind w:left="720" w:hanging="360"/>
      </w:pPr>
      <w:rPr>
        <w:rFonts w:asciiTheme="minorHAnsi" w:eastAsiaTheme="minorHAnsi" w:hAnsiTheme="minorHAnsi" w:cstheme="minorBidi"/>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DE2C12"/>
    <w:multiLevelType w:val="multilevel"/>
    <w:tmpl w:val="CECAB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C3B2B58"/>
    <w:multiLevelType w:val="multilevel"/>
    <w:tmpl w:val="35428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0A052F0"/>
    <w:multiLevelType w:val="multilevel"/>
    <w:tmpl w:val="F020B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60F397A"/>
    <w:multiLevelType w:val="multilevel"/>
    <w:tmpl w:val="66A0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F826A2"/>
    <w:multiLevelType w:val="multilevel"/>
    <w:tmpl w:val="AADC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9956E00"/>
    <w:multiLevelType w:val="multilevel"/>
    <w:tmpl w:val="AEC65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9C065F6"/>
    <w:multiLevelType w:val="multilevel"/>
    <w:tmpl w:val="92ECDB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9DD321A"/>
    <w:multiLevelType w:val="hybridMultilevel"/>
    <w:tmpl w:val="981280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2CBC7013"/>
    <w:multiLevelType w:val="multilevel"/>
    <w:tmpl w:val="9B743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ECE428C"/>
    <w:multiLevelType w:val="multilevel"/>
    <w:tmpl w:val="7D90A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04A34A1"/>
    <w:multiLevelType w:val="multilevel"/>
    <w:tmpl w:val="8320D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084709E"/>
    <w:multiLevelType w:val="multilevel"/>
    <w:tmpl w:val="76CA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1386A7A"/>
    <w:multiLevelType w:val="multilevel"/>
    <w:tmpl w:val="173CB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3F86F0F"/>
    <w:multiLevelType w:val="multilevel"/>
    <w:tmpl w:val="F3F46BFE"/>
    <w:lvl w:ilvl="0">
      <w:start w:val="1"/>
      <w:numFmt w:val="decimal"/>
      <w:lvlText w:val="%1."/>
      <w:lvlJc w:val="left"/>
      <w:pPr>
        <w:tabs>
          <w:tab w:val="num" w:pos="720"/>
        </w:tabs>
        <w:ind w:left="720" w:hanging="360"/>
      </w:pPr>
      <w:rPr>
        <w:rFonts w:asciiTheme="minorHAnsi" w:eastAsiaTheme="minorHAnsi" w:hAnsiTheme="minorHAnsi"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7882317"/>
    <w:multiLevelType w:val="multilevel"/>
    <w:tmpl w:val="A386CF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CE142FB"/>
    <w:multiLevelType w:val="multilevel"/>
    <w:tmpl w:val="92CC3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DB32E4C"/>
    <w:multiLevelType w:val="multilevel"/>
    <w:tmpl w:val="CD9C5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18D7B89"/>
    <w:multiLevelType w:val="multilevel"/>
    <w:tmpl w:val="1C183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38E677E"/>
    <w:multiLevelType w:val="multilevel"/>
    <w:tmpl w:val="367A6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4E125A3"/>
    <w:multiLevelType w:val="multilevel"/>
    <w:tmpl w:val="315014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42200C"/>
    <w:multiLevelType w:val="multilevel"/>
    <w:tmpl w:val="59126B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644"/>
        </w:tabs>
        <w:ind w:left="644"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64F769C"/>
    <w:multiLevelType w:val="multilevel"/>
    <w:tmpl w:val="11404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6753D9F"/>
    <w:multiLevelType w:val="multilevel"/>
    <w:tmpl w:val="888C0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A0A16BF"/>
    <w:multiLevelType w:val="multilevel"/>
    <w:tmpl w:val="A9E4F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A556F07"/>
    <w:multiLevelType w:val="multilevel"/>
    <w:tmpl w:val="3DFE97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AAA104F"/>
    <w:multiLevelType w:val="multilevel"/>
    <w:tmpl w:val="BA7A7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E001BE4"/>
    <w:multiLevelType w:val="multilevel"/>
    <w:tmpl w:val="3F98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06B4F6A"/>
    <w:multiLevelType w:val="multilevel"/>
    <w:tmpl w:val="C63EB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10C72F7"/>
    <w:multiLevelType w:val="multilevel"/>
    <w:tmpl w:val="6512B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17E15F2"/>
    <w:multiLevelType w:val="hybridMultilevel"/>
    <w:tmpl w:val="A198AC7A"/>
    <w:lvl w:ilvl="0" w:tplc="3AA2ADE6">
      <w:start w:val="1"/>
      <w:numFmt w:val="decimal"/>
      <w:lvlText w:val="%1."/>
      <w:lvlJc w:val="left"/>
      <w:pPr>
        <w:ind w:left="360" w:hanging="360"/>
      </w:pPr>
      <w:rPr>
        <w:rFonts w:hint="eastAsia"/>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9" w15:restartNumberingAfterBreak="0">
    <w:nsid w:val="51881969"/>
    <w:multiLevelType w:val="hybridMultilevel"/>
    <w:tmpl w:val="057496D8"/>
    <w:lvl w:ilvl="0" w:tplc="BC8CBA2E">
      <w:start w:val="4"/>
      <w:numFmt w:val="bullet"/>
      <w:lvlText w:val="-"/>
      <w:lvlJc w:val="left"/>
      <w:pPr>
        <w:ind w:left="720" w:hanging="360"/>
      </w:pPr>
      <w:rPr>
        <w:rFonts w:ascii="Arial Unicode MS" w:eastAsia="Arial Unicode MS" w:hAnsi="Arial Unicode MS" w:cs="Arial Unicode MS"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53006BB3"/>
    <w:multiLevelType w:val="multilevel"/>
    <w:tmpl w:val="010C7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3E71CA3"/>
    <w:multiLevelType w:val="multilevel"/>
    <w:tmpl w:val="87DEC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5D80A0F"/>
    <w:multiLevelType w:val="multilevel"/>
    <w:tmpl w:val="22265A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7313A71"/>
    <w:multiLevelType w:val="multilevel"/>
    <w:tmpl w:val="5D94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90A1A19"/>
    <w:multiLevelType w:val="multilevel"/>
    <w:tmpl w:val="DCDCA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A1349A7"/>
    <w:multiLevelType w:val="multilevel"/>
    <w:tmpl w:val="35428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A6F2440"/>
    <w:multiLevelType w:val="multilevel"/>
    <w:tmpl w:val="BE02D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B4B02E4"/>
    <w:multiLevelType w:val="multilevel"/>
    <w:tmpl w:val="16F89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C1D0459"/>
    <w:multiLevelType w:val="multilevel"/>
    <w:tmpl w:val="F1A6F1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D42676C"/>
    <w:multiLevelType w:val="multilevel"/>
    <w:tmpl w:val="AB6E40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D887091"/>
    <w:multiLevelType w:val="multilevel"/>
    <w:tmpl w:val="4F40B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089428C"/>
    <w:multiLevelType w:val="multilevel"/>
    <w:tmpl w:val="4A342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14B34C5"/>
    <w:multiLevelType w:val="multilevel"/>
    <w:tmpl w:val="3E105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1705282"/>
    <w:multiLevelType w:val="multilevel"/>
    <w:tmpl w:val="FEBE5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215125D"/>
    <w:multiLevelType w:val="hybridMultilevel"/>
    <w:tmpl w:val="4B1E4D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5" w15:restartNumberingAfterBreak="0">
    <w:nsid w:val="627870B5"/>
    <w:multiLevelType w:val="multilevel"/>
    <w:tmpl w:val="3E4C5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7394CE5"/>
    <w:multiLevelType w:val="multilevel"/>
    <w:tmpl w:val="8788D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7627531"/>
    <w:multiLevelType w:val="multilevel"/>
    <w:tmpl w:val="459A7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7921739"/>
    <w:multiLevelType w:val="multilevel"/>
    <w:tmpl w:val="2BA0D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7D6590C"/>
    <w:multiLevelType w:val="multilevel"/>
    <w:tmpl w:val="E746F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9EB1EA1"/>
    <w:multiLevelType w:val="multilevel"/>
    <w:tmpl w:val="6B0C0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A771C77"/>
    <w:multiLevelType w:val="multilevel"/>
    <w:tmpl w:val="D15400D6"/>
    <w:lvl w:ilvl="0">
      <w:start w:val="1"/>
      <w:numFmt w:val="decimal"/>
      <w:lvlText w:val="%1."/>
      <w:lvlJc w:val="left"/>
      <w:pPr>
        <w:tabs>
          <w:tab w:val="num" w:pos="720"/>
        </w:tabs>
        <w:ind w:left="720" w:hanging="360"/>
      </w:pPr>
      <w:rPr>
        <w:rFonts w:asciiTheme="minorHAnsi" w:eastAsiaTheme="minorHAnsi" w:hAnsiTheme="minorHAnsi"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F5D0996"/>
    <w:multiLevelType w:val="multilevel"/>
    <w:tmpl w:val="EF368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F9D324C"/>
    <w:multiLevelType w:val="multilevel"/>
    <w:tmpl w:val="9A48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232348F"/>
    <w:multiLevelType w:val="multilevel"/>
    <w:tmpl w:val="41FE30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2962486"/>
    <w:multiLevelType w:val="hybridMultilevel"/>
    <w:tmpl w:val="9EB2C2F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6" w15:restartNumberingAfterBreak="0">
    <w:nsid w:val="7448501D"/>
    <w:multiLevelType w:val="multilevel"/>
    <w:tmpl w:val="35428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7D27F5A"/>
    <w:multiLevelType w:val="multilevel"/>
    <w:tmpl w:val="E530E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AC9344A"/>
    <w:multiLevelType w:val="hybridMultilevel"/>
    <w:tmpl w:val="628E53EA"/>
    <w:lvl w:ilvl="0" w:tplc="F4480032">
      <w:start w:val="1"/>
      <w:numFmt w:val="bullet"/>
      <w:lvlText w:val="-"/>
      <w:lvlJc w:val="left"/>
      <w:pPr>
        <w:ind w:left="436" w:hanging="360"/>
      </w:pPr>
      <w:rPr>
        <w:rFonts w:ascii="Arial Unicode MS" w:eastAsia="Arial Unicode MS" w:hAnsi="Arial Unicode MS" w:cs="Arial Unicode MS" w:hint="eastAsia"/>
      </w:rPr>
    </w:lvl>
    <w:lvl w:ilvl="1" w:tplc="04070003" w:tentative="1">
      <w:start w:val="1"/>
      <w:numFmt w:val="bullet"/>
      <w:lvlText w:val="o"/>
      <w:lvlJc w:val="left"/>
      <w:pPr>
        <w:ind w:left="1156" w:hanging="360"/>
      </w:pPr>
      <w:rPr>
        <w:rFonts w:ascii="Courier New" w:hAnsi="Courier New" w:cs="Courier New" w:hint="default"/>
      </w:rPr>
    </w:lvl>
    <w:lvl w:ilvl="2" w:tplc="04070005" w:tentative="1">
      <w:start w:val="1"/>
      <w:numFmt w:val="bullet"/>
      <w:lvlText w:val=""/>
      <w:lvlJc w:val="left"/>
      <w:pPr>
        <w:ind w:left="1876" w:hanging="360"/>
      </w:pPr>
      <w:rPr>
        <w:rFonts w:ascii="Wingdings" w:hAnsi="Wingdings" w:hint="default"/>
      </w:rPr>
    </w:lvl>
    <w:lvl w:ilvl="3" w:tplc="04070001" w:tentative="1">
      <w:start w:val="1"/>
      <w:numFmt w:val="bullet"/>
      <w:lvlText w:val=""/>
      <w:lvlJc w:val="left"/>
      <w:pPr>
        <w:ind w:left="2596" w:hanging="360"/>
      </w:pPr>
      <w:rPr>
        <w:rFonts w:ascii="Symbol" w:hAnsi="Symbol" w:hint="default"/>
      </w:rPr>
    </w:lvl>
    <w:lvl w:ilvl="4" w:tplc="04070003" w:tentative="1">
      <w:start w:val="1"/>
      <w:numFmt w:val="bullet"/>
      <w:lvlText w:val="o"/>
      <w:lvlJc w:val="left"/>
      <w:pPr>
        <w:ind w:left="3316" w:hanging="360"/>
      </w:pPr>
      <w:rPr>
        <w:rFonts w:ascii="Courier New" w:hAnsi="Courier New" w:cs="Courier New" w:hint="default"/>
      </w:rPr>
    </w:lvl>
    <w:lvl w:ilvl="5" w:tplc="04070005" w:tentative="1">
      <w:start w:val="1"/>
      <w:numFmt w:val="bullet"/>
      <w:lvlText w:val=""/>
      <w:lvlJc w:val="left"/>
      <w:pPr>
        <w:ind w:left="4036" w:hanging="360"/>
      </w:pPr>
      <w:rPr>
        <w:rFonts w:ascii="Wingdings" w:hAnsi="Wingdings" w:hint="default"/>
      </w:rPr>
    </w:lvl>
    <w:lvl w:ilvl="6" w:tplc="04070001" w:tentative="1">
      <w:start w:val="1"/>
      <w:numFmt w:val="bullet"/>
      <w:lvlText w:val=""/>
      <w:lvlJc w:val="left"/>
      <w:pPr>
        <w:ind w:left="4756" w:hanging="360"/>
      </w:pPr>
      <w:rPr>
        <w:rFonts w:ascii="Symbol" w:hAnsi="Symbol" w:hint="default"/>
      </w:rPr>
    </w:lvl>
    <w:lvl w:ilvl="7" w:tplc="04070003" w:tentative="1">
      <w:start w:val="1"/>
      <w:numFmt w:val="bullet"/>
      <w:lvlText w:val="o"/>
      <w:lvlJc w:val="left"/>
      <w:pPr>
        <w:ind w:left="5476" w:hanging="360"/>
      </w:pPr>
      <w:rPr>
        <w:rFonts w:ascii="Courier New" w:hAnsi="Courier New" w:cs="Courier New" w:hint="default"/>
      </w:rPr>
    </w:lvl>
    <w:lvl w:ilvl="8" w:tplc="04070005" w:tentative="1">
      <w:start w:val="1"/>
      <w:numFmt w:val="bullet"/>
      <w:lvlText w:val=""/>
      <w:lvlJc w:val="left"/>
      <w:pPr>
        <w:ind w:left="6196" w:hanging="360"/>
      </w:pPr>
      <w:rPr>
        <w:rFonts w:ascii="Wingdings" w:hAnsi="Wingdings" w:hint="default"/>
      </w:rPr>
    </w:lvl>
  </w:abstractNum>
  <w:abstractNum w:abstractNumId="79" w15:restartNumberingAfterBreak="0">
    <w:nsid w:val="7CA214CF"/>
    <w:multiLevelType w:val="multilevel"/>
    <w:tmpl w:val="099AC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CAE6703"/>
    <w:multiLevelType w:val="multilevel"/>
    <w:tmpl w:val="C63EBDD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1" w15:restartNumberingAfterBreak="0">
    <w:nsid w:val="7EA55B6C"/>
    <w:multiLevelType w:val="multilevel"/>
    <w:tmpl w:val="C63EB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FE410F6"/>
    <w:multiLevelType w:val="multilevel"/>
    <w:tmpl w:val="F3F46BFE"/>
    <w:lvl w:ilvl="0">
      <w:start w:val="1"/>
      <w:numFmt w:val="decimal"/>
      <w:lvlText w:val="%1."/>
      <w:lvlJc w:val="left"/>
      <w:pPr>
        <w:tabs>
          <w:tab w:val="num" w:pos="720"/>
        </w:tabs>
        <w:ind w:left="720" w:hanging="360"/>
      </w:pPr>
      <w:rPr>
        <w:rFonts w:asciiTheme="minorHAnsi" w:eastAsiaTheme="minorHAnsi" w:hAnsiTheme="minorHAnsi"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35322152">
    <w:abstractNumId w:val="1"/>
  </w:num>
  <w:num w:numId="2" w16cid:durableId="735081795">
    <w:abstractNumId w:val="2"/>
  </w:num>
  <w:num w:numId="3" w16cid:durableId="1479373576">
    <w:abstractNumId w:val="5"/>
  </w:num>
  <w:num w:numId="4" w16cid:durableId="1011377210">
    <w:abstractNumId w:val="0"/>
  </w:num>
  <w:num w:numId="5" w16cid:durableId="669722885">
    <w:abstractNumId w:val="3"/>
  </w:num>
  <w:num w:numId="6" w16cid:durableId="911737969">
    <w:abstractNumId w:val="4"/>
  </w:num>
  <w:num w:numId="7" w16cid:durableId="1565095287">
    <w:abstractNumId w:val="27"/>
  </w:num>
  <w:num w:numId="8" w16cid:durableId="2106606312">
    <w:abstractNumId w:val="18"/>
  </w:num>
  <w:num w:numId="9" w16cid:durableId="1231618607">
    <w:abstractNumId w:val="71"/>
  </w:num>
  <w:num w:numId="10" w16cid:durableId="1760590723">
    <w:abstractNumId w:val="32"/>
  </w:num>
  <w:num w:numId="11" w16cid:durableId="641620326">
    <w:abstractNumId w:val="75"/>
  </w:num>
  <w:num w:numId="12" w16cid:durableId="986207219">
    <w:abstractNumId w:val="64"/>
  </w:num>
  <w:num w:numId="13" w16cid:durableId="1263103823">
    <w:abstractNumId w:val="7"/>
  </w:num>
  <w:num w:numId="14" w16cid:durableId="1410924709">
    <w:abstractNumId w:val="82"/>
  </w:num>
  <w:num w:numId="15" w16cid:durableId="1687824647">
    <w:abstractNumId w:val="45"/>
  </w:num>
  <w:num w:numId="16" w16cid:durableId="1492063494">
    <w:abstractNumId w:val="24"/>
  </w:num>
  <w:num w:numId="17" w16cid:durableId="1127578083">
    <w:abstractNumId w:val="20"/>
  </w:num>
  <w:num w:numId="18" w16cid:durableId="1256325404">
    <w:abstractNumId w:val="55"/>
  </w:num>
  <w:num w:numId="19" w16cid:durableId="1340230613">
    <w:abstractNumId w:val="49"/>
  </w:num>
  <w:num w:numId="20" w16cid:durableId="1067530803">
    <w:abstractNumId w:val="8"/>
  </w:num>
  <w:num w:numId="21" w16cid:durableId="521163179">
    <w:abstractNumId w:val="76"/>
  </w:num>
  <w:num w:numId="22" w16cid:durableId="248658322">
    <w:abstractNumId w:val="10"/>
  </w:num>
  <w:num w:numId="23" w16cid:durableId="1721172557">
    <w:abstractNumId w:val="13"/>
  </w:num>
  <w:num w:numId="24" w16cid:durableId="1543906769">
    <w:abstractNumId w:val="78"/>
  </w:num>
  <w:num w:numId="25" w16cid:durableId="934945404">
    <w:abstractNumId w:val="19"/>
  </w:num>
  <w:num w:numId="26" w16cid:durableId="1991513799">
    <w:abstractNumId w:val="33"/>
  </w:num>
  <w:num w:numId="27" w16cid:durableId="1136989066">
    <w:abstractNumId w:val="17"/>
  </w:num>
  <w:num w:numId="28" w16cid:durableId="1067992406">
    <w:abstractNumId w:val="39"/>
  </w:num>
  <w:num w:numId="29" w16cid:durableId="1148664913">
    <w:abstractNumId w:val="23"/>
  </w:num>
  <w:num w:numId="30" w16cid:durableId="1929725106">
    <w:abstractNumId w:val="29"/>
  </w:num>
  <w:num w:numId="31" w16cid:durableId="293215553">
    <w:abstractNumId w:val="38"/>
  </w:num>
  <w:num w:numId="32" w16cid:durableId="2128767818">
    <w:abstractNumId w:val="74"/>
  </w:num>
  <w:num w:numId="33" w16cid:durableId="1270502877">
    <w:abstractNumId w:val="43"/>
  </w:num>
  <w:num w:numId="34" w16cid:durableId="1795901363">
    <w:abstractNumId w:val="52"/>
  </w:num>
  <w:num w:numId="35" w16cid:durableId="1355036269">
    <w:abstractNumId w:val="58"/>
  </w:num>
  <w:num w:numId="36" w16cid:durableId="78605045">
    <w:abstractNumId w:val="25"/>
  </w:num>
  <w:num w:numId="37" w16cid:durableId="160971114">
    <w:abstractNumId w:val="79"/>
  </w:num>
  <w:num w:numId="38" w16cid:durableId="171145186">
    <w:abstractNumId w:val="59"/>
  </w:num>
  <w:num w:numId="39" w16cid:durableId="863127891">
    <w:abstractNumId w:val="72"/>
  </w:num>
  <w:num w:numId="40" w16cid:durableId="1776943905">
    <w:abstractNumId w:val="48"/>
  </w:num>
  <w:num w:numId="41" w16cid:durableId="2109233899">
    <w:abstractNumId w:val="11"/>
  </w:num>
  <w:num w:numId="42" w16cid:durableId="142047860">
    <w:abstractNumId w:val="30"/>
  </w:num>
  <w:num w:numId="43" w16cid:durableId="1972973814">
    <w:abstractNumId w:val="77"/>
  </w:num>
  <w:num w:numId="44" w16cid:durableId="1997568200">
    <w:abstractNumId w:val="9"/>
  </w:num>
  <w:num w:numId="45" w16cid:durableId="390615830">
    <w:abstractNumId w:val="67"/>
  </w:num>
  <w:num w:numId="46" w16cid:durableId="259725679">
    <w:abstractNumId w:val="40"/>
  </w:num>
  <w:num w:numId="47" w16cid:durableId="740560544">
    <w:abstractNumId w:val="63"/>
  </w:num>
  <w:num w:numId="48" w16cid:durableId="1173181820">
    <w:abstractNumId w:val="36"/>
  </w:num>
  <w:num w:numId="49" w16cid:durableId="231698358">
    <w:abstractNumId w:val="41"/>
  </w:num>
  <w:num w:numId="50" w16cid:durableId="1597864313">
    <w:abstractNumId w:val="57"/>
  </w:num>
  <w:num w:numId="51" w16cid:durableId="1344553825">
    <w:abstractNumId w:val="60"/>
  </w:num>
  <w:num w:numId="52" w16cid:durableId="1888636540">
    <w:abstractNumId w:val="28"/>
  </w:num>
  <w:num w:numId="53" w16cid:durableId="462888260">
    <w:abstractNumId w:val="31"/>
  </w:num>
  <w:num w:numId="54" w16cid:durableId="2071420425">
    <w:abstractNumId w:val="69"/>
  </w:num>
  <w:num w:numId="55" w16cid:durableId="15427634">
    <w:abstractNumId w:val="34"/>
  </w:num>
  <w:num w:numId="56" w16cid:durableId="1570994269">
    <w:abstractNumId w:val="22"/>
  </w:num>
  <w:num w:numId="57" w16cid:durableId="1886066254">
    <w:abstractNumId w:val="47"/>
  </w:num>
  <w:num w:numId="58" w16cid:durableId="1566986475">
    <w:abstractNumId w:val="65"/>
  </w:num>
  <w:num w:numId="59" w16cid:durableId="485829909">
    <w:abstractNumId w:val="15"/>
  </w:num>
  <w:num w:numId="60" w16cid:durableId="1996569145">
    <w:abstractNumId w:val="42"/>
  </w:num>
  <w:num w:numId="61" w16cid:durableId="1651714947">
    <w:abstractNumId w:val="62"/>
  </w:num>
  <w:num w:numId="62" w16cid:durableId="1366640716">
    <w:abstractNumId w:val="12"/>
  </w:num>
  <w:num w:numId="63" w16cid:durableId="1172338844">
    <w:abstractNumId w:val="44"/>
  </w:num>
  <w:num w:numId="64" w16cid:durableId="1572619311">
    <w:abstractNumId w:val="50"/>
  </w:num>
  <w:num w:numId="65" w16cid:durableId="1166365646">
    <w:abstractNumId w:val="14"/>
  </w:num>
  <w:num w:numId="66" w16cid:durableId="294916593">
    <w:abstractNumId w:val="70"/>
  </w:num>
  <w:num w:numId="67" w16cid:durableId="1253512606">
    <w:abstractNumId w:val="37"/>
  </w:num>
  <w:num w:numId="68" w16cid:durableId="1905330539">
    <w:abstractNumId w:val="61"/>
  </w:num>
  <w:num w:numId="69" w16cid:durableId="1336608489">
    <w:abstractNumId w:val="66"/>
  </w:num>
  <w:num w:numId="70" w16cid:durableId="116485727">
    <w:abstractNumId w:val="53"/>
  </w:num>
  <w:num w:numId="71" w16cid:durableId="1619995174">
    <w:abstractNumId w:val="16"/>
  </w:num>
  <w:num w:numId="72" w16cid:durableId="113256800">
    <w:abstractNumId w:val="35"/>
  </w:num>
  <w:num w:numId="73" w16cid:durableId="2115245909">
    <w:abstractNumId w:val="73"/>
  </w:num>
  <w:num w:numId="74" w16cid:durableId="1857769450">
    <w:abstractNumId w:val="54"/>
  </w:num>
  <w:num w:numId="75" w16cid:durableId="1025793094">
    <w:abstractNumId w:val="6"/>
  </w:num>
  <w:num w:numId="76" w16cid:durableId="23865460">
    <w:abstractNumId w:val="26"/>
  </w:num>
  <w:num w:numId="77" w16cid:durableId="1380324204">
    <w:abstractNumId w:val="68"/>
  </w:num>
  <w:num w:numId="78" w16cid:durableId="571357409">
    <w:abstractNumId w:val="46"/>
  </w:num>
  <w:num w:numId="79" w16cid:durableId="113520249">
    <w:abstractNumId w:val="56"/>
  </w:num>
  <w:num w:numId="80" w16cid:durableId="338968114">
    <w:abstractNumId w:val="21"/>
  </w:num>
  <w:num w:numId="81" w16cid:durableId="22485031">
    <w:abstractNumId w:val="51"/>
  </w:num>
  <w:num w:numId="82" w16cid:durableId="2133205853">
    <w:abstractNumId w:val="81"/>
  </w:num>
  <w:num w:numId="83" w16cid:durableId="822543339">
    <w:abstractNumId w:val="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54B"/>
    <w:rsid w:val="000A365E"/>
    <w:rsid w:val="001607A2"/>
    <w:rsid w:val="00161746"/>
    <w:rsid w:val="001B7E54"/>
    <w:rsid w:val="001F4337"/>
    <w:rsid w:val="00240DF5"/>
    <w:rsid w:val="00267840"/>
    <w:rsid w:val="002936E7"/>
    <w:rsid w:val="002A775D"/>
    <w:rsid w:val="002C36C3"/>
    <w:rsid w:val="002D618D"/>
    <w:rsid w:val="0030420D"/>
    <w:rsid w:val="00315217"/>
    <w:rsid w:val="00324F40"/>
    <w:rsid w:val="00350C52"/>
    <w:rsid w:val="00350D4C"/>
    <w:rsid w:val="00351C2E"/>
    <w:rsid w:val="0037440C"/>
    <w:rsid w:val="003A254B"/>
    <w:rsid w:val="003C38F2"/>
    <w:rsid w:val="003E3581"/>
    <w:rsid w:val="00425F58"/>
    <w:rsid w:val="00435D44"/>
    <w:rsid w:val="00447AC0"/>
    <w:rsid w:val="004511F3"/>
    <w:rsid w:val="00476FCE"/>
    <w:rsid w:val="00486797"/>
    <w:rsid w:val="005140F8"/>
    <w:rsid w:val="00517B9B"/>
    <w:rsid w:val="005278F7"/>
    <w:rsid w:val="00545BB0"/>
    <w:rsid w:val="00552C03"/>
    <w:rsid w:val="00587A04"/>
    <w:rsid w:val="005A3F93"/>
    <w:rsid w:val="005C3F5C"/>
    <w:rsid w:val="005D4874"/>
    <w:rsid w:val="006B7568"/>
    <w:rsid w:val="006C0F4B"/>
    <w:rsid w:val="00703F73"/>
    <w:rsid w:val="007127EB"/>
    <w:rsid w:val="00715E86"/>
    <w:rsid w:val="007324DB"/>
    <w:rsid w:val="0074710A"/>
    <w:rsid w:val="007B3EFA"/>
    <w:rsid w:val="007B420C"/>
    <w:rsid w:val="0085044D"/>
    <w:rsid w:val="008655A1"/>
    <w:rsid w:val="009559BC"/>
    <w:rsid w:val="009F7572"/>
    <w:rsid w:val="00AA2066"/>
    <w:rsid w:val="00AB21CA"/>
    <w:rsid w:val="00AE030F"/>
    <w:rsid w:val="00AF0B14"/>
    <w:rsid w:val="00B25B02"/>
    <w:rsid w:val="00B37B05"/>
    <w:rsid w:val="00B5460A"/>
    <w:rsid w:val="00B70A8C"/>
    <w:rsid w:val="00BA3B6B"/>
    <w:rsid w:val="00BA7C0A"/>
    <w:rsid w:val="00C1324B"/>
    <w:rsid w:val="00C70719"/>
    <w:rsid w:val="00CB0421"/>
    <w:rsid w:val="00D078D7"/>
    <w:rsid w:val="00D12DC9"/>
    <w:rsid w:val="00D221AE"/>
    <w:rsid w:val="00DA0B40"/>
    <w:rsid w:val="00DE1B6B"/>
    <w:rsid w:val="00E156E0"/>
    <w:rsid w:val="00E15E28"/>
    <w:rsid w:val="00E87A88"/>
    <w:rsid w:val="00EC312D"/>
    <w:rsid w:val="00F1235F"/>
    <w:rsid w:val="00F63E3E"/>
    <w:rsid w:val="00F660C2"/>
    <w:rsid w:val="00FC4E84"/>
    <w:rsid w:val="00FE5393"/>
    <w:rsid w:val="00FF34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6EA0AA"/>
  <w15:chartTrackingRefBased/>
  <w15:docId w15:val="{C1CC1BAA-1454-EE4F-8163-E56B6B47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254B"/>
    <w:pPr>
      <w:widowControl w:val="0"/>
      <w:suppressAutoHyphens/>
    </w:pPr>
    <w:rPr>
      <w:rFonts w:ascii="Times New Roman" w:eastAsia="SimSun" w:hAnsi="Times New Roman" w:cs="Lucida Sans"/>
      <w:kern w:val="2"/>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3A254B"/>
    <w:pPr>
      <w:tabs>
        <w:tab w:val="center" w:pos="4536"/>
        <w:tab w:val="right" w:pos="9072"/>
      </w:tabs>
    </w:pPr>
  </w:style>
  <w:style w:type="character" w:customStyle="1" w:styleId="KopfzeileZchn">
    <w:name w:val="Kopfzeile Zchn"/>
    <w:basedOn w:val="Absatz-Standardschriftart"/>
    <w:link w:val="Kopfzeile"/>
    <w:uiPriority w:val="99"/>
    <w:rsid w:val="003A254B"/>
  </w:style>
  <w:style w:type="paragraph" w:styleId="Fuzeile">
    <w:name w:val="footer"/>
    <w:basedOn w:val="Standard"/>
    <w:link w:val="FuzeileZchn"/>
    <w:unhideWhenUsed/>
    <w:rsid w:val="003A254B"/>
    <w:pPr>
      <w:tabs>
        <w:tab w:val="center" w:pos="4536"/>
        <w:tab w:val="right" w:pos="9072"/>
      </w:tabs>
    </w:pPr>
  </w:style>
  <w:style w:type="character" w:customStyle="1" w:styleId="FuzeileZchn">
    <w:name w:val="Fußzeile Zchn"/>
    <w:basedOn w:val="Absatz-Standardschriftart"/>
    <w:link w:val="Fuzeile"/>
    <w:uiPriority w:val="99"/>
    <w:rsid w:val="003A254B"/>
  </w:style>
  <w:style w:type="character" w:styleId="Seitenzahl">
    <w:name w:val="page number"/>
    <w:basedOn w:val="Absatz-Standardschriftart"/>
    <w:uiPriority w:val="99"/>
    <w:semiHidden/>
    <w:unhideWhenUsed/>
    <w:rsid w:val="00315217"/>
  </w:style>
  <w:style w:type="paragraph" w:styleId="Textkrper">
    <w:name w:val="Body Text"/>
    <w:basedOn w:val="Standard"/>
    <w:link w:val="TextkrperZchn"/>
    <w:rsid w:val="005278F7"/>
    <w:pPr>
      <w:spacing w:after="120"/>
    </w:pPr>
  </w:style>
  <w:style w:type="character" w:customStyle="1" w:styleId="TextkrperZchn">
    <w:name w:val="Textkörper Zchn"/>
    <w:basedOn w:val="Absatz-Standardschriftart"/>
    <w:link w:val="Textkrper"/>
    <w:rsid w:val="005278F7"/>
    <w:rPr>
      <w:rFonts w:ascii="Times New Roman" w:eastAsia="SimSun" w:hAnsi="Times New Roman" w:cs="Lucida Sans"/>
      <w:kern w:val="2"/>
      <w:lang w:eastAsia="zh-CN" w:bidi="hi-IN"/>
    </w:rPr>
  </w:style>
  <w:style w:type="paragraph" w:customStyle="1" w:styleId="TabellenInhalt">
    <w:name w:val="Tabellen Inhalt"/>
    <w:basedOn w:val="Standard"/>
    <w:rsid w:val="005278F7"/>
    <w:pPr>
      <w:suppressLineNumbers/>
    </w:pPr>
  </w:style>
  <w:style w:type="paragraph" w:styleId="Listenabsatz">
    <w:name w:val="List Paragraph"/>
    <w:basedOn w:val="Standard"/>
    <w:uiPriority w:val="34"/>
    <w:qFormat/>
    <w:rsid w:val="00517B9B"/>
    <w:pPr>
      <w:widowControl/>
      <w:suppressAutoHyphens w:val="0"/>
      <w:ind w:left="720"/>
      <w:contextualSpacing/>
    </w:pPr>
    <w:rPr>
      <w:rFonts w:asciiTheme="minorHAnsi" w:eastAsiaTheme="minorHAnsi" w:hAnsiTheme="minorHAnsi" w:cstheme="minorBidi"/>
      <w:lang w:eastAsia="en-US" w:bidi="ar-SA"/>
      <w14:ligatures w14:val="standardContextual"/>
    </w:rPr>
  </w:style>
  <w:style w:type="paragraph" w:styleId="KeinLeerraum">
    <w:name w:val="No Spacing"/>
    <w:uiPriority w:val="1"/>
    <w:qFormat/>
    <w:rsid w:val="00517B9B"/>
    <w:pPr>
      <w:widowControl w:val="0"/>
      <w:suppressAutoHyphens/>
    </w:pPr>
    <w:rPr>
      <w:rFonts w:ascii="Times New Roman" w:eastAsia="SimSun" w:hAnsi="Times New Roman" w:cs="Mangal"/>
      <w:kern w:val="2"/>
      <w:szCs w:val="21"/>
      <w:lang w:eastAsia="zh-CN" w:bidi="hi-IN"/>
    </w:rPr>
  </w:style>
  <w:style w:type="paragraph" w:styleId="StandardWeb">
    <w:name w:val="Normal (Web)"/>
    <w:basedOn w:val="Standard"/>
    <w:uiPriority w:val="99"/>
    <w:semiHidden/>
    <w:unhideWhenUsed/>
    <w:rsid w:val="0030420D"/>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43258">
      <w:bodyDiv w:val="1"/>
      <w:marLeft w:val="0"/>
      <w:marRight w:val="0"/>
      <w:marTop w:val="0"/>
      <w:marBottom w:val="0"/>
      <w:divBdr>
        <w:top w:val="none" w:sz="0" w:space="0" w:color="auto"/>
        <w:left w:val="none" w:sz="0" w:space="0" w:color="auto"/>
        <w:bottom w:val="none" w:sz="0" w:space="0" w:color="auto"/>
        <w:right w:val="none" w:sz="0" w:space="0" w:color="auto"/>
      </w:divBdr>
      <w:divsChild>
        <w:div w:id="811336114">
          <w:marLeft w:val="0"/>
          <w:marRight w:val="0"/>
          <w:marTop w:val="0"/>
          <w:marBottom w:val="0"/>
          <w:divBdr>
            <w:top w:val="none" w:sz="0" w:space="0" w:color="auto"/>
            <w:left w:val="none" w:sz="0" w:space="0" w:color="auto"/>
            <w:bottom w:val="none" w:sz="0" w:space="0" w:color="auto"/>
            <w:right w:val="none" w:sz="0" w:space="0" w:color="auto"/>
          </w:divBdr>
          <w:divsChild>
            <w:div w:id="283580742">
              <w:marLeft w:val="0"/>
              <w:marRight w:val="0"/>
              <w:marTop w:val="0"/>
              <w:marBottom w:val="0"/>
              <w:divBdr>
                <w:top w:val="none" w:sz="0" w:space="0" w:color="auto"/>
                <w:left w:val="none" w:sz="0" w:space="0" w:color="auto"/>
                <w:bottom w:val="none" w:sz="0" w:space="0" w:color="auto"/>
                <w:right w:val="none" w:sz="0" w:space="0" w:color="auto"/>
              </w:divBdr>
              <w:divsChild>
                <w:div w:id="78674052">
                  <w:marLeft w:val="0"/>
                  <w:marRight w:val="0"/>
                  <w:marTop w:val="0"/>
                  <w:marBottom w:val="0"/>
                  <w:divBdr>
                    <w:top w:val="none" w:sz="0" w:space="0" w:color="auto"/>
                    <w:left w:val="none" w:sz="0" w:space="0" w:color="auto"/>
                    <w:bottom w:val="none" w:sz="0" w:space="0" w:color="auto"/>
                    <w:right w:val="none" w:sz="0" w:space="0" w:color="auto"/>
                  </w:divBdr>
                  <w:divsChild>
                    <w:div w:id="17900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652734">
      <w:bodyDiv w:val="1"/>
      <w:marLeft w:val="0"/>
      <w:marRight w:val="0"/>
      <w:marTop w:val="0"/>
      <w:marBottom w:val="0"/>
      <w:divBdr>
        <w:top w:val="none" w:sz="0" w:space="0" w:color="auto"/>
        <w:left w:val="none" w:sz="0" w:space="0" w:color="auto"/>
        <w:bottom w:val="none" w:sz="0" w:space="0" w:color="auto"/>
        <w:right w:val="none" w:sz="0" w:space="0" w:color="auto"/>
      </w:divBdr>
    </w:div>
    <w:div w:id="100538677">
      <w:bodyDiv w:val="1"/>
      <w:marLeft w:val="0"/>
      <w:marRight w:val="0"/>
      <w:marTop w:val="0"/>
      <w:marBottom w:val="0"/>
      <w:divBdr>
        <w:top w:val="none" w:sz="0" w:space="0" w:color="auto"/>
        <w:left w:val="none" w:sz="0" w:space="0" w:color="auto"/>
        <w:bottom w:val="none" w:sz="0" w:space="0" w:color="auto"/>
        <w:right w:val="none" w:sz="0" w:space="0" w:color="auto"/>
      </w:divBdr>
      <w:divsChild>
        <w:div w:id="1949463727">
          <w:marLeft w:val="0"/>
          <w:marRight w:val="0"/>
          <w:marTop w:val="0"/>
          <w:marBottom w:val="0"/>
          <w:divBdr>
            <w:top w:val="none" w:sz="0" w:space="0" w:color="auto"/>
            <w:left w:val="none" w:sz="0" w:space="0" w:color="auto"/>
            <w:bottom w:val="none" w:sz="0" w:space="0" w:color="auto"/>
            <w:right w:val="none" w:sz="0" w:space="0" w:color="auto"/>
          </w:divBdr>
          <w:divsChild>
            <w:div w:id="1785340787">
              <w:marLeft w:val="0"/>
              <w:marRight w:val="0"/>
              <w:marTop w:val="0"/>
              <w:marBottom w:val="0"/>
              <w:divBdr>
                <w:top w:val="none" w:sz="0" w:space="0" w:color="auto"/>
                <w:left w:val="none" w:sz="0" w:space="0" w:color="auto"/>
                <w:bottom w:val="none" w:sz="0" w:space="0" w:color="auto"/>
                <w:right w:val="none" w:sz="0" w:space="0" w:color="auto"/>
              </w:divBdr>
              <w:divsChild>
                <w:div w:id="1861235298">
                  <w:marLeft w:val="0"/>
                  <w:marRight w:val="0"/>
                  <w:marTop w:val="0"/>
                  <w:marBottom w:val="0"/>
                  <w:divBdr>
                    <w:top w:val="none" w:sz="0" w:space="0" w:color="auto"/>
                    <w:left w:val="none" w:sz="0" w:space="0" w:color="auto"/>
                    <w:bottom w:val="none" w:sz="0" w:space="0" w:color="auto"/>
                    <w:right w:val="none" w:sz="0" w:space="0" w:color="auto"/>
                  </w:divBdr>
                  <w:divsChild>
                    <w:div w:id="5983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63306">
      <w:bodyDiv w:val="1"/>
      <w:marLeft w:val="0"/>
      <w:marRight w:val="0"/>
      <w:marTop w:val="0"/>
      <w:marBottom w:val="0"/>
      <w:divBdr>
        <w:top w:val="none" w:sz="0" w:space="0" w:color="auto"/>
        <w:left w:val="none" w:sz="0" w:space="0" w:color="auto"/>
        <w:bottom w:val="none" w:sz="0" w:space="0" w:color="auto"/>
        <w:right w:val="none" w:sz="0" w:space="0" w:color="auto"/>
      </w:divBdr>
      <w:divsChild>
        <w:div w:id="1062292966">
          <w:marLeft w:val="0"/>
          <w:marRight w:val="0"/>
          <w:marTop w:val="0"/>
          <w:marBottom w:val="0"/>
          <w:divBdr>
            <w:top w:val="none" w:sz="0" w:space="0" w:color="auto"/>
            <w:left w:val="none" w:sz="0" w:space="0" w:color="auto"/>
            <w:bottom w:val="none" w:sz="0" w:space="0" w:color="auto"/>
            <w:right w:val="none" w:sz="0" w:space="0" w:color="auto"/>
          </w:divBdr>
          <w:divsChild>
            <w:div w:id="853225193">
              <w:marLeft w:val="0"/>
              <w:marRight w:val="0"/>
              <w:marTop w:val="0"/>
              <w:marBottom w:val="0"/>
              <w:divBdr>
                <w:top w:val="none" w:sz="0" w:space="0" w:color="auto"/>
                <w:left w:val="none" w:sz="0" w:space="0" w:color="auto"/>
                <w:bottom w:val="none" w:sz="0" w:space="0" w:color="auto"/>
                <w:right w:val="none" w:sz="0" w:space="0" w:color="auto"/>
              </w:divBdr>
              <w:divsChild>
                <w:div w:id="1577665158">
                  <w:marLeft w:val="0"/>
                  <w:marRight w:val="0"/>
                  <w:marTop w:val="0"/>
                  <w:marBottom w:val="0"/>
                  <w:divBdr>
                    <w:top w:val="none" w:sz="0" w:space="0" w:color="auto"/>
                    <w:left w:val="none" w:sz="0" w:space="0" w:color="auto"/>
                    <w:bottom w:val="none" w:sz="0" w:space="0" w:color="auto"/>
                    <w:right w:val="none" w:sz="0" w:space="0" w:color="auto"/>
                  </w:divBdr>
                  <w:divsChild>
                    <w:div w:id="86791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48240">
      <w:bodyDiv w:val="1"/>
      <w:marLeft w:val="0"/>
      <w:marRight w:val="0"/>
      <w:marTop w:val="0"/>
      <w:marBottom w:val="0"/>
      <w:divBdr>
        <w:top w:val="none" w:sz="0" w:space="0" w:color="auto"/>
        <w:left w:val="none" w:sz="0" w:space="0" w:color="auto"/>
        <w:bottom w:val="none" w:sz="0" w:space="0" w:color="auto"/>
        <w:right w:val="none" w:sz="0" w:space="0" w:color="auto"/>
      </w:divBdr>
      <w:divsChild>
        <w:div w:id="1616518930">
          <w:marLeft w:val="0"/>
          <w:marRight w:val="0"/>
          <w:marTop w:val="0"/>
          <w:marBottom w:val="0"/>
          <w:divBdr>
            <w:top w:val="none" w:sz="0" w:space="0" w:color="auto"/>
            <w:left w:val="none" w:sz="0" w:space="0" w:color="auto"/>
            <w:bottom w:val="none" w:sz="0" w:space="0" w:color="auto"/>
            <w:right w:val="none" w:sz="0" w:space="0" w:color="auto"/>
          </w:divBdr>
          <w:divsChild>
            <w:div w:id="934093839">
              <w:marLeft w:val="0"/>
              <w:marRight w:val="0"/>
              <w:marTop w:val="0"/>
              <w:marBottom w:val="0"/>
              <w:divBdr>
                <w:top w:val="none" w:sz="0" w:space="0" w:color="auto"/>
                <w:left w:val="none" w:sz="0" w:space="0" w:color="auto"/>
                <w:bottom w:val="none" w:sz="0" w:space="0" w:color="auto"/>
                <w:right w:val="none" w:sz="0" w:space="0" w:color="auto"/>
              </w:divBdr>
              <w:divsChild>
                <w:div w:id="1512724844">
                  <w:marLeft w:val="0"/>
                  <w:marRight w:val="0"/>
                  <w:marTop w:val="0"/>
                  <w:marBottom w:val="0"/>
                  <w:divBdr>
                    <w:top w:val="none" w:sz="0" w:space="0" w:color="auto"/>
                    <w:left w:val="none" w:sz="0" w:space="0" w:color="auto"/>
                    <w:bottom w:val="none" w:sz="0" w:space="0" w:color="auto"/>
                    <w:right w:val="none" w:sz="0" w:space="0" w:color="auto"/>
                  </w:divBdr>
                  <w:divsChild>
                    <w:div w:id="186463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65968">
      <w:bodyDiv w:val="1"/>
      <w:marLeft w:val="0"/>
      <w:marRight w:val="0"/>
      <w:marTop w:val="0"/>
      <w:marBottom w:val="0"/>
      <w:divBdr>
        <w:top w:val="none" w:sz="0" w:space="0" w:color="auto"/>
        <w:left w:val="none" w:sz="0" w:space="0" w:color="auto"/>
        <w:bottom w:val="none" w:sz="0" w:space="0" w:color="auto"/>
        <w:right w:val="none" w:sz="0" w:space="0" w:color="auto"/>
      </w:divBdr>
      <w:divsChild>
        <w:div w:id="1014456120">
          <w:marLeft w:val="0"/>
          <w:marRight w:val="0"/>
          <w:marTop w:val="0"/>
          <w:marBottom w:val="0"/>
          <w:divBdr>
            <w:top w:val="none" w:sz="0" w:space="0" w:color="auto"/>
            <w:left w:val="none" w:sz="0" w:space="0" w:color="auto"/>
            <w:bottom w:val="none" w:sz="0" w:space="0" w:color="auto"/>
            <w:right w:val="none" w:sz="0" w:space="0" w:color="auto"/>
          </w:divBdr>
          <w:divsChild>
            <w:div w:id="1204101230">
              <w:marLeft w:val="0"/>
              <w:marRight w:val="0"/>
              <w:marTop w:val="0"/>
              <w:marBottom w:val="0"/>
              <w:divBdr>
                <w:top w:val="none" w:sz="0" w:space="0" w:color="auto"/>
                <w:left w:val="none" w:sz="0" w:space="0" w:color="auto"/>
                <w:bottom w:val="none" w:sz="0" w:space="0" w:color="auto"/>
                <w:right w:val="none" w:sz="0" w:space="0" w:color="auto"/>
              </w:divBdr>
              <w:divsChild>
                <w:div w:id="1389187406">
                  <w:marLeft w:val="0"/>
                  <w:marRight w:val="0"/>
                  <w:marTop w:val="0"/>
                  <w:marBottom w:val="0"/>
                  <w:divBdr>
                    <w:top w:val="none" w:sz="0" w:space="0" w:color="auto"/>
                    <w:left w:val="none" w:sz="0" w:space="0" w:color="auto"/>
                    <w:bottom w:val="none" w:sz="0" w:space="0" w:color="auto"/>
                    <w:right w:val="none" w:sz="0" w:space="0" w:color="auto"/>
                  </w:divBdr>
                  <w:divsChild>
                    <w:div w:id="68852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0534">
      <w:bodyDiv w:val="1"/>
      <w:marLeft w:val="0"/>
      <w:marRight w:val="0"/>
      <w:marTop w:val="0"/>
      <w:marBottom w:val="0"/>
      <w:divBdr>
        <w:top w:val="none" w:sz="0" w:space="0" w:color="auto"/>
        <w:left w:val="none" w:sz="0" w:space="0" w:color="auto"/>
        <w:bottom w:val="none" w:sz="0" w:space="0" w:color="auto"/>
        <w:right w:val="none" w:sz="0" w:space="0" w:color="auto"/>
      </w:divBdr>
      <w:divsChild>
        <w:div w:id="42367161">
          <w:marLeft w:val="0"/>
          <w:marRight w:val="0"/>
          <w:marTop w:val="0"/>
          <w:marBottom w:val="0"/>
          <w:divBdr>
            <w:top w:val="none" w:sz="0" w:space="0" w:color="auto"/>
            <w:left w:val="none" w:sz="0" w:space="0" w:color="auto"/>
            <w:bottom w:val="none" w:sz="0" w:space="0" w:color="auto"/>
            <w:right w:val="none" w:sz="0" w:space="0" w:color="auto"/>
          </w:divBdr>
          <w:divsChild>
            <w:div w:id="127089525">
              <w:marLeft w:val="0"/>
              <w:marRight w:val="0"/>
              <w:marTop w:val="0"/>
              <w:marBottom w:val="0"/>
              <w:divBdr>
                <w:top w:val="none" w:sz="0" w:space="0" w:color="auto"/>
                <w:left w:val="none" w:sz="0" w:space="0" w:color="auto"/>
                <w:bottom w:val="none" w:sz="0" w:space="0" w:color="auto"/>
                <w:right w:val="none" w:sz="0" w:space="0" w:color="auto"/>
              </w:divBdr>
              <w:divsChild>
                <w:div w:id="1706061516">
                  <w:marLeft w:val="0"/>
                  <w:marRight w:val="0"/>
                  <w:marTop w:val="0"/>
                  <w:marBottom w:val="0"/>
                  <w:divBdr>
                    <w:top w:val="none" w:sz="0" w:space="0" w:color="auto"/>
                    <w:left w:val="none" w:sz="0" w:space="0" w:color="auto"/>
                    <w:bottom w:val="none" w:sz="0" w:space="0" w:color="auto"/>
                    <w:right w:val="none" w:sz="0" w:space="0" w:color="auto"/>
                  </w:divBdr>
                  <w:divsChild>
                    <w:div w:id="469980965">
                      <w:marLeft w:val="0"/>
                      <w:marRight w:val="0"/>
                      <w:marTop w:val="0"/>
                      <w:marBottom w:val="0"/>
                      <w:divBdr>
                        <w:top w:val="none" w:sz="0" w:space="0" w:color="auto"/>
                        <w:left w:val="none" w:sz="0" w:space="0" w:color="auto"/>
                        <w:bottom w:val="none" w:sz="0" w:space="0" w:color="auto"/>
                        <w:right w:val="none" w:sz="0" w:space="0" w:color="auto"/>
                      </w:divBdr>
                    </w:div>
                    <w:div w:id="1317102375">
                      <w:marLeft w:val="0"/>
                      <w:marRight w:val="0"/>
                      <w:marTop w:val="0"/>
                      <w:marBottom w:val="0"/>
                      <w:divBdr>
                        <w:top w:val="none" w:sz="0" w:space="0" w:color="auto"/>
                        <w:left w:val="none" w:sz="0" w:space="0" w:color="auto"/>
                        <w:bottom w:val="none" w:sz="0" w:space="0" w:color="auto"/>
                        <w:right w:val="none" w:sz="0" w:space="0" w:color="auto"/>
                      </w:divBdr>
                    </w:div>
                  </w:divsChild>
                </w:div>
                <w:div w:id="1068963413">
                  <w:marLeft w:val="0"/>
                  <w:marRight w:val="0"/>
                  <w:marTop w:val="0"/>
                  <w:marBottom w:val="0"/>
                  <w:divBdr>
                    <w:top w:val="none" w:sz="0" w:space="0" w:color="auto"/>
                    <w:left w:val="none" w:sz="0" w:space="0" w:color="auto"/>
                    <w:bottom w:val="none" w:sz="0" w:space="0" w:color="auto"/>
                    <w:right w:val="none" w:sz="0" w:space="0" w:color="auto"/>
                  </w:divBdr>
                  <w:divsChild>
                    <w:div w:id="838694972">
                      <w:marLeft w:val="0"/>
                      <w:marRight w:val="0"/>
                      <w:marTop w:val="0"/>
                      <w:marBottom w:val="0"/>
                      <w:divBdr>
                        <w:top w:val="none" w:sz="0" w:space="0" w:color="auto"/>
                        <w:left w:val="none" w:sz="0" w:space="0" w:color="auto"/>
                        <w:bottom w:val="none" w:sz="0" w:space="0" w:color="auto"/>
                        <w:right w:val="none" w:sz="0" w:space="0" w:color="auto"/>
                      </w:divBdr>
                    </w:div>
                  </w:divsChild>
                </w:div>
                <w:div w:id="365646447">
                  <w:marLeft w:val="0"/>
                  <w:marRight w:val="0"/>
                  <w:marTop w:val="0"/>
                  <w:marBottom w:val="0"/>
                  <w:divBdr>
                    <w:top w:val="none" w:sz="0" w:space="0" w:color="auto"/>
                    <w:left w:val="none" w:sz="0" w:space="0" w:color="auto"/>
                    <w:bottom w:val="none" w:sz="0" w:space="0" w:color="auto"/>
                    <w:right w:val="none" w:sz="0" w:space="0" w:color="auto"/>
                  </w:divBdr>
                  <w:divsChild>
                    <w:div w:id="1203321044">
                      <w:marLeft w:val="0"/>
                      <w:marRight w:val="0"/>
                      <w:marTop w:val="0"/>
                      <w:marBottom w:val="0"/>
                      <w:divBdr>
                        <w:top w:val="none" w:sz="0" w:space="0" w:color="auto"/>
                        <w:left w:val="none" w:sz="0" w:space="0" w:color="auto"/>
                        <w:bottom w:val="none" w:sz="0" w:space="0" w:color="auto"/>
                        <w:right w:val="none" w:sz="0" w:space="0" w:color="auto"/>
                      </w:divBdr>
                    </w:div>
                    <w:div w:id="63972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956278">
      <w:bodyDiv w:val="1"/>
      <w:marLeft w:val="0"/>
      <w:marRight w:val="0"/>
      <w:marTop w:val="0"/>
      <w:marBottom w:val="0"/>
      <w:divBdr>
        <w:top w:val="none" w:sz="0" w:space="0" w:color="auto"/>
        <w:left w:val="none" w:sz="0" w:space="0" w:color="auto"/>
        <w:bottom w:val="none" w:sz="0" w:space="0" w:color="auto"/>
        <w:right w:val="none" w:sz="0" w:space="0" w:color="auto"/>
      </w:divBdr>
      <w:divsChild>
        <w:div w:id="497816401">
          <w:marLeft w:val="0"/>
          <w:marRight w:val="0"/>
          <w:marTop w:val="0"/>
          <w:marBottom w:val="0"/>
          <w:divBdr>
            <w:top w:val="none" w:sz="0" w:space="0" w:color="auto"/>
            <w:left w:val="none" w:sz="0" w:space="0" w:color="auto"/>
            <w:bottom w:val="none" w:sz="0" w:space="0" w:color="auto"/>
            <w:right w:val="none" w:sz="0" w:space="0" w:color="auto"/>
          </w:divBdr>
          <w:divsChild>
            <w:div w:id="708265349">
              <w:marLeft w:val="0"/>
              <w:marRight w:val="0"/>
              <w:marTop w:val="0"/>
              <w:marBottom w:val="0"/>
              <w:divBdr>
                <w:top w:val="none" w:sz="0" w:space="0" w:color="auto"/>
                <w:left w:val="none" w:sz="0" w:space="0" w:color="auto"/>
                <w:bottom w:val="none" w:sz="0" w:space="0" w:color="auto"/>
                <w:right w:val="none" w:sz="0" w:space="0" w:color="auto"/>
              </w:divBdr>
              <w:divsChild>
                <w:div w:id="291055723">
                  <w:marLeft w:val="0"/>
                  <w:marRight w:val="0"/>
                  <w:marTop w:val="0"/>
                  <w:marBottom w:val="0"/>
                  <w:divBdr>
                    <w:top w:val="none" w:sz="0" w:space="0" w:color="auto"/>
                    <w:left w:val="none" w:sz="0" w:space="0" w:color="auto"/>
                    <w:bottom w:val="none" w:sz="0" w:space="0" w:color="auto"/>
                    <w:right w:val="none" w:sz="0" w:space="0" w:color="auto"/>
                  </w:divBdr>
                  <w:divsChild>
                    <w:div w:id="16660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680040">
      <w:bodyDiv w:val="1"/>
      <w:marLeft w:val="0"/>
      <w:marRight w:val="0"/>
      <w:marTop w:val="0"/>
      <w:marBottom w:val="0"/>
      <w:divBdr>
        <w:top w:val="none" w:sz="0" w:space="0" w:color="auto"/>
        <w:left w:val="none" w:sz="0" w:space="0" w:color="auto"/>
        <w:bottom w:val="none" w:sz="0" w:space="0" w:color="auto"/>
        <w:right w:val="none" w:sz="0" w:space="0" w:color="auto"/>
      </w:divBdr>
    </w:div>
    <w:div w:id="503009286">
      <w:bodyDiv w:val="1"/>
      <w:marLeft w:val="0"/>
      <w:marRight w:val="0"/>
      <w:marTop w:val="0"/>
      <w:marBottom w:val="0"/>
      <w:divBdr>
        <w:top w:val="none" w:sz="0" w:space="0" w:color="auto"/>
        <w:left w:val="none" w:sz="0" w:space="0" w:color="auto"/>
        <w:bottom w:val="none" w:sz="0" w:space="0" w:color="auto"/>
        <w:right w:val="none" w:sz="0" w:space="0" w:color="auto"/>
      </w:divBdr>
    </w:div>
    <w:div w:id="508561264">
      <w:bodyDiv w:val="1"/>
      <w:marLeft w:val="0"/>
      <w:marRight w:val="0"/>
      <w:marTop w:val="0"/>
      <w:marBottom w:val="0"/>
      <w:divBdr>
        <w:top w:val="none" w:sz="0" w:space="0" w:color="auto"/>
        <w:left w:val="none" w:sz="0" w:space="0" w:color="auto"/>
        <w:bottom w:val="none" w:sz="0" w:space="0" w:color="auto"/>
        <w:right w:val="none" w:sz="0" w:space="0" w:color="auto"/>
      </w:divBdr>
    </w:div>
    <w:div w:id="511842734">
      <w:bodyDiv w:val="1"/>
      <w:marLeft w:val="0"/>
      <w:marRight w:val="0"/>
      <w:marTop w:val="0"/>
      <w:marBottom w:val="0"/>
      <w:divBdr>
        <w:top w:val="none" w:sz="0" w:space="0" w:color="auto"/>
        <w:left w:val="none" w:sz="0" w:space="0" w:color="auto"/>
        <w:bottom w:val="none" w:sz="0" w:space="0" w:color="auto"/>
        <w:right w:val="none" w:sz="0" w:space="0" w:color="auto"/>
      </w:divBdr>
    </w:div>
    <w:div w:id="571697609">
      <w:bodyDiv w:val="1"/>
      <w:marLeft w:val="0"/>
      <w:marRight w:val="0"/>
      <w:marTop w:val="0"/>
      <w:marBottom w:val="0"/>
      <w:divBdr>
        <w:top w:val="none" w:sz="0" w:space="0" w:color="auto"/>
        <w:left w:val="none" w:sz="0" w:space="0" w:color="auto"/>
        <w:bottom w:val="none" w:sz="0" w:space="0" w:color="auto"/>
        <w:right w:val="none" w:sz="0" w:space="0" w:color="auto"/>
      </w:divBdr>
    </w:div>
    <w:div w:id="582298885">
      <w:bodyDiv w:val="1"/>
      <w:marLeft w:val="0"/>
      <w:marRight w:val="0"/>
      <w:marTop w:val="0"/>
      <w:marBottom w:val="0"/>
      <w:divBdr>
        <w:top w:val="none" w:sz="0" w:space="0" w:color="auto"/>
        <w:left w:val="none" w:sz="0" w:space="0" w:color="auto"/>
        <w:bottom w:val="none" w:sz="0" w:space="0" w:color="auto"/>
        <w:right w:val="none" w:sz="0" w:space="0" w:color="auto"/>
      </w:divBdr>
    </w:div>
    <w:div w:id="594872100">
      <w:bodyDiv w:val="1"/>
      <w:marLeft w:val="0"/>
      <w:marRight w:val="0"/>
      <w:marTop w:val="0"/>
      <w:marBottom w:val="0"/>
      <w:divBdr>
        <w:top w:val="none" w:sz="0" w:space="0" w:color="auto"/>
        <w:left w:val="none" w:sz="0" w:space="0" w:color="auto"/>
        <w:bottom w:val="none" w:sz="0" w:space="0" w:color="auto"/>
        <w:right w:val="none" w:sz="0" w:space="0" w:color="auto"/>
      </w:divBdr>
      <w:divsChild>
        <w:div w:id="970328172">
          <w:marLeft w:val="0"/>
          <w:marRight w:val="0"/>
          <w:marTop w:val="0"/>
          <w:marBottom w:val="0"/>
          <w:divBdr>
            <w:top w:val="none" w:sz="0" w:space="0" w:color="auto"/>
            <w:left w:val="none" w:sz="0" w:space="0" w:color="auto"/>
            <w:bottom w:val="none" w:sz="0" w:space="0" w:color="auto"/>
            <w:right w:val="none" w:sz="0" w:space="0" w:color="auto"/>
          </w:divBdr>
          <w:divsChild>
            <w:div w:id="1558662271">
              <w:marLeft w:val="0"/>
              <w:marRight w:val="0"/>
              <w:marTop w:val="0"/>
              <w:marBottom w:val="0"/>
              <w:divBdr>
                <w:top w:val="none" w:sz="0" w:space="0" w:color="auto"/>
                <w:left w:val="none" w:sz="0" w:space="0" w:color="auto"/>
                <w:bottom w:val="none" w:sz="0" w:space="0" w:color="auto"/>
                <w:right w:val="none" w:sz="0" w:space="0" w:color="auto"/>
              </w:divBdr>
              <w:divsChild>
                <w:div w:id="653028262">
                  <w:marLeft w:val="0"/>
                  <w:marRight w:val="0"/>
                  <w:marTop w:val="0"/>
                  <w:marBottom w:val="0"/>
                  <w:divBdr>
                    <w:top w:val="none" w:sz="0" w:space="0" w:color="auto"/>
                    <w:left w:val="none" w:sz="0" w:space="0" w:color="auto"/>
                    <w:bottom w:val="none" w:sz="0" w:space="0" w:color="auto"/>
                    <w:right w:val="none" w:sz="0" w:space="0" w:color="auto"/>
                  </w:divBdr>
                  <w:divsChild>
                    <w:div w:id="130077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520034">
      <w:bodyDiv w:val="1"/>
      <w:marLeft w:val="0"/>
      <w:marRight w:val="0"/>
      <w:marTop w:val="0"/>
      <w:marBottom w:val="0"/>
      <w:divBdr>
        <w:top w:val="none" w:sz="0" w:space="0" w:color="auto"/>
        <w:left w:val="none" w:sz="0" w:space="0" w:color="auto"/>
        <w:bottom w:val="none" w:sz="0" w:space="0" w:color="auto"/>
        <w:right w:val="none" w:sz="0" w:space="0" w:color="auto"/>
      </w:divBdr>
      <w:divsChild>
        <w:div w:id="1442992718">
          <w:marLeft w:val="0"/>
          <w:marRight w:val="0"/>
          <w:marTop w:val="0"/>
          <w:marBottom w:val="0"/>
          <w:divBdr>
            <w:top w:val="none" w:sz="0" w:space="0" w:color="auto"/>
            <w:left w:val="none" w:sz="0" w:space="0" w:color="auto"/>
            <w:bottom w:val="none" w:sz="0" w:space="0" w:color="auto"/>
            <w:right w:val="none" w:sz="0" w:space="0" w:color="auto"/>
          </w:divBdr>
          <w:divsChild>
            <w:div w:id="1436754381">
              <w:marLeft w:val="0"/>
              <w:marRight w:val="0"/>
              <w:marTop w:val="0"/>
              <w:marBottom w:val="0"/>
              <w:divBdr>
                <w:top w:val="none" w:sz="0" w:space="0" w:color="auto"/>
                <w:left w:val="none" w:sz="0" w:space="0" w:color="auto"/>
                <w:bottom w:val="none" w:sz="0" w:space="0" w:color="auto"/>
                <w:right w:val="none" w:sz="0" w:space="0" w:color="auto"/>
              </w:divBdr>
              <w:divsChild>
                <w:div w:id="2076927102">
                  <w:marLeft w:val="0"/>
                  <w:marRight w:val="0"/>
                  <w:marTop w:val="0"/>
                  <w:marBottom w:val="0"/>
                  <w:divBdr>
                    <w:top w:val="none" w:sz="0" w:space="0" w:color="auto"/>
                    <w:left w:val="none" w:sz="0" w:space="0" w:color="auto"/>
                    <w:bottom w:val="none" w:sz="0" w:space="0" w:color="auto"/>
                    <w:right w:val="none" w:sz="0" w:space="0" w:color="auto"/>
                  </w:divBdr>
                  <w:divsChild>
                    <w:div w:id="154339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40480">
      <w:bodyDiv w:val="1"/>
      <w:marLeft w:val="0"/>
      <w:marRight w:val="0"/>
      <w:marTop w:val="0"/>
      <w:marBottom w:val="0"/>
      <w:divBdr>
        <w:top w:val="none" w:sz="0" w:space="0" w:color="auto"/>
        <w:left w:val="none" w:sz="0" w:space="0" w:color="auto"/>
        <w:bottom w:val="none" w:sz="0" w:space="0" w:color="auto"/>
        <w:right w:val="none" w:sz="0" w:space="0" w:color="auto"/>
      </w:divBdr>
    </w:div>
    <w:div w:id="782918721">
      <w:bodyDiv w:val="1"/>
      <w:marLeft w:val="0"/>
      <w:marRight w:val="0"/>
      <w:marTop w:val="0"/>
      <w:marBottom w:val="0"/>
      <w:divBdr>
        <w:top w:val="none" w:sz="0" w:space="0" w:color="auto"/>
        <w:left w:val="none" w:sz="0" w:space="0" w:color="auto"/>
        <w:bottom w:val="none" w:sz="0" w:space="0" w:color="auto"/>
        <w:right w:val="none" w:sz="0" w:space="0" w:color="auto"/>
      </w:divBdr>
      <w:divsChild>
        <w:div w:id="1933513377">
          <w:marLeft w:val="0"/>
          <w:marRight w:val="0"/>
          <w:marTop w:val="0"/>
          <w:marBottom w:val="0"/>
          <w:divBdr>
            <w:top w:val="none" w:sz="0" w:space="0" w:color="auto"/>
            <w:left w:val="none" w:sz="0" w:space="0" w:color="auto"/>
            <w:bottom w:val="none" w:sz="0" w:space="0" w:color="auto"/>
            <w:right w:val="none" w:sz="0" w:space="0" w:color="auto"/>
          </w:divBdr>
          <w:divsChild>
            <w:div w:id="2026129906">
              <w:marLeft w:val="0"/>
              <w:marRight w:val="0"/>
              <w:marTop w:val="0"/>
              <w:marBottom w:val="0"/>
              <w:divBdr>
                <w:top w:val="none" w:sz="0" w:space="0" w:color="auto"/>
                <w:left w:val="none" w:sz="0" w:space="0" w:color="auto"/>
                <w:bottom w:val="none" w:sz="0" w:space="0" w:color="auto"/>
                <w:right w:val="none" w:sz="0" w:space="0" w:color="auto"/>
              </w:divBdr>
              <w:divsChild>
                <w:div w:id="567572164">
                  <w:marLeft w:val="0"/>
                  <w:marRight w:val="0"/>
                  <w:marTop w:val="0"/>
                  <w:marBottom w:val="0"/>
                  <w:divBdr>
                    <w:top w:val="none" w:sz="0" w:space="0" w:color="auto"/>
                    <w:left w:val="none" w:sz="0" w:space="0" w:color="auto"/>
                    <w:bottom w:val="none" w:sz="0" w:space="0" w:color="auto"/>
                    <w:right w:val="none" w:sz="0" w:space="0" w:color="auto"/>
                  </w:divBdr>
                  <w:divsChild>
                    <w:div w:id="71874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443423">
      <w:bodyDiv w:val="1"/>
      <w:marLeft w:val="0"/>
      <w:marRight w:val="0"/>
      <w:marTop w:val="0"/>
      <w:marBottom w:val="0"/>
      <w:divBdr>
        <w:top w:val="none" w:sz="0" w:space="0" w:color="auto"/>
        <w:left w:val="none" w:sz="0" w:space="0" w:color="auto"/>
        <w:bottom w:val="none" w:sz="0" w:space="0" w:color="auto"/>
        <w:right w:val="none" w:sz="0" w:space="0" w:color="auto"/>
      </w:divBdr>
    </w:div>
    <w:div w:id="817958999">
      <w:bodyDiv w:val="1"/>
      <w:marLeft w:val="0"/>
      <w:marRight w:val="0"/>
      <w:marTop w:val="0"/>
      <w:marBottom w:val="0"/>
      <w:divBdr>
        <w:top w:val="none" w:sz="0" w:space="0" w:color="auto"/>
        <w:left w:val="none" w:sz="0" w:space="0" w:color="auto"/>
        <w:bottom w:val="none" w:sz="0" w:space="0" w:color="auto"/>
        <w:right w:val="none" w:sz="0" w:space="0" w:color="auto"/>
      </w:divBdr>
    </w:div>
    <w:div w:id="837381040">
      <w:bodyDiv w:val="1"/>
      <w:marLeft w:val="0"/>
      <w:marRight w:val="0"/>
      <w:marTop w:val="0"/>
      <w:marBottom w:val="0"/>
      <w:divBdr>
        <w:top w:val="none" w:sz="0" w:space="0" w:color="auto"/>
        <w:left w:val="none" w:sz="0" w:space="0" w:color="auto"/>
        <w:bottom w:val="none" w:sz="0" w:space="0" w:color="auto"/>
        <w:right w:val="none" w:sz="0" w:space="0" w:color="auto"/>
      </w:divBdr>
    </w:div>
    <w:div w:id="840580496">
      <w:bodyDiv w:val="1"/>
      <w:marLeft w:val="0"/>
      <w:marRight w:val="0"/>
      <w:marTop w:val="0"/>
      <w:marBottom w:val="0"/>
      <w:divBdr>
        <w:top w:val="none" w:sz="0" w:space="0" w:color="auto"/>
        <w:left w:val="none" w:sz="0" w:space="0" w:color="auto"/>
        <w:bottom w:val="none" w:sz="0" w:space="0" w:color="auto"/>
        <w:right w:val="none" w:sz="0" w:space="0" w:color="auto"/>
      </w:divBdr>
      <w:divsChild>
        <w:div w:id="1311835428">
          <w:marLeft w:val="0"/>
          <w:marRight w:val="0"/>
          <w:marTop w:val="0"/>
          <w:marBottom w:val="0"/>
          <w:divBdr>
            <w:top w:val="none" w:sz="0" w:space="0" w:color="auto"/>
            <w:left w:val="none" w:sz="0" w:space="0" w:color="auto"/>
            <w:bottom w:val="none" w:sz="0" w:space="0" w:color="auto"/>
            <w:right w:val="none" w:sz="0" w:space="0" w:color="auto"/>
          </w:divBdr>
          <w:divsChild>
            <w:div w:id="1107580129">
              <w:marLeft w:val="0"/>
              <w:marRight w:val="0"/>
              <w:marTop w:val="0"/>
              <w:marBottom w:val="0"/>
              <w:divBdr>
                <w:top w:val="none" w:sz="0" w:space="0" w:color="auto"/>
                <w:left w:val="none" w:sz="0" w:space="0" w:color="auto"/>
                <w:bottom w:val="none" w:sz="0" w:space="0" w:color="auto"/>
                <w:right w:val="none" w:sz="0" w:space="0" w:color="auto"/>
              </w:divBdr>
              <w:divsChild>
                <w:div w:id="681276032">
                  <w:marLeft w:val="0"/>
                  <w:marRight w:val="0"/>
                  <w:marTop w:val="0"/>
                  <w:marBottom w:val="0"/>
                  <w:divBdr>
                    <w:top w:val="none" w:sz="0" w:space="0" w:color="auto"/>
                    <w:left w:val="none" w:sz="0" w:space="0" w:color="auto"/>
                    <w:bottom w:val="none" w:sz="0" w:space="0" w:color="auto"/>
                    <w:right w:val="none" w:sz="0" w:space="0" w:color="auto"/>
                  </w:divBdr>
                  <w:divsChild>
                    <w:div w:id="15029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950421">
      <w:bodyDiv w:val="1"/>
      <w:marLeft w:val="0"/>
      <w:marRight w:val="0"/>
      <w:marTop w:val="0"/>
      <w:marBottom w:val="0"/>
      <w:divBdr>
        <w:top w:val="none" w:sz="0" w:space="0" w:color="auto"/>
        <w:left w:val="none" w:sz="0" w:space="0" w:color="auto"/>
        <w:bottom w:val="none" w:sz="0" w:space="0" w:color="auto"/>
        <w:right w:val="none" w:sz="0" w:space="0" w:color="auto"/>
      </w:divBdr>
    </w:div>
    <w:div w:id="909970618">
      <w:bodyDiv w:val="1"/>
      <w:marLeft w:val="0"/>
      <w:marRight w:val="0"/>
      <w:marTop w:val="0"/>
      <w:marBottom w:val="0"/>
      <w:divBdr>
        <w:top w:val="none" w:sz="0" w:space="0" w:color="auto"/>
        <w:left w:val="none" w:sz="0" w:space="0" w:color="auto"/>
        <w:bottom w:val="none" w:sz="0" w:space="0" w:color="auto"/>
        <w:right w:val="none" w:sz="0" w:space="0" w:color="auto"/>
      </w:divBdr>
      <w:divsChild>
        <w:div w:id="14236994">
          <w:marLeft w:val="0"/>
          <w:marRight w:val="0"/>
          <w:marTop w:val="0"/>
          <w:marBottom w:val="0"/>
          <w:divBdr>
            <w:top w:val="none" w:sz="0" w:space="0" w:color="auto"/>
            <w:left w:val="none" w:sz="0" w:space="0" w:color="auto"/>
            <w:bottom w:val="none" w:sz="0" w:space="0" w:color="auto"/>
            <w:right w:val="none" w:sz="0" w:space="0" w:color="auto"/>
          </w:divBdr>
          <w:divsChild>
            <w:div w:id="1727609873">
              <w:marLeft w:val="0"/>
              <w:marRight w:val="0"/>
              <w:marTop w:val="0"/>
              <w:marBottom w:val="0"/>
              <w:divBdr>
                <w:top w:val="none" w:sz="0" w:space="0" w:color="auto"/>
                <w:left w:val="none" w:sz="0" w:space="0" w:color="auto"/>
                <w:bottom w:val="none" w:sz="0" w:space="0" w:color="auto"/>
                <w:right w:val="none" w:sz="0" w:space="0" w:color="auto"/>
              </w:divBdr>
              <w:divsChild>
                <w:div w:id="861088603">
                  <w:marLeft w:val="0"/>
                  <w:marRight w:val="0"/>
                  <w:marTop w:val="0"/>
                  <w:marBottom w:val="0"/>
                  <w:divBdr>
                    <w:top w:val="none" w:sz="0" w:space="0" w:color="auto"/>
                    <w:left w:val="none" w:sz="0" w:space="0" w:color="auto"/>
                    <w:bottom w:val="none" w:sz="0" w:space="0" w:color="auto"/>
                    <w:right w:val="none" w:sz="0" w:space="0" w:color="auto"/>
                  </w:divBdr>
                  <w:divsChild>
                    <w:div w:id="164685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506965">
      <w:bodyDiv w:val="1"/>
      <w:marLeft w:val="0"/>
      <w:marRight w:val="0"/>
      <w:marTop w:val="0"/>
      <w:marBottom w:val="0"/>
      <w:divBdr>
        <w:top w:val="none" w:sz="0" w:space="0" w:color="auto"/>
        <w:left w:val="none" w:sz="0" w:space="0" w:color="auto"/>
        <w:bottom w:val="none" w:sz="0" w:space="0" w:color="auto"/>
        <w:right w:val="none" w:sz="0" w:space="0" w:color="auto"/>
      </w:divBdr>
      <w:divsChild>
        <w:div w:id="1012418963">
          <w:marLeft w:val="0"/>
          <w:marRight w:val="0"/>
          <w:marTop w:val="0"/>
          <w:marBottom w:val="0"/>
          <w:divBdr>
            <w:top w:val="none" w:sz="0" w:space="0" w:color="auto"/>
            <w:left w:val="none" w:sz="0" w:space="0" w:color="auto"/>
            <w:bottom w:val="none" w:sz="0" w:space="0" w:color="auto"/>
            <w:right w:val="none" w:sz="0" w:space="0" w:color="auto"/>
          </w:divBdr>
          <w:divsChild>
            <w:div w:id="619189808">
              <w:marLeft w:val="0"/>
              <w:marRight w:val="0"/>
              <w:marTop w:val="0"/>
              <w:marBottom w:val="0"/>
              <w:divBdr>
                <w:top w:val="none" w:sz="0" w:space="0" w:color="auto"/>
                <w:left w:val="none" w:sz="0" w:space="0" w:color="auto"/>
                <w:bottom w:val="none" w:sz="0" w:space="0" w:color="auto"/>
                <w:right w:val="none" w:sz="0" w:space="0" w:color="auto"/>
              </w:divBdr>
              <w:divsChild>
                <w:div w:id="1601915619">
                  <w:marLeft w:val="0"/>
                  <w:marRight w:val="0"/>
                  <w:marTop w:val="0"/>
                  <w:marBottom w:val="0"/>
                  <w:divBdr>
                    <w:top w:val="none" w:sz="0" w:space="0" w:color="auto"/>
                    <w:left w:val="none" w:sz="0" w:space="0" w:color="auto"/>
                    <w:bottom w:val="none" w:sz="0" w:space="0" w:color="auto"/>
                    <w:right w:val="none" w:sz="0" w:space="0" w:color="auto"/>
                  </w:divBdr>
                  <w:divsChild>
                    <w:div w:id="280112087">
                      <w:marLeft w:val="0"/>
                      <w:marRight w:val="0"/>
                      <w:marTop w:val="0"/>
                      <w:marBottom w:val="0"/>
                      <w:divBdr>
                        <w:top w:val="none" w:sz="0" w:space="0" w:color="auto"/>
                        <w:left w:val="none" w:sz="0" w:space="0" w:color="auto"/>
                        <w:bottom w:val="none" w:sz="0" w:space="0" w:color="auto"/>
                        <w:right w:val="none" w:sz="0" w:space="0" w:color="auto"/>
                      </w:divBdr>
                    </w:div>
                    <w:div w:id="1597638939">
                      <w:marLeft w:val="0"/>
                      <w:marRight w:val="0"/>
                      <w:marTop w:val="0"/>
                      <w:marBottom w:val="0"/>
                      <w:divBdr>
                        <w:top w:val="none" w:sz="0" w:space="0" w:color="auto"/>
                        <w:left w:val="none" w:sz="0" w:space="0" w:color="auto"/>
                        <w:bottom w:val="none" w:sz="0" w:space="0" w:color="auto"/>
                        <w:right w:val="none" w:sz="0" w:space="0" w:color="auto"/>
                      </w:divBdr>
                    </w:div>
                  </w:divsChild>
                </w:div>
                <w:div w:id="844322520">
                  <w:marLeft w:val="0"/>
                  <w:marRight w:val="0"/>
                  <w:marTop w:val="0"/>
                  <w:marBottom w:val="0"/>
                  <w:divBdr>
                    <w:top w:val="none" w:sz="0" w:space="0" w:color="auto"/>
                    <w:left w:val="none" w:sz="0" w:space="0" w:color="auto"/>
                    <w:bottom w:val="none" w:sz="0" w:space="0" w:color="auto"/>
                    <w:right w:val="none" w:sz="0" w:space="0" w:color="auto"/>
                  </w:divBdr>
                  <w:divsChild>
                    <w:div w:id="2009212542">
                      <w:marLeft w:val="0"/>
                      <w:marRight w:val="0"/>
                      <w:marTop w:val="0"/>
                      <w:marBottom w:val="0"/>
                      <w:divBdr>
                        <w:top w:val="none" w:sz="0" w:space="0" w:color="auto"/>
                        <w:left w:val="none" w:sz="0" w:space="0" w:color="auto"/>
                        <w:bottom w:val="none" w:sz="0" w:space="0" w:color="auto"/>
                        <w:right w:val="none" w:sz="0" w:space="0" w:color="auto"/>
                      </w:divBdr>
                    </w:div>
                  </w:divsChild>
                </w:div>
                <w:div w:id="2005468338">
                  <w:marLeft w:val="0"/>
                  <w:marRight w:val="0"/>
                  <w:marTop w:val="0"/>
                  <w:marBottom w:val="0"/>
                  <w:divBdr>
                    <w:top w:val="none" w:sz="0" w:space="0" w:color="auto"/>
                    <w:left w:val="none" w:sz="0" w:space="0" w:color="auto"/>
                    <w:bottom w:val="none" w:sz="0" w:space="0" w:color="auto"/>
                    <w:right w:val="none" w:sz="0" w:space="0" w:color="auto"/>
                  </w:divBdr>
                  <w:divsChild>
                    <w:div w:id="958419237">
                      <w:marLeft w:val="0"/>
                      <w:marRight w:val="0"/>
                      <w:marTop w:val="0"/>
                      <w:marBottom w:val="0"/>
                      <w:divBdr>
                        <w:top w:val="none" w:sz="0" w:space="0" w:color="auto"/>
                        <w:left w:val="none" w:sz="0" w:space="0" w:color="auto"/>
                        <w:bottom w:val="none" w:sz="0" w:space="0" w:color="auto"/>
                        <w:right w:val="none" w:sz="0" w:space="0" w:color="auto"/>
                      </w:divBdr>
                    </w:div>
                    <w:div w:id="37408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88341">
      <w:bodyDiv w:val="1"/>
      <w:marLeft w:val="0"/>
      <w:marRight w:val="0"/>
      <w:marTop w:val="0"/>
      <w:marBottom w:val="0"/>
      <w:divBdr>
        <w:top w:val="none" w:sz="0" w:space="0" w:color="auto"/>
        <w:left w:val="none" w:sz="0" w:space="0" w:color="auto"/>
        <w:bottom w:val="none" w:sz="0" w:space="0" w:color="auto"/>
        <w:right w:val="none" w:sz="0" w:space="0" w:color="auto"/>
      </w:divBdr>
      <w:divsChild>
        <w:div w:id="760948640">
          <w:marLeft w:val="0"/>
          <w:marRight w:val="0"/>
          <w:marTop w:val="0"/>
          <w:marBottom w:val="0"/>
          <w:divBdr>
            <w:top w:val="none" w:sz="0" w:space="0" w:color="auto"/>
            <w:left w:val="none" w:sz="0" w:space="0" w:color="auto"/>
            <w:bottom w:val="none" w:sz="0" w:space="0" w:color="auto"/>
            <w:right w:val="none" w:sz="0" w:space="0" w:color="auto"/>
          </w:divBdr>
          <w:divsChild>
            <w:div w:id="1078360113">
              <w:marLeft w:val="0"/>
              <w:marRight w:val="0"/>
              <w:marTop w:val="0"/>
              <w:marBottom w:val="0"/>
              <w:divBdr>
                <w:top w:val="none" w:sz="0" w:space="0" w:color="auto"/>
                <w:left w:val="none" w:sz="0" w:space="0" w:color="auto"/>
                <w:bottom w:val="none" w:sz="0" w:space="0" w:color="auto"/>
                <w:right w:val="none" w:sz="0" w:space="0" w:color="auto"/>
              </w:divBdr>
              <w:divsChild>
                <w:div w:id="1239485759">
                  <w:marLeft w:val="0"/>
                  <w:marRight w:val="0"/>
                  <w:marTop w:val="0"/>
                  <w:marBottom w:val="0"/>
                  <w:divBdr>
                    <w:top w:val="none" w:sz="0" w:space="0" w:color="auto"/>
                    <w:left w:val="none" w:sz="0" w:space="0" w:color="auto"/>
                    <w:bottom w:val="none" w:sz="0" w:space="0" w:color="auto"/>
                    <w:right w:val="none" w:sz="0" w:space="0" w:color="auto"/>
                  </w:divBdr>
                  <w:divsChild>
                    <w:div w:id="180172261">
                      <w:marLeft w:val="0"/>
                      <w:marRight w:val="0"/>
                      <w:marTop w:val="0"/>
                      <w:marBottom w:val="0"/>
                      <w:divBdr>
                        <w:top w:val="none" w:sz="0" w:space="0" w:color="auto"/>
                        <w:left w:val="none" w:sz="0" w:space="0" w:color="auto"/>
                        <w:bottom w:val="none" w:sz="0" w:space="0" w:color="auto"/>
                        <w:right w:val="none" w:sz="0" w:space="0" w:color="auto"/>
                      </w:divBdr>
                    </w:div>
                    <w:div w:id="75420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136716">
      <w:bodyDiv w:val="1"/>
      <w:marLeft w:val="0"/>
      <w:marRight w:val="0"/>
      <w:marTop w:val="0"/>
      <w:marBottom w:val="0"/>
      <w:divBdr>
        <w:top w:val="none" w:sz="0" w:space="0" w:color="auto"/>
        <w:left w:val="none" w:sz="0" w:space="0" w:color="auto"/>
        <w:bottom w:val="none" w:sz="0" w:space="0" w:color="auto"/>
        <w:right w:val="none" w:sz="0" w:space="0" w:color="auto"/>
      </w:divBdr>
    </w:div>
    <w:div w:id="987130667">
      <w:bodyDiv w:val="1"/>
      <w:marLeft w:val="0"/>
      <w:marRight w:val="0"/>
      <w:marTop w:val="0"/>
      <w:marBottom w:val="0"/>
      <w:divBdr>
        <w:top w:val="none" w:sz="0" w:space="0" w:color="auto"/>
        <w:left w:val="none" w:sz="0" w:space="0" w:color="auto"/>
        <w:bottom w:val="none" w:sz="0" w:space="0" w:color="auto"/>
        <w:right w:val="none" w:sz="0" w:space="0" w:color="auto"/>
      </w:divBdr>
      <w:divsChild>
        <w:div w:id="841089549">
          <w:marLeft w:val="0"/>
          <w:marRight w:val="0"/>
          <w:marTop w:val="0"/>
          <w:marBottom w:val="0"/>
          <w:divBdr>
            <w:top w:val="none" w:sz="0" w:space="0" w:color="auto"/>
            <w:left w:val="none" w:sz="0" w:space="0" w:color="auto"/>
            <w:bottom w:val="none" w:sz="0" w:space="0" w:color="auto"/>
            <w:right w:val="none" w:sz="0" w:space="0" w:color="auto"/>
          </w:divBdr>
          <w:divsChild>
            <w:div w:id="917709644">
              <w:marLeft w:val="0"/>
              <w:marRight w:val="0"/>
              <w:marTop w:val="0"/>
              <w:marBottom w:val="0"/>
              <w:divBdr>
                <w:top w:val="none" w:sz="0" w:space="0" w:color="auto"/>
                <w:left w:val="none" w:sz="0" w:space="0" w:color="auto"/>
                <w:bottom w:val="none" w:sz="0" w:space="0" w:color="auto"/>
                <w:right w:val="none" w:sz="0" w:space="0" w:color="auto"/>
              </w:divBdr>
              <w:divsChild>
                <w:div w:id="36977312">
                  <w:marLeft w:val="0"/>
                  <w:marRight w:val="0"/>
                  <w:marTop w:val="0"/>
                  <w:marBottom w:val="0"/>
                  <w:divBdr>
                    <w:top w:val="none" w:sz="0" w:space="0" w:color="auto"/>
                    <w:left w:val="none" w:sz="0" w:space="0" w:color="auto"/>
                    <w:bottom w:val="none" w:sz="0" w:space="0" w:color="auto"/>
                    <w:right w:val="none" w:sz="0" w:space="0" w:color="auto"/>
                  </w:divBdr>
                  <w:divsChild>
                    <w:div w:id="1670449250">
                      <w:marLeft w:val="0"/>
                      <w:marRight w:val="0"/>
                      <w:marTop w:val="0"/>
                      <w:marBottom w:val="0"/>
                      <w:divBdr>
                        <w:top w:val="none" w:sz="0" w:space="0" w:color="auto"/>
                        <w:left w:val="none" w:sz="0" w:space="0" w:color="auto"/>
                        <w:bottom w:val="none" w:sz="0" w:space="0" w:color="auto"/>
                        <w:right w:val="none" w:sz="0" w:space="0" w:color="auto"/>
                      </w:divBdr>
                    </w:div>
                    <w:div w:id="590043176">
                      <w:marLeft w:val="0"/>
                      <w:marRight w:val="0"/>
                      <w:marTop w:val="0"/>
                      <w:marBottom w:val="0"/>
                      <w:divBdr>
                        <w:top w:val="none" w:sz="0" w:space="0" w:color="auto"/>
                        <w:left w:val="none" w:sz="0" w:space="0" w:color="auto"/>
                        <w:bottom w:val="none" w:sz="0" w:space="0" w:color="auto"/>
                        <w:right w:val="none" w:sz="0" w:space="0" w:color="auto"/>
                      </w:divBdr>
                    </w:div>
                    <w:div w:id="4794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861490">
      <w:bodyDiv w:val="1"/>
      <w:marLeft w:val="0"/>
      <w:marRight w:val="0"/>
      <w:marTop w:val="0"/>
      <w:marBottom w:val="0"/>
      <w:divBdr>
        <w:top w:val="none" w:sz="0" w:space="0" w:color="auto"/>
        <w:left w:val="none" w:sz="0" w:space="0" w:color="auto"/>
        <w:bottom w:val="none" w:sz="0" w:space="0" w:color="auto"/>
        <w:right w:val="none" w:sz="0" w:space="0" w:color="auto"/>
      </w:divBdr>
    </w:div>
    <w:div w:id="1081954098">
      <w:bodyDiv w:val="1"/>
      <w:marLeft w:val="0"/>
      <w:marRight w:val="0"/>
      <w:marTop w:val="0"/>
      <w:marBottom w:val="0"/>
      <w:divBdr>
        <w:top w:val="none" w:sz="0" w:space="0" w:color="auto"/>
        <w:left w:val="none" w:sz="0" w:space="0" w:color="auto"/>
        <w:bottom w:val="none" w:sz="0" w:space="0" w:color="auto"/>
        <w:right w:val="none" w:sz="0" w:space="0" w:color="auto"/>
      </w:divBdr>
    </w:div>
    <w:div w:id="1119757751">
      <w:bodyDiv w:val="1"/>
      <w:marLeft w:val="0"/>
      <w:marRight w:val="0"/>
      <w:marTop w:val="0"/>
      <w:marBottom w:val="0"/>
      <w:divBdr>
        <w:top w:val="none" w:sz="0" w:space="0" w:color="auto"/>
        <w:left w:val="none" w:sz="0" w:space="0" w:color="auto"/>
        <w:bottom w:val="none" w:sz="0" w:space="0" w:color="auto"/>
        <w:right w:val="none" w:sz="0" w:space="0" w:color="auto"/>
      </w:divBdr>
    </w:div>
    <w:div w:id="1157649940">
      <w:bodyDiv w:val="1"/>
      <w:marLeft w:val="0"/>
      <w:marRight w:val="0"/>
      <w:marTop w:val="0"/>
      <w:marBottom w:val="0"/>
      <w:divBdr>
        <w:top w:val="none" w:sz="0" w:space="0" w:color="auto"/>
        <w:left w:val="none" w:sz="0" w:space="0" w:color="auto"/>
        <w:bottom w:val="none" w:sz="0" w:space="0" w:color="auto"/>
        <w:right w:val="none" w:sz="0" w:space="0" w:color="auto"/>
      </w:divBdr>
      <w:divsChild>
        <w:div w:id="1198196184">
          <w:marLeft w:val="0"/>
          <w:marRight w:val="0"/>
          <w:marTop w:val="0"/>
          <w:marBottom w:val="0"/>
          <w:divBdr>
            <w:top w:val="none" w:sz="0" w:space="0" w:color="auto"/>
            <w:left w:val="none" w:sz="0" w:space="0" w:color="auto"/>
            <w:bottom w:val="none" w:sz="0" w:space="0" w:color="auto"/>
            <w:right w:val="none" w:sz="0" w:space="0" w:color="auto"/>
          </w:divBdr>
          <w:divsChild>
            <w:div w:id="406197511">
              <w:marLeft w:val="0"/>
              <w:marRight w:val="0"/>
              <w:marTop w:val="0"/>
              <w:marBottom w:val="0"/>
              <w:divBdr>
                <w:top w:val="none" w:sz="0" w:space="0" w:color="auto"/>
                <w:left w:val="none" w:sz="0" w:space="0" w:color="auto"/>
                <w:bottom w:val="none" w:sz="0" w:space="0" w:color="auto"/>
                <w:right w:val="none" w:sz="0" w:space="0" w:color="auto"/>
              </w:divBdr>
              <w:divsChild>
                <w:div w:id="1950307915">
                  <w:marLeft w:val="0"/>
                  <w:marRight w:val="0"/>
                  <w:marTop w:val="0"/>
                  <w:marBottom w:val="0"/>
                  <w:divBdr>
                    <w:top w:val="none" w:sz="0" w:space="0" w:color="auto"/>
                    <w:left w:val="none" w:sz="0" w:space="0" w:color="auto"/>
                    <w:bottom w:val="none" w:sz="0" w:space="0" w:color="auto"/>
                    <w:right w:val="none" w:sz="0" w:space="0" w:color="auto"/>
                  </w:divBdr>
                  <w:divsChild>
                    <w:div w:id="1207135155">
                      <w:marLeft w:val="0"/>
                      <w:marRight w:val="0"/>
                      <w:marTop w:val="0"/>
                      <w:marBottom w:val="0"/>
                      <w:divBdr>
                        <w:top w:val="none" w:sz="0" w:space="0" w:color="auto"/>
                        <w:left w:val="none" w:sz="0" w:space="0" w:color="auto"/>
                        <w:bottom w:val="none" w:sz="0" w:space="0" w:color="auto"/>
                        <w:right w:val="none" w:sz="0" w:space="0" w:color="auto"/>
                      </w:divBdr>
                    </w:div>
                    <w:div w:id="33018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027949">
      <w:bodyDiv w:val="1"/>
      <w:marLeft w:val="0"/>
      <w:marRight w:val="0"/>
      <w:marTop w:val="0"/>
      <w:marBottom w:val="0"/>
      <w:divBdr>
        <w:top w:val="none" w:sz="0" w:space="0" w:color="auto"/>
        <w:left w:val="none" w:sz="0" w:space="0" w:color="auto"/>
        <w:bottom w:val="none" w:sz="0" w:space="0" w:color="auto"/>
        <w:right w:val="none" w:sz="0" w:space="0" w:color="auto"/>
      </w:divBdr>
      <w:divsChild>
        <w:div w:id="491219427">
          <w:marLeft w:val="0"/>
          <w:marRight w:val="0"/>
          <w:marTop w:val="0"/>
          <w:marBottom w:val="0"/>
          <w:divBdr>
            <w:top w:val="none" w:sz="0" w:space="0" w:color="auto"/>
            <w:left w:val="none" w:sz="0" w:space="0" w:color="auto"/>
            <w:bottom w:val="none" w:sz="0" w:space="0" w:color="auto"/>
            <w:right w:val="none" w:sz="0" w:space="0" w:color="auto"/>
          </w:divBdr>
          <w:divsChild>
            <w:div w:id="435294870">
              <w:marLeft w:val="0"/>
              <w:marRight w:val="0"/>
              <w:marTop w:val="0"/>
              <w:marBottom w:val="0"/>
              <w:divBdr>
                <w:top w:val="none" w:sz="0" w:space="0" w:color="auto"/>
                <w:left w:val="none" w:sz="0" w:space="0" w:color="auto"/>
                <w:bottom w:val="none" w:sz="0" w:space="0" w:color="auto"/>
                <w:right w:val="none" w:sz="0" w:space="0" w:color="auto"/>
              </w:divBdr>
              <w:divsChild>
                <w:div w:id="1354263036">
                  <w:marLeft w:val="0"/>
                  <w:marRight w:val="0"/>
                  <w:marTop w:val="0"/>
                  <w:marBottom w:val="0"/>
                  <w:divBdr>
                    <w:top w:val="none" w:sz="0" w:space="0" w:color="auto"/>
                    <w:left w:val="none" w:sz="0" w:space="0" w:color="auto"/>
                    <w:bottom w:val="none" w:sz="0" w:space="0" w:color="auto"/>
                    <w:right w:val="none" w:sz="0" w:space="0" w:color="auto"/>
                  </w:divBdr>
                  <w:divsChild>
                    <w:div w:id="14624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790118">
      <w:bodyDiv w:val="1"/>
      <w:marLeft w:val="0"/>
      <w:marRight w:val="0"/>
      <w:marTop w:val="0"/>
      <w:marBottom w:val="0"/>
      <w:divBdr>
        <w:top w:val="none" w:sz="0" w:space="0" w:color="auto"/>
        <w:left w:val="none" w:sz="0" w:space="0" w:color="auto"/>
        <w:bottom w:val="none" w:sz="0" w:space="0" w:color="auto"/>
        <w:right w:val="none" w:sz="0" w:space="0" w:color="auto"/>
      </w:divBdr>
      <w:divsChild>
        <w:div w:id="529610968">
          <w:marLeft w:val="0"/>
          <w:marRight w:val="0"/>
          <w:marTop w:val="0"/>
          <w:marBottom w:val="0"/>
          <w:divBdr>
            <w:top w:val="none" w:sz="0" w:space="0" w:color="auto"/>
            <w:left w:val="none" w:sz="0" w:space="0" w:color="auto"/>
            <w:bottom w:val="none" w:sz="0" w:space="0" w:color="auto"/>
            <w:right w:val="none" w:sz="0" w:space="0" w:color="auto"/>
          </w:divBdr>
          <w:divsChild>
            <w:div w:id="1585064467">
              <w:marLeft w:val="0"/>
              <w:marRight w:val="0"/>
              <w:marTop w:val="0"/>
              <w:marBottom w:val="0"/>
              <w:divBdr>
                <w:top w:val="none" w:sz="0" w:space="0" w:color="auto"/>
                <w:left w:val="none" w:sz="0" w:space="0" w:color="auto"/>
                <w:bottom w:val="none" w:sz="0" w:space="0" w:color="auto"/>
                <w:right w:val="none" w:sz="0" w:space="0" w:color="auto"/>
              </w:divBdr>
              <w:divsChild>
                <w:div w:id="1616254359">
                  <w:marLeft w:val="0"/>
                  <w:marRight w:val="0"/>
                  <w:marTop w:val="0"/>
                  <w:marBottom w:val="0"/>
                  <w:divBdr>
                    <w:top w:val="none" w:sz="0" w:space="0" w:color="auto"/>
                    <w:left w:val="none" w:sz="0" w:space="0" w:color="auto"/>
                    <w:bottom w:val="none" w:sz="0" w:space="0" w:color="auto"/>
                    <w:right w:val="none" w:sz="0" w:space="0" w:color="auto"/>
                  </w:divBdr>
                  <w:divsChild>
                    <w:div w:id="1947734532">
                      <w:marLeft w:val="0"/>
                      <w:marRight w:val="0"/>
                      <w:marTop w:val="0"/>
                      <w:marBottom w:val="0"/>
                      <w:divBdr>
                        <w:top w:val="none" w:sz="0" w:space="0" w:color="auto"/>
                        <w:left w:val="none" w:sz="0" w:space="0" w:color="auto"/>
                        <w:bottom w:val="none" w:sz="0" w:space="0" w:color="auto"/>
                        <w:right w:val="none" w:sz="0" w:space="0" w:color="auto"/>
                      </w:divBdr>
                    </w:div>
                    <w:div w:id="43656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998177">
      <w:bodyDiv w:val="1"/>
      <w:marLeft w:val="0"/>
      <w:marRight w:val="0"/>
      <w:marTop w:val="0"/>
      <w:marBottom w:val="0"/>
      <w:divBdr>
        <w:top w:val="none" w:sz="0" w:space="0" w:color="auto"/>
        <w:left w:val="none" w:sz="0" w:space="0" w:color="auto"/>
        <w:bottom w:val="none" w:sz="0" w:space="0" w:color="auto"/>
        <w:right w:val="none" w:sz="0" w:space="0" w:color="auto"/>
      </w:divBdr>
      <w:divsChild>
        <w:div w:id="1796871331">
          <w:marLeft w:val="0"/>
          <w:marRight w:val="0"/>
          <w:marTop w:val="0"/>
          <w:marBottom w:val="0"/>
          <w:divBdr>
            <w:top w:val="none" w:sz="0" w:space="0" w:color="auto"/>
            <w:left w:val="none" w:sz="0" w:space="0" w:color="auto"/>
            <w:bottom w:val="none" w:sz="0" w:space="0" w:color="auto"/>
            <w:right w:val="none" w:sz="0" w:space="0" w:color="auto"/>
          </w:divBdr>
          <w:divsChild>
            <w:div w:id="204953756">
              <w:marLeft w:val="0"/>
              <w:marRight w:val="0"/>
              <w:marTop w:val="0"/>
              <w:marBottom w:val="0"/>
              <w:divBdr>
                <w:top w:val="none" w:sz="0" w:space="0" w:color="auto"/>
                <w:left w:val="none" w:sz="0" w:space="0" w:color="auto"/>
                <w:bottom w:val="none" w:sz="0" w:space="0" w:color="auto"/>
                <w:right w:val="none" w:sz="0" w:space="0" w:color="auto"/>
              </w:divBdr>
              <w:divsChild>
                <w:div w:id="1296179646">
                  <w:marLeft w:val="0"/>
                  <w:marRight w:val="0"/>
                  <w:marTop w:val="0"/>
                  <w:marBottom w:val="0"/>
                  <w:divBdr>
                    <w:top w:val="none" w:sz="0" w:space="0" w:color="auto"/>
                    <w:left w:val="none" w:sz="0" w:space="0" w:color="auto"/>
                    <w:bottom w:val="none" w:sz="0" w:space="0" w:color="auto"/>
                    <w:right w:val="none" w:sz="0" w:space="0" w:color="auto"/>
                  </w:divBdr>
                  <w:divsChild>
                    <w:div w:id="101341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64170">
      <w:bodyDiv w:val="1"/>
      <w:marLeft w:val="0"/>
      <w:marRight w:val="0"/>
      <w:marTop w:val="0"/>
      <w:marBottom w:val="0"/>
      <w:divBdr>
        <w:top w:val="none" w:sz="0" w:space="0" w:color="auto"/>
        <w:left w:val="none" w:sz="0" w:space="0" w:color="auto"/>
        <w:bottom w:val="none" w:sz="0" w:space="0" w:color="auto"/>
        <w:right w:val="none" w:sz="0" w:space="0" w:color="auto"/>
      </w:divBdr>
    </w:div>
    <w:div w:id="1219167063">
      <w:bodyDiv w:val="1"/>
      <w:marLeft w:val="0"/>
      <w:marRight w:val="0"/>
      <w:marTop w:val="0"/>
      <w:marBottom w:val="0"/>
      <w:divBdr>
        <w:top w:val="none" w:sz="0" w:space="0" w:color="auto"/>
        <w:left w:val="none" w:sz="0" w:space="0" w:color="auto"/>
        <w:bottom w:val="none" w:sz="0" w:space="0" w:color="auto"/>
        <w:right w:val="none" w:sz="0" w:space="0" w:color="auto"/>
      </w:divBdr>
      <w:divsChild>
        <w:div w:id="1990355697">
          <w:marLeft w:val="0"/>
          <w:marRight w:val="0"/>
          <w:marTop w:val="0"/>
          <w:marBottom w:val="0"/>
          <w:divBdr>
            <w:top w:val="none" w:sz="0" w:space="0" w:color="auto"/>
            <w:left w:val="none" w:sz="0" w:space="0" w:color="auto"/>
            <w:bottom w:val="none" w:sz="0" w:space="0" w:color="auto"/>
            <w:right w:val="none" w:sz="0" w:space="0" w:color="auto"/>
          </w:divBdr>
          <w:divsChild>
            <w:div w:id="446239912">
              <w:marLeft w:val="0"/>
              <w:marRight w:val="0"/>
              <w:marTop w:val="0"/>
              <w:marBottom w:val="0"/>
              <w:divBdr>
                <w:top w:val="none" w:sz="0" w:space="0" w:color="auto"/>
                <w:left w:val="none" w:sz="0" w:space="0" w:color="auto"/>
                <w:bottom w:val="none" w:sz="0" w:space="0" w:color="auto"/>
                <w:right w:val="none" w:sz="0" w:space="0" w:color="auto"/>
              </w:divBdr>
              <w:divsChild>
                <w:div w:id="873274764">
                  <w:marLeft w:val="0"/>
                  <w:marRight w:val="0"/>
                  <w:marTop w:val="0"/>
                  <w:marBottom w:val="0"/>
                  <w:divBdr>
                    <w:top w:val="none" w:sz="0" w:space="0" w:color="auto"/>
                    <w:left w:val="none" w:sz="0" w:space="0" w:color="auto"/>
                    <w:bottom w:val="none" w:sz="0" w:space="0" w:color="auto"/>
                    <w:right w:val="none" w:sz="0" w:space="0" w:color="auto"/>
                  </w:divBdr>
                  <w:divsChild>
                    <w:div w:id="413016171">
                      <w:marLeft w:val="0"/>
                      <w:marRight w:val="0"/>
                      <w:marTop w:val="0"/>
                      <w:marBottom w:val="0"/>
                      <w:divBdr>
                        <w:top w:val="none" w:sz="0" w:space="0" w:color="auto"/>
                        <w:left w:val="none" w:sz="0" w:space="0" w:color="auto"/>
                        <w:bottom w:val="none" w:sz="0" w:space="0" w:color="auto"/>
                        <w:right w:val="none" w:sz="0" w:space="0" w:color="auto"/>
                      </w:divBdr>
                    </w:div>
                    <w:div w:id="740757819">
                      <w:marLeft w:val="0"/>
                      <w:marRight w:val="0"/>
                      <w:marTop w:val="0"/>
                      <w:marBottom w:val="0"/>
                      <w:divBdr>
                        <w:top w:val="none" w:sz="0" w:space="0" w:color="auto"/>
                        <w:left w:val="none" w:sz="0" w:space="0" w:color="auto"/>
                        <w:bottom w:val="none" w:sz="0" w:space="0" w:color="auto"/>
                        <w:right w:val="none" w:sz="0" w:space="0" w:color="auto"/>
                      </w:divBdr>
                    </w:div>
                    <w:div w:id="212167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402526">
      <w:bodyDiv w:val="1"/>
      <w:marLeft w:val="0"/>
      <w:marRight w:val="0"/>
      <w:marTop w:val="0"/>
      <w:marBottom w:val="0"/>
      <w:divBdr>
        <w:top w:val="none" w:sz="0" w:space="0" w:color="auto"/>
        <w:left w:val="none" w:sz="0" w:space="0" w:color="auto"/>
        <w:bottom w:val="none" w:sz="0" w:space="0" w:color="auto"/>
        <w:right w:val="none" w:sz="0" w:space="0" w:color="auto"/>
      </w:divBdr>
    </w:div>
    <w:div w:id="1240752002">
      <w:bodyDiv w:val="1"/>
      <w:marLeft w:val="0"/>
      <w:marRight w:val="0"/>
      <w:marTop w:val="0"/>
      <w:marBottom w:val="0"/>
      <w:divBdr>
        <w:top w:val="none" w:sz="0" w:space="0" w:color="auto"/>
        <w:left w:val="none" w:sz="0" w:space="0" w:color="auto"/>
        <w:bottom w:val="none" w:sz="0" w:space="0" w:color="auto"/>
        <w:right w:val="none" w:sz="0" w:space="0" w:color="auto"/>
      </w:divBdr>
      <w:divsChild>
        <w:div w:id="832719155">
          <w:marLeft w:val="0"/>
          <w:marRight w:val="0"/>
          <w:marTop w:val="0"/>
          <w:marBottom w:val="0"/>
          <w:divBdr>
            <w:top w:val="none" w:sz="0" w:space="0" w:color="auto"/>
            <w:left w:val="none" w:sz="0" w:space="0" w:color="auto"/>
            <w:bottom w:val="none" w:sz="0" w:space="0" w:color="auto"/>
            <w:right w:val="none" w:sz="0" w:space="0" w:color="auto"/>
          </w:divBdr>
          <w:divsChild>
            <w:div w:id="956371223">
              <w:marLeft w:val="0"/>
              <w:marRight w:val="0"/>
              <w:marTop w:val="0"/>
              <w:marBottom w:val="0"/>
              <w:divBdr>
                <w:top w:val="none" w:sz="0" w:space="0" w:color="auto"/>
                <w:left w:val="none" w:sz="0" w:space="0" w:color="auto"/>
                <w:bottom w:val="none" w:sz="0" w:space="0" w:color="auto"/>
                <w:right w:val="none" w:sz="0" w:space="0" w:color="auto"/>
              </w:divBdr>
              <w:divsChild>
                <w:div w:id="2114353709">
                  <w:marLeft w:val="0"/>
                  <w:marRight w:val="0"/>
                  <w:marTop w:val="0"/>
                  <w:marBottom w:val="0"/>
                  <w:divBdr>
                    <w:top w:val="none" w:sz="0" w:space="0" w:color="auto"/>
                    <w:left w:val="none" w:sz="0" w:space="0" w:color="auto"/>
                    <w:bottom w:val="none" w:sz="0" w:space="0" w:color="auto"/>
                    <w:right w:val="none" w:sz="0" w:space="0" w:color="auto"/>
                  </w:divBdr>
                  <w:divsChild>
                    <w:div w:id="142175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2917">
      <w:bodyDiv w:val="1"/>
      <w:marLeft w:val="0"/>
      <w:marRight w:val="0"/>
      <w:marTop w:val="0"/>
      <w:marBottom w:val="0"/>
      <w:divBdr>
        <w:top w:val="none" w:sz="0" w:space="0" w:color="auto"/>
        <w:left w:val="none" w:sz="0" w:space="0" w:color="auto"/>
        <w:bottom w:val="none" w:sz="0" w:space="0" w:color="auto"/>
        <w:right w:val="none" w:sz="0" w:space="0" w:color="auto"/>
      </w:divBdr>
    </w:div>
    <w:div w:id="1273586628">
      <w:bodyDiv w:val="1"/>
      <w:marLeft w:val="0"/>
      <w:marRight w:val="0"/>
      <w:marTop w:val="0"/>
      <w:marBottom w:val="0"/>
      <w:divBdr>
        <w:top w:val="none" w:sz="0" w:space="0" w:color="auto"/>
        <w:left w:val="none" w:sz="0" w:space="0" w:color="auto"/>
        <w:bottom w:val="none" w:sz="0" w:space="0" w:color="auto"/>
        <w:right w:val="none" w:sz="0" w:space="0" w:color="auto"/>
      </w:divBdr>
      <w:divsChild>
        <w:div w:id="2056002854">
          <w:marLeft w:val="0"/>
          <w:marRight w:val="0"/>
          <w:marTop w:val="0"/>
          <w:marBottom w:val="0"/>
          <w:divBdr>
            <w:top w:val="none" w:sz="0" w:space="0" w:color="auto"/>
            <w:left w:val="none" w:sz="0" w:space="0" w:color="auto"/>
            <w:bottom w:val="none" w:sz="0" w:space="0" w:color="auto"/>
            <w:right w:val="none" w:sz="0" w:space="0" w:color="auto"/>
          </w:divBdr>
          <w:divsChild>
            <w:div w:id="924648161">
              <w:marLeft w:val="0"/>
              <w:marRight w:val="0"/>
              <w:marTop w:val="0"/>
              <w:marBottom w:val="0"/>
              <w:divBdr>
                <w:top w:val="none" w:sz="0" w:space="0" w:color="auto"/>
                <w:left w:val="none" w:sz="0" w:space="0" w:color="auto"/>
                <w:bottom w:val="none" w:sz="0" w:space="0" w:color="auto"/>
                <w:right w:val="none" w:sz="0" w:space="0" w:color="auto"/>
              </w:divBdr>
              <w:divsChild>
                <w:div w:id="1550610771">
                  <w:marLeft w:val="0"/>
                  <w:marRight w:val="0"/>
                  <w:marTop w:val="0"/>
                  <w:marBottom w:val="0"/>
                  <w:divBdr>
                    <w:top w:val="none" w:sz="0" w:space="0" w:color="auto"/>
                    <w:left w:val="none" w:sz="0" w:space="0" w:color="auto"/>
                    <w:bottom w:val="none" w:sz="0" w:space="0" w:color="auto"/>
                    <w:right w:val="none" w:sz="0" w:space="0" w:color="auto"/>
                  </w:divBdr>
                  <w:divsChild>
                    <w:div w:id="208636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724248">
      <w:bodyDiv w:val="1"/>
      <w:marLeft w:val="0"/>
      <w:marRight w:val="0"/>
      <w:marTop w:val="0"/>
      <w:marBottom w:val="0"/>
      <w:divBdr>
        <w:top w:val="none" w:sz="0" w:space="0" w:color="auto"/>
        <w:left w:val="none" w:sz="0" w:space="0" w:color="auto"/>
        <w:bottom w:val="none" w:sz="0" w:space="0" w:color="auto"/>
        <w:right w:val="none" w:sz="0" w:space="0" w:color="auto"/>
      </w:divBdr>
    </w:div>
    <w:div w:id="1375814294">
      <w:bodyDiv w:val="1"/>
      <w:marLeft w:val="0"/>
      <w:marRight w:val="0"/>
      <w:marTop w:val="0"/>
      <w:marBottom w:val="0"/>
      <w:divBdr>
        <w:top w:val="none" w:sz="0" w:space="0" w:color="auto"/>
        <w:left w:val="none" w:sz="0" w:space="0" w:color="auto"/>
        <w:bottom w:val="none" w:sz="0" w:space="0" w:color="auto"/>
        <w:right w:val="none" w:sz="0" w:space="0" w:color="auto"/>
      </w:divBdr>
    </w:div>
    <w:div w:id="1378160994">
      <w:bodyDiv w:val="1"/>
      <w:marLeft w:val="0"/>
      <w:marRight w:val="0"/>
      <w:marTop w:val="0"/>
      <w:marBottom w:val="0"/>
      <w:divBdr>
        <w:top w:val="none" w:sz="0" w:space="0" w:color="auto"/>
        <w:left w:val="none" w:sz="0" w:space="0" w:color="auto"/>
        <w:bottom w:val="none" w:sz="0" w:space="0" w:color="auto"/>
        <w:right w:val="none" w:sz="0" w:space="0" w:color="auto"/>
      </w:divBdr>
      <w:divsChild>
        <w:div w:id="388765506">
          <w:marLeft w:val="0"/>
          <w:marRight w:val="0"/>
          <w:marTop w:val="0"/>
          <w:marBottom w:val="0"/>
          <w:divBdr>
            <w:top w:val="none" w:sz="0" w:space="0" w:color="auto"/>
            <w:left w:val="none" w:sz="0" w:space="0" w:color="auto"/>
            <w:bottom w:val="none" w:sz="0" w:space="0" w:color="auto"/>
            <w:right w:val="none" w:sz="0" w:space="0" w:color="auto"/>
          </w:divBdr>
          <w:divsChild>
            <w:div w:id="908001824">
              <w:marLeft w:val="0"/>
              <w:marRight w:val="0"/>
              <w:marTop w:val="0"/>
              <w:marBottom w:val="0"/>
              <w:divBdr>
                <w:top w:val="none" w:sz="0" w:space="0" w:color="auto"/>
                <w:left w:val="none" w:sz="0" w:space="0" w:color="auto"/>
                <w:bottom w:val="none" w:sz="0" w:space="0" w:color="auto"/>
                <w:right w:val="none" w:sz="0" w:space="0" w:color="auto"/>
              </w:divBdr>
              <w:divsChild>
                <w:div w:id="997926876">
                  <w:marLeft w:val="0"/>
                  <w:marRight w:val="0"/>
                  <w:marTop w:val="0"/>
                  <w:marBottom w:val="0"/>
                  <w:divBdr>
                    <w:top w:val="none" w:sz="0" w:space="0" w:color="auto"/>
                    <w:left w:val="none" w:sz="0" w:space="0" w:color="auto"/>
                    <w:bottom w:val="none" w:sz="0" w:space="0" w:color="auto"/>
                    <w:right w:val="none" w:sz="0" w:space="0" w:color="auto"/>
                  </w:divBdr>
                  <w:divsChild>
                    <w:div w:id="136998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721875">
      <w:bodyDiv w:val="1"/>
      <w:marLeft w:val="0"/>
      <w:marRight w:val="0"/>
      <w:marTop w:val="0"/>
      <w:marBottom w:val="0"/>
      <w:divBdr>
        <w:top w:val="none" w:sz="0" w:space="0" w:color="auto"/>
        <w:left w:val="none" w:sz="0" w:space="0" w:color="auto"/>
        <w:bottom w:val="none" w:sz="0" w:space="0" w:color="auto"/>
        <w:right w:val="none" w:sz="0" w:space="0" w:color="auto"/>
      </w:divBdr>
    </w:div>
    <w:div w:id="1410692629">
      <w:bodyDiv w:val="1"/>
      <w:marLeft w:val="0"/>
      <w:marRight w:val="0"/>
      <w:marTop w:val="0"/>
      <w:marBottom w:val="0"/>
      <w:divBdr>
        <w:top w:val="none" w:sz="0" w:space="0" w:color="auto"/>
        <w:left w:val="none" w:sz="0" w:space="0" w:color="auto"/>
        <w:bottom w:val="none" w:sz="0" w:space="0" w:color="auto"/>
        <w:right w:val="none" w:sz="0" w:space="0" w:color="auto"/>
      </w:divBdr>
    </w:div>
    <w:div w:id="1435905274">
      <w:bodyDiv w:val="1"/>
      <w:marLeft w:val="0"/>
      <w:marRight w:val="0"/>
      <w:marTop w:val="0"/>
      <w:marBottom w:val="0"/>
      <w:divBdr>
        <w:top w:val="none" w:sz="0" w:space="0" w:color="auto"/>
        <w:left w:val="none" w:sz="0" w:space="0" w:color="auto"/>
        <w:bottom w:val="none" w:sz="0" w:space="0" w:color="auto"/>
        <w:right w:val="none" w:sz="0" w:space="0" w:color="auto"/>
      </w:divBdr>
      <w:divsChild>
        <w:div w:id="1466894252">
          <w:marLeft w:val="0"/>
          <w:marRight w:val="0"/>
          <w:marTop w:val="0"/>
          <w:marBottom w:val="0"/>
          <w:divBdr>
            <w:top w:val="none" w:sz="0" w:space="0" w:color="auto"/>
            <w:left w:val="none" w:sz="0" w:space="0" w:color="auto"/>
            <w:bottom w:val="none" w:sz="0" w:space="0" w:color="auto"/>
            <w:right w:val="none" w:sz="0" w:space="0" w:color="auto"/>
          </w:divBdr>
          <w:divsChild>
            <w:div w:id="1028800479">
              <w:marLeft w:val="0"/>
              <w:marRight w:val="0"/>
              <w:marTop w:val="0"/>
              <w:marBottom w:val="0"/>
              <w:divBdr>
                <w:top w:val="none" w:sz="0" w:space="0" w:color="auto"/>
                <w:left w:val="none" w:sz="0" w:space="0" w:color="auto"/>
                <w:bottom w:val="none" w:sz="0" w:space="0" w:color="auto"/>
                <w:right w:val="none" w:sz="0" w:space="0" w:color="auto"/>
              </w:divBdr>
              <w:divsChild>
                <w:div w:id="816067099">
                  <w:marLeft w:val="0"/>
                  <w:marRight w:val="0"/>
                  <w:marTop w:val="0"/>
                  <w:marBottom w:val="0"/>
                  <w:divBdr>
                    <w:top w:val="none" w:sz="0" w:space="0" w:color="auto"/>
                    <w:left w:val="none" w:sz="0" w:space="0" w:color="auto"/>
                    <w:bottom w:val="none" w:sz="0" w:space="0" w:color="auto"/>
                    <w:right w:val="none" w:sz="0" w:space="0" w:color="auto"/>
                  </w:divBdr>
                  <w:divsChild>
                    <w:div w:id="190179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234013">
      <w:bodyDiv w:val="1"/>
      <w:marLeft w:val="0"/>
      <w:marRight w:val="0"/>
      <w:marTop w:val="0"/>
      <w:marBottom w:val="0"/>
      <w:divBdr>
        <w:top w:val="none" w:sz="0" w:space="0" w:color="auto"/>
        <w:left w:val="none" w:sz="0" w:space="0" w:color="auto"/>
        <w:bottom w:val="none" w:sz="0" w:space="0" w:color="auto"/>
        <w:right w:val="none" w:sz="0" w:space="0" w:color="auto"/>
      </w:divBdr>
    </w:div>
    <w:div w:id="1527451214">
      <w:bodyDiv w:val="1"/>
      <w:marLeft w:val="0"/>
      <w:marRight w:val="0"/>
      <w:marTop w:val="0"/>
      <w:marBottom w:val="0"/>
      <w:divBdr>
        <w:top w:val="none" w:sz="0" w:space="0" w:color="auto"/>
        <w:left w:val="none" w:sz="0" w:space="0" w:color="auto"/>
        <w:bottom w:val="none" w:sz="0" w:space="0" w:color="auto"/>
        <w:right w:val="none" w:sz="0" w:space="0" w:color="auto"/>
      </w:divBdr>
      <w:divsChild>
        <w:div w:id="593902468">
          <w:marLeft w:val="0"/>
          <w:marRight w:val="0"/>
          <w:marTop w:val="0"/>
          <w:marBottom w:val="0"/>
          <w:divBdr>
            <w:top w:val="none" w:sz="0" w:space="0" w:color="auto"/>
            <w:left w:val="none" w:sz="0" w:space="0" w:color="auto"/>
            <w:bottom w:val="none" w:sz="0" w:space="0" w:color="auto"/>
            <w:right w:val="none" w:sz="0" w:space="0" w:color="auto"/>
          </w:divBdr>
          <w:divsChild>
            <w:div w:id="1136098407">
              <w:marLeft w:val="0"/>
              <w:marRight w:val="0"/>
              <w:marTop w:val="0"/>
              <w:marBottom w:val="0"/>
              <w:divBdr>
                <w:top w:val="none" w:sz="0" w:space="0" w:color="auto"/>
                <w:left w:val="none" w:sz="0" w:space="0" w:color="auto"/>
                <w:bottom w:val="none" w:sz="0" w:space="0" w:color="auto"/>
                <w:right w:val="none" w:sz="0" w:space="0" w:color="auto"/>
              </w:divBdr>
              <w:divsChild>
                <w:div w:id="1317684257">
                  <w:marLeft w:val="0"/>
                  <w:marRight w:val="0"/>
                  <w:marTop w:val="0"/>
                  <w:marBottom w:val="0"/>
                  <w:divBdr>
                    <w:top w:val="none" w:sz="0" w:space="0" w:color="auto"/>
                    <w:left w:val="none" w:sz="0" w:space="0" w:color="auto"/>
                    <w:bottom w:val="none" w:sz="0" w:space="0" w:color="auto"/>
                    <w:right w:val="none" w:sz="0" w:space="0" w:color="auto"/>
                  </w:divBdr>
                  <w:divsChild>
                    <w:div w:id="82289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906597">
      <w:bodyDiv w:val="1"/>
      <w:marLeft w:val="0"/>
      <w:marRight w:val="0"/>
      <w:marTop w:val="0"/>
      <w:marBottom w:val="0"/>
      <w:divBdr>
        <w:top w:val="none" w:sz="0" w:space="0" w:color="auto"/>
        <w:left w:val="none" w:sz="0" w:space="0" w:color="auto"/>
        <w:bottom w:val="none" w:sz="0" w:space="0" w:color="auto"/>
        <w:right w:val="none" w:sz="0" w:space="0" w:color="auto"/>
      </w:divBdr>
      <w:divsChild>
        <w:div w:id="112677446">
          <w:marLeft w:val="0"/>
          <w:marRight w:val="0"/>
          <w:marTop w:val="0"/>
          <w:marBottom w:val="0"/>
          <w:divBdr>
            <w:top w:val="none" w:sz="0" w:space="0" w:color="auto"/>
            <w:left w:val="none" w:sz="0" w:space="0" w:color="auto"/>
            <w:bottom w:val="none" w:sz="0" w:space="0" w:color="auto"/>
            <w:right w:val="none" w:sz="0" w:space="0" w:color="auto"/>
          </w:divBdr>
          <w:divsChild>
            <w:div w:id="1241719000">
              <w:marLeft w:val="0"/>
              <w:marRight w:val="0"/>
              <w:marTop w:val="0"/>
              <w:marBottom w:val="0"/>
              <w:divBdr>
                <w:top w:val="none" w:sz="0" w:space="0" w:color="auto"/>
                <w:left w:val="none" w:sz="0" w:space="0" w:color="auto"/>
                <w:bottom w:val="none" w:sz="0" w:space="0" w:color="auto"/>
                <w:right w:val="none" w:sz="0" w:space="0" w:color="auto"/>
              </w:divBdr>
              <w:divsChild>
                <w:div w:id="578832674">
                  <w:marLeft w:val="0"/>
                  <w:marRight w:val="0"/>
                  <w:marTop w:val="0"/>
                  <w:marBottom w:val="0"/>
                  <w:divBdr>
                    <w:top w:val="none" w:sz="0" w:space="0" w:color="auto"/>
                    <w:left w:val="none" w:sz="0" w:space="0" w:color="auto"/>
                    <w:bottom w:val="none" w:sz="0" w:space="0" w:color="auto"/>
                    <w:right w:val="none" w:sz="0" w:space="0" w:color="auto"/>
                  </w:divBdr>
                  <w:divsChild>
                    <w:div w:id="116805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913835">
      <w:bodyDiv w:val="1"/>
      <w:marLeft w:val="0"/>
      <w:marRight w:val="0"/>
      <w:marTop w:val="0"/>
      <w:marBottom w:val="0"/>
      <w:divBdr>
        <w:top w:val="none" w:sz="0" w:space="0" w:color="auto"/>
        <w:left w:val="none" w:sz="0" w:space="0" w:color="auto"/>
        <w:bottom w:val="none" w:sz="0" w:space="0" w:color="auto"/>
        <w:right w:val="none" w:sz="0" w:space="0" w:color="auto"/>
      </w:divBdr>
    </w:div>
    <w:div w:id="1617565149">
      <w:bodyDiv w:val="1"/>
      <w:marLeft w:val="0"/>
      <w:marRight w:val="0"/>
      <w:marTop w:val="0"/>
      <w:marBottom w:val="0"/>
      <w:divBdr>
        <w:top w:val="none" w:sz="0" w:space="0" w:color="auto"/>
        <w:left w:val="none" w:sz="0" w:space="0" w:color="auto"/>
        <w:bottom w:val="none" w:sz="0" w:space="0" w:color="auto"/>
        <w:right w:val="none" w:sz="0" w:space="0" w:color="auto"/>
      </w:divBdr>
    </w:div>
    <w:div w:id="1645962580">
      <w:bodyDiv w:val="1"/>
      <w:marLeft w:val="0"/>
      <w:marRight w:val="0"/>
      <w:marTop w:val="0"/>
      <w:marBottom w:val="0"/>
      <w:divBdr>
        <w:top w:val="none" w:sz="0" w:space="0" w:color="auto"/>
        <w:left w:val="none" w:sz="0" w:space="0" w:color="auto"/>
        <w:bottom w:val="none" w:sz="0" w:space="0" w:color="auto"/>
        <w:right w:val="none" w:sz="0" w:space="0" w:color="auto"/>
      </w:divBdr>
    </w:div>
    <w:div w:id="1663503411">
      <w:bodyDiv w:val="1"/>
      <w:marLeft w:val="0"/>
      <w:marRight w:val="0"/>
      <w:marTop w:val="0"/>
      <w:marBottom w:val="0"/>
      <w:divBdr>
        <w:top w:val="none" w:sz="0" w:space="0" w:color="auto"/>
        <w:left w:val="none" w:sz="0" w:space="0" w:color="auto"/>
        <w:bottom w:val="none" w:sz="0" w:space="0" w:color="auto"/>
        <w:right w:val="none" w:sz="0" w:space="0" w:color="auto"/>
      </w:divBdr>
    </w:div>
    <w:div w:id="1679888331">
      <w:bodyDiv w:val="1"/>
      <w:marLeft w:val="0"/>
      <w:marRight w:val="0"/>
      <w:marTop w:val="0"/>
      <w:marBottom w:val="0"/>
      <w:divBdr>
        <w:top w:val="none" w:sz="0" w:space="0" w:color="auto"/>
        <w:left w:val="none" w:sz="0" w:space="0" w:color="auto"/>
        <w:bottom w:val="none" w:sz="0" w:space="0" w:color="auto"/>
        <w:right w:val="none" w:sz="0" w:space="0" w:color="auto"/>
      </w:divBdr>
      <w:divsChild>
        <w:div w:id="1067727505">
          <w:marLeft w:val="0"/>
          <w:marRight w:val="0"/>
          <w:marTop w:val="0"/>
          <w:marBottom w:val="0"/>
          <w:divBdr>
            <w:top w:val="none" w:sz="0" w:space="0" w:color="auto"/>
            <w:left w:val="none" w:sz="0" w:space="0" w:color="auto"/>
            <w:bottom w:val="none" w:sz="0" w:space="0" w:color="auto"/>
            <w:right w:val="none" w:sz="0" w:space="0" w:color="auto"/>
          </w:divBdr>
          <w:divsChild>
            <w:div w:id="1984383506">
              <w:marLeft w:val="0"/>
              <w:marRight w:val="0"/>
              <w:marTop w:val="0"/>
              <w:marBottom w:val="0"/>
              <w:divBdr>
                <w:top w:val="none" w:sz="0" w:space="0" w:color="auto"/>
                <w:left w:val="none" w:sz="0" w:space="0" w:color="auto"/>
                <w:bottom w:val="none" w:sz="0" w:space="0" w:color="auto"/>
                <w:right w:val="none" w:sz="0" w:space="0" w:color="auto"/>
              </w:divBdr>
              <w:divsChild>
                <w:div w:id="1304847060">
                  <w:marLeft w:val="0"/>
                  <w:marRight w:val="0"/>
                  <w:marTop w:val="0"/>
                  <w:marBottom w:val="0"/>
                  <w:divBdr>
                    <w:top w:val="none" w:sz="0" w:space="0" w:color="auto"/>
                    <w:left w:val="none" w:sz="0" w:space="0" w:color="auto"/>
                    <w:bottom w:val="none" w:sz="0" w:space="0" w:color="auto"/>
                    <w:right w:val="none" w:sz="0" w:space="0" w:color="auto"/>
                  </w:divBdr>
                  <w:divsChild>
                    <w:div w:id="1156187771">
                      <w:marLeft w:val="0"/>
                      <w:marRight w:val="0"/>
                      <w:marTop w:val="0"/>
                      <w:marBottom w:val="0"/>
                      <w:divBdr>
                        <w:top w:val="none" w:sz="0" w:space="0" w:color="auto"/>
                        <w:left w:val="none" w:sz="0" w:space="0" w:color="auto"/>
                        <w:bottom w:val="none" w:sz="0" w:space="0" w:color="auto"/>
                        <w:right w:val="none" w:sz="0" w:space="0" w:color="auto"/>
                      </w:divBdr>
                    </w:div>
                    <w:div w:id="130550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973079">
      <w:bodyDiv w:val="1"/>
      <w:marLeft w:val="0"/>
      <w:marRight w:val="0"/>
      <w:marTop w:val="0"/>
      <w:marBottom w:val="0"/>
      <w:divBdr>
        <w:top w:val="none" w:sz="0" w:space="0" w:color="auto"/>
        <w:left w:val="none" w:sz="0" w:space="0" w:color="auto"/>
        <w:bottom w:val="none" w:sz="0" w:space="0" w:color="auto"/>
        <w:right w:val="none" w:sz="0" w:space="0" w:color="auto"/>
      </w:divBdr>
    </w:div>
    <w:div w:id="1738212159">
      <w:bodyDiv w:val="1"/>
      <w:marLeft w:val="0"/>
      <w:marRight w:val="0"/>
      <w:marTop w:val="0"/>
      <w:marBottom w:val="0"/>
      <w:divBdr>
        <w:top w:val="none" w:sz="0" w:space="0" w:color="auto"/>
        <w:left w:val="none" w:sz="0" w:space="0" w:color="auto"/>
        <w:bottom w:val="none" w:sz="0" w:space="0" w:color="auto"/>
        <w:right w:val="none" w:sz="0" w:space="0" w:color="auto"/>
      </w:divBdr>
      <w:divsChild>
        <w:div w:id="587807874">
          <w:marLeft w:val="0"/>
          <w:marRight w:val="0"/>
          <w:marTop w:val="0"/>
          <w:marBottom w:val="0"/>
          <w:divBdr>
            <w:top w:val="none" w:sz="0" w:space="0" w:color="auto"/>
            <w:left w:val="none" w:sz="0" w:space="0" w:color="auto"/>
            <w:bottom w:val="none" w:sz="0" w:space="0" w:color="auto"/>
            <w:right w:val="none" w:sz="0" w:space="0" w:color="auto"/>
          </w:divBdr>
          <w:divsChild>
            <w:div w:id="347026630">
              <w:marLeft w:val="0"/>
              <w:marRight w:val="0"/>
              <w:marTop w:val="0"/>
              <w:marBottom w:val="0"/>
              <w:divBdr>
                <w:top w:val="none" w:sz="0" w:space="0" w:color="auto"/>
                <w:left w:val="none" w:sz="0" w:space="0" w:color="auto"/>
                <w:bottom w:val="none" w:sz="0" w:space="0" w:color="auto"/>
                <w:right w:val="none" w:sz="0" w:space="0" w:color="auto"/>
              </w:divBdr>
              <w:divsChild>
                <w:div w:id="927152866">
                  <w:marLeft w:val="0"/>
                  <w:marRight w:val="0"/>
                  <w:marTop w:val="0"/>
                  <w:marBottom w:val="0"/>
                  <w:divBdr>
                    <w:top w:val="none" w:sz="0" w:space="0" w:color="auto"/>
                    <w:left w:val="none" w:sz="0" w:space="0" w:color="auto"/>
                    <w:bottom w:val="none" w:sz="0" w:space="0" w:color="auto"/>
                    <w:right w:val="none" w:sz="0" w:space="0" w:color="auto"/>
                  </w:divBdr>
                  <w:divsChild>
                    <w:div w:id="157524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564743">
      <w:bodyDiv w:val="1"/>
      <w:marLeft w:val="0"/>
      <w:marRight w:val="0"/>
      <w:marTop w:val="0"/>
      <w:marBottom w:val="0"/>
      <w:divBdr>
        <w:top w:val="none" w:sz="0" w:space="0" w:color="auto"/>
        <w:left w:val="none" w:sz="0" w:space="0" w:color="auto"/>
        <w:bottom w:val="none" w:sz="0" w:space="0" w:color="auto"/>
        <w:right w:val="none" w:sz="0" w:space="0" w:color="auto"/>
      </w:divBdr>
    </w:div>
    <w:div w:id="1771318504">
      <w:bodyDiv w:val="1"/>
      <w:marLeft w:val="0"/>
      <w:marRight w:val="0"/>
      <w:marTop w:val="0"/>
      <w:marBottom w:val="0"/>
      <w:divBdr>
        <w:top w:val="none" w:sz="0" w:space="0" w:color="auto"/>
        <w:left w:val="none" w:sz="0" w:space="0" w:color="auto"/>
        <w:bottom w:val="none" w:sz="0" w:space="0" w:color="auto"/>
        <w:right w:val="none" w:sz="0" w:space="0" w:color="auto"/>
      </w:divBdr>
    </w:div>
    <w:div w:id="1779059701">
      <w:bodyDiv w:val="1"/>
      <w:marLeft w:val="0"/>
      <w:marRight w:val="0"/>
      <w:marTop w:val="0"/>
      <w:marBottom w:val="0"/>
      <w:divBdr>
        <w:top w:val="none" w:sz="0" w:space="0" w:color="auto"/>
        <w:left w:val="none" w:sz="0" w:space="0" w:color="auto"/>
        <w:bottom w:val="none" w:sz="0" w:space="0" w:color="auto"/>
        <w:right w:val="none" w:sz="0" w:space="0" w:color="auto"/>
      </w:divBdr>
      <w:divsChild>
        <w:div w:id="950670280">
          <w:marLeft w:val="0"/>
          <w:marRight w:val="0"/>
          <w:marTop w:val="0"/>
          <w:marBottom w:val="0"/>
          <w:divBdr>
            <w:top w:val="none" w:sz="0" w:space="0" w:color="auto"/>
            <w:left w:val="none" w:sz="0" w:space="0" w:color="auto"/>
            <w:bottom w:val="none" w:sz="0" w:space="0" w:color="auto"/>
            <w:right w:val="none" w:sz="0" w:space="0" w:color="auto"/>
          </w:divBdr>
          <w:divsChild>
            <w:div w:id="1334842264">
              <w:marLeft w:val="0"/>
              <w:marRight w:val="0"/>
              <w:marTop w:val="0"/>
              <w:marBottom w:val="0"/>
              <w:divBdr>
                <w:top w:val="none" w:sz="0" w:space="0" w:color="auto"/>
                <w:left w:val="none" w:sz="0" w:space="0" w:color="auto"/>
                <w:bottom w:val="none" w:sz="0" w:space="0" w:color="auto"/>
                <w:right w:val="none" w:sz="0" w:space="0" w:color="auto"/>
              </w:divBdr>
              <w:divsChild>
                <w:div w:id="1753429888">
                  <w:marLeft w:val="0"/>
                  <w:marRight w:val="0"/>
                  <w:marTop w:val="0"/>
                  <w:marBottom w:val="0"/>
                  <w:divBdr>
                    <w:top w:val="none" w:sz="0" w:space="0" w:color="auto"/>
                    <w:left w:val="none" w:sz="0" w:space="0" w:color="auto"/>
                    <w:bottom w:val="none" w:sz="0" w:space="0" w:color="auto"/>
                    <w:right w:val="none" w:sz="0" w:space="0" w:color="auto"/>
                  </w:divBdr>
                  <w:divsChild>
                    <w:div w:id="211447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1285672">
      <w:bodyDiv w:val="1"/>
      <w:marLeft w:val="0"/>
      <w:marRight w:val="0"/>
      <w:marTop w:val="0"/>
      <w:marBottom w:val="0"/>
      <w:divBdr>
        <w:top w:val="none" w:sz="0" w:space="0" w:color="auto"/>
        <w:left w:val="none" w:sz="0" w:space="0" w:color="auto"/>
        <w:bottom w:val="none" w:sz="0" w:space="0" w:color="auto"/>
        <w:right w:val="none" w:sz="0" w:space="0" w:color="auto"/>
      </w:divBdr>
    </w:div>
    <w:div w:id="1833520949">
      <w:bodyDiv w:val="1"/>
      <w:marLeft w:val="0"/>
      <w:marRight w:val="0"/>
      <w:marTop w:val="0"/>
      <w:marBottom w:val="0"/>
      <w:divBdr>
        <w:top w:val="none" w:sz="0" w:space="0" w:color="auto"/>
        <w:left w:val="none" w:sz="0" w:space="0" w:color="auto"/>
        <w:bottom w:val="none" w:sz="0" w:space="0" w:color="auto"/>
        <w:right w:val="none" w:sz="0" w:space="0" w:color="auto"/>
      </w:divBdr>
    </w:div>
    <w:div w:id="1858082353">
      <w:bodyDiv w:val="1"/>
      <w:marLeft w:val="0"/>
      <w:marRight w:val="0"/>
      <w:marTop w:val="0"/>
      <w:marBottom w:val="0"/>
      <w:divBdr>
        <w:top w:val="none" w:sz="0" w:space="0" w:color="auto"/>
        <w:left w:val="none" w:sz="0" w:space="0" w:color="auto"/>
        <w:bottom w:val="none" w:sz="0" w:space="0" w:color="auto"/>
        <w:right w:val="none" w:sz="0" w:space="0" w:color="auto"/>
      </w:divBdr>
    </w:div>
    <w:div w:id="1914659357">
      <w:bodyDiv w:val="1"/>
      <w:marLeft w:val="0"/>
      <w:marRight w:val="0"/>
      <w:marTop w:val="0"/>
      <w:marBottom w:val="0"/>
      <w:divBdr>
        <w:top w:val="none" w:sz="0" w:space="0" w:color="auto"/>
        <w:left w:val="none" w:sz="0" w:space="0" w:color="auto"/>
        <w:bottom w:val="none" w:sz="0" w:space="0" w:color="auto"/>
        <w:right w:val="none" w:sz="0" w:space="0" w:color="auto"/>
      </w:divBdr>
    </w:div>
    <w:div w:id="1939291393">
      <w:bodyDiv w:val="1"/>
      <w:marLeft w:val="0"/>
      <w:marRight w:val="0"/>
      <w:marTop w:val="0"/>
      <w:marBottom w:val="0"/>
      <w:divBdr>
        <w:top w:val="none" w:sz="0" w:space="0" w:color="auto"/>
        <w:left w:val="none" w:sz="0" w:space="0" w:color="auto"/>
        <w:bottom w:val="none" w:sz="0" w:space="0" w:color="auto"/>
        <w:right w:val="none" w:sz="0" w:space="0" w:color="auto"/>
      </w:divBdr>
    </w:div>
    <w:div w:id="1969816780">
      <w:bodyDiv w:val="1"/>
      <w:marLeft w:val="0"/>
      <w:marRight w:val="0"/>
      <w:marTop w:val="0"/>
      <w:marBottom w:val="0"/>
      <w:divBdr>
        <w:top w:val="none" w:sz="0" w:space="0" w:color="auto"/>
        <w:left w:val="none" w:sz="0" w:space="0" w:color="auto"/>
        <w:bottom w:val="none" w:sz="0" w:space="0" w:color="auto"/>
        <w:right w:val="none" w:sz="0" w:space="0" w:color="auto"/>
      </w:divBdr>
    </w:div>
    <w:div w:id="2023042926">
      <w:bodyDiv w:val="1"/>
      <w:marLeft w:val="0"/>
      <w:marRight w:val="0"/>
      <w:marTop w:val="0"/>
      <w:marBottom w:val="0"/>
      <w:divBdr>
        <w:top w:val="none" w:sz="0" w:space="0" w:color="auto"/>
        <w:left w:val="none" w:sz="0" w:space="0" w:color="auto"/>
        <w:bottom w:val="none" w:sz="0" w:space="0" w:color="auto"/>
        <w:right w:val="none" w:sz="0" w:space="0" w:color="auto"/>
      </w:divBdr>
    </w:div>
    <w:div w:id="2031756914">
      <w:bodyDiv w:val="1"/>
      <w:marLeft w:val="0"/>
      <w:marRight w:val="0"/>
      <w:marTop w:val="0"/>
      <w:marBottom w:val="0"/>
      <w:divBdr>
        <w:top w:val="none" w:sz="0" w:space="0" w:color="auto"/>
        <w:left w:val="none" w:sz="0" w:space="0" w:color="auto"/>
        <w:bottom w:val="none" w:sz="0" w:space="0" w:color="auto"/>
        <w:right w:val="none" w:sz="0" w:space="0" w:color="auto"/>
      </w:divBdr>
    </w:div>
    <w:div w:id="2113737719">
      <w:bodyDiv w:val="1"/>
      <w:marLeft w:val="0"/>
      <w:marRight w:val="0"/>
      <w:marTop w:val="0"/>
      <w:marBottom w:val="0"/>
      <w:divBdr>
        <w:top w:val="none" w:sz="0" w:space="0" w:color="auto"/>
        <w:left w:val="none" w:sz="0" w:space="0" w:color="auto"/>
        <w:bottom w:val="none" w:sz="0" w:space="0" w:color="auto"/>
        <w:right w:val="none" w:sz="0" w:space="0" w:color="auto"/>
      </w:divBdr>
      <w:divsChild>
        <w:div w:id="145634084">
          <w:marLeft w:val="0"/>
          <w:marRight w:val="0"/>
          <w:marTop w:val="0"/>
          <w:marBottom w:val="0"/>
          <w:divBdr>
            <w:top w:val="none" w:sz="0" w:space="0" w:color="auto"/>
            <w:left w:val="none" w:sz="0" w:space="0" w:color="auto"/>
            <w:bottom w:val="none" w:sz="0" w:space="0" w:color="auto"/>
            <w:right w:val="none" w:sz="0" w:space="0" w:color="auto"/>
          </w:divBdr>
          <w:divsChild>
            <w:div w:id="1288854238">
              <w:marLeft w:val="0"/>
              <w:marRight w:val="0"/>
              <w:marTop w:val="0"/>
              <w:marBottom w:val="0"/>
              <w:divBdr>
                <w:top w:val="none" w:sz="0" w:space="0" w:color="auto"/>
                <w:left w:val="none" w:sz="0" w:space="0" w:color="auto"/>
                <w:bottom w:val="none" w:sz="0" w:space="0" w:color="auto"/>
                <w:right w:val="none" w:sz="0" w:space="0" w:color="auto"/>
              </w:divBdr>
              <w:divsChild>
                <w:div w:id="656567909">
                  <w:marLeft w:val="0"/>
                  <w:marRight w:val="0"/>
                  <w:marTop w:val="0"/>
                  <w:marBottom w:val="0"/>
                  <w:divBdr>
                    <w:top w:val="none" w:sz="0" w:space="0" w:color="auto"/>
                    <w:left w:val="none" w:sz="0" w:space="0" w:color="auto"/>
                    <w:bottom w:val="none" w:sz="0" w:space="0" w:color="auto"/>
                    <w:right w:val="none" w:sz="0" w:space="0" w:color="auto"/>
                  </w:divBdr>
                  <w:divsChild>
                    <w:div w:id="2899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84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824C2-924D-1247-8C1E-AA2AEFDE9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2614</Words>
  <Characters>16475</Characters>
  <Application>Microsoft Office Word</Application>
  <DocSecurity>0</DocSecurity>
  <Lines>137</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Dialog P Info</cp:lastModifiedBy>
  <cp:revision>5</cp:revision>
  <dcterms:created xsi:type="dcterms:W3CDTF">2025-11-18T13:21:00Z</dcterms:created>
  <dcterms:modified xsi:type="dcterms:W3CDTF">2025-11-18T13:58:00Z</dcterms:modified>
</cp:coreProperties>
</file>