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A5B32" w14:textId="77777777" w:rsidR="008655A1" w:rsidRDefault="008655A1" w:rsidP="00315217">
      <w:pPr>
        <w:ind w:left="-284"/>
        <w:jc w:val="center"/>
        <w:rPr>
          <w:rFonts w:ascii="Arial Unicode MS" w:eastAsia="Arial Unicode MS" w:hAnsi="Arial Unicode MS" w:cs="Arial Unicode MS"/>
          <w:b/>
          <w:bCs/>
          <w:sz w:val="28"/>
          <w:szCs w:val="28"/>
        </w:rPr>
      </w:pPr>
    </w:p>
    <w:p w14:paraId="52C97C66" w14:textId="7786655A" w:rsidR="003A254B" w:rsidRPr="00315217" w:rsidRDefault="003A254B" w:rsidP="00315217">
      <w:pPr>
        <w:ind w:left="-284"/>
        <w:jc w:val="center"/>
        <w:rPr>
          <w:rFonts w:ascii="Arial Unicode MS" w:eastAsia="Arial Unicode MS" w:hAnsi="Arial Unicode MS" w:cs="Arial Unicode MS"/>
          <w:sz w:val="28"/>
          <w:szCs w:val="28"/>
        </w:rPr>
      </w:pPr>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r w:rsidR="001F0B42">
        <w:rPr>
          <w:rFonts w:ascii="Arial Unicode MS" w:eastAsia="Arial Unicode MS" w:hAnsi="Arial Unicode MS" w:cs="Arial Unicode MS"/>
          <w:sz w:val="28"/>
          <w:szCs w:val="28"/>
        </w:rPr>
        <w:t xml:space="preserve">  </w:t>
      </w:r>
      <w:r w:rsidR="00C2422F">
        <w:rPr>
          <w:rFonts w:ascii="Arial Unicode MS" w:eastAsia="Arial Unicode MS" w:hAnsi="Arial Unicode MS" w:cs="Arial Unicode MS"/>
          <w:sz w:val="28"/>
          <w:szCs w:val="28"/>
        </w:rPr>
        <w:t xml:space="preserve"> </w:t>
      </w:r>
      <w:bookmarkStart w:id="0" w:name="_GoBack"/>
      <w:bookmarkEnd w:id="0"/>
    </w:p>
    <w:p w14:paraId="16B64107" w14:textId="77777777" w:rsidR="003A254B" w:rsidRPr="00315217" w:rsidRDefault="003A254B" w:rsidP="003A254B">
      <w:pPr>
        <w:rPr>
          <w:rFonts w:ascii="Arial Unicode MS" w:eastAsia="Arial Unicode MS" w:hAnsi="Arial Unicode MS" w:cs="Arial Unicode MS"/>
        </w:rPr>
      </w:pPr>
    </w:p>
    <w:p w14:paraId="68E97990" w14:textId="788A2A4C"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Informationen zum Ablauf: </w:t>
      </w:r>
      <w:r w:rsidRPr="00315217">
        <w:rPr>
          <w:rFonts w:ascii="Arial Unicode MS" w:eastAsia="Arial Unicode MS" w:hAnsi="Arial Unicode MS" w:cs="Arial Unicode MS"/>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w:t>
      </w:r>
      <w:r w:rsidR="000D0FD1">
        <w:rPr>
          <w:rFonts w:ascii="Arial Unicode MS" w:eastAsia="Arial Unicode MS" w:hAnsi="Arial Unicode MS" w:cs="Arial Unicode MS"/>
          <w:sz w:val="22"/>
          <w:szCs w:val="22"/>
        </w:rPr>
        <w:t>sowie</w:t>
      </w:r>
      <w:r w:rsidRPr="00315217">
        <w:rPr>
          <w:rFonts w:ascii="Arial Unicode MS" w:eastAsia="Arial Unicode MS" w:hAnsi="Arial Unicode MS" w:cs="Arial Unicode MS"/>
          <w:sz w:val="22"/>
          <w:szCs w:val="22"/>
        </w:rPr>
        <w:t xml:space="preserve"> die aus</w:t>
      </w:r>
      <w:r w:rsidR="000D0FD1">
        <w:rPr>
          <w:rFonts w:ascii="Arial Unicode MS" w:eastAsia="Arial Unicode MS" w:hAnsi="Arial Unicode MS" w:cs="Arial Unicode MS"/>
          <w:sz w:val="22"/>
          <w:szCs w:val="22"/>
        </w:rPr>
        <w:t xml:space="preserve"> den</w:t>
      </w:r>
      <w:r w:rsidRPr="00315217">
        <w:rPr>
          <w:rFonts w:ascii="Arial Unicode MS" w:eastAsia="Arial Unicode MS" w:hAnsi="Arial Unicode MS" w:cs="Arial Unicode MS"/>
          <w:sz w:val="22"/>
          <w:szCs w:val="22"/>
        </w:rPr>
        <w:t xml:space="preserve"> Abstimmungen hervorgehenden Entscheidungen thematisiert werden.  </w:t>
      </w:r>
    </w:p>
    <w:p w14:paraId="5FE98937" w14:textId="77777777" w:rsidR="003A254B" w:rsidRPr="00315217" w:rsidRDefault="003A254B" w:rsidP="003A254B">
      <w:pPr>
        <w:ind w:left="-284"/>
        <w:rPr>
          <w:rFonts w:ascii="Arial Unicode MS" w:eastAsia="Arial Unicode MS" w:hAnsi="Arial Unicode MS" w:cs="Arial Unicode MS"/>
          <w:sz w:val="22"/>
          <w:szCs w:val="22"/>
        </w:rPr>
      </w:pPr>
    </w:p>
    <w:p w14:paraId="1D41DF25"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14:paraId="031A51F5" w14:textId="4AAD2C6F"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Im nächsten Schritt wird abgestimmt, jede</w:t>
      </w:r>
      <w:r w:rsidR="000D0FD1">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14:paraId="23C6CA5F"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C4E51FE"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03AC3F97"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Wie habt Ihr Euch während und nach der endgültigen Entscheidungsfindung gefühlt?</w:t>
      </w:r>
    </w:p>
    <w:p w14:paraId="02102DD2"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14:paraId="41BA79FA" w14:textId="77777777" w:rsidR="003A254B" w:rsidRPr="00315217" w:rsidRDefault="003A254B" w:rsidP="003A254B">
      <w:pPr>
        <w:ind w:left="-284"/>
        <w:rPr>
          <w:rFonts w:ascii="Arial Unicode MS" w:eastAsia="Arial Unicode MS" w:hAnsi="Arial Unicode MS" w:cs="Arial Unicode MS"/>
          <w:sz w:val="22"/>
          <w:szCs w:val="22"/>
        </w:rPr>
      </w:pPr>
    </w:p>
    <w:p w14:paraId="29E63780" w14:textId="04BECFC9"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diskutiert (zu jedem Vorschlag ein pro und ein Contra-Argument nennen) und anschließend erneut zur Abstimmung gestellt, jede</w:t>
      </w:r>
      <w:r w:rsidR="008655A1">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14:paraId="7FEC0582"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C9C4E88"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337D6616"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Inwiefern hat Euch die vorherige Diskussion bei der Abstimmung beeinflusst?</w:t>
      </w:r>
    </w:p>
    <w:p w14:paraId="6CC23A0C"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Gibt es politische Systeme/Länder, wo in dieser Art und Weise Entscheidungen getroffen werden (Verweis auf politische Systeme mit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Demokratie)</w:t>
      </w:r>
      <w:r w:rsidR="00545BB0">
        <w:rPr>
          <w:rFonts w:ascii="Arial Unicode MS" w:eastAsia="Arial Unicode MS" w:hAnsi="Arial Unicode MS" w:cs="Arial Unicode MS"/>
          <w:sz w:val="22"/>
          <w:szCs w:val="22"/>
        </w:rPr>
        <w:t>?</w:t>
      </w:r>
    </w:p>
    <w:p w14:paraId="7239D950"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 Mehrheitsentscheidungen)</w:t>
      </w:r>
    </w:p>
    <w:p w14:paraId="3052D51D" w14:textId="77777777" w:rsidR="003A254B" w:rsidRDefault="003A254B" w:rsidP="003A254B">
      <w:pPr>
        <w:ind w:left="-284"/>
        <w:rPr>
          <w:rFonts w:ascii="Arial Unicode MS" w:eastAsia="Arial Unicode MS" w:hAnsi="Arial Unicode MS" w:cs="Arial Unicode MS"/>
          <w:sz w:val="22"/>
          <w:szCs w:val="22"/>
        </w:rPr>
      </w:pPr>
    </w:p>
    <w:p w14:paraId="74C68788" w14:textId="77777777" w:rsidR="005278F7" w:rsidRPr="00315217" w:rsidRDefault="005278F7" w:rsidP="003A254B">
      <w:pPr>
        <w:ind w:left="-284"/>
        <w:rPr>
          <w:rFonts w:ascii="Arial Unicode MS" w:eastAsia="Arial Unicode MS" w:hAnsi="Arial Unicode MS" w:cs="Arial Unicode MS"/>
          <w:sz w:val="22"/>
          <w:szCs w:val="22"/>
        </w:rPr>
      </w:pPr>
    </w:p>
    <w:p w14:paraId="7F4A6FFA" w14:textId="520C9F4D"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8655A1">
        <w:rPr>
          <w:rFonts w:ascii="Arial Unicode MS" w:eastAsia="Arial Unicode MS" w:hAnsi="Arial Unicode MS" w:cs="Arial Unicode MS"/>
          <w:b/>
          <w:bCs/>
          <w:sz w:val="22"/>
          <w:szCs w:val="22"/>
        </w:rPr>
        <w:t>/</w:t>
      </w:r>
      <w:r w:rsidR="00545BB0">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8655A1">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jeder Schüler hat nur noch eine Stimme.</w:t>
      </w:r>
    </w:p>
    <w:p w14:paraId="65B6C886"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30379C84"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607C33A4"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14:paraId="17D6038E" w14:textId="77777777" w:rsidR="003A254B" w:rsidRPr="00315217" w:rsidRDefault="003A254B" w:rsidP="003A254B">
      <w:pPr>
        <w:ind w:left="-284"/>
        <w:rPr>
          <w:rFonts w:ascii="Arial Unicode MS" w:eastAsia="Arial Unicode MS" w:hAnsi="Arial Unicode MS" w:cs="Arial Unicode MS"/>
          <w:sz w:val="22"/>
          <w:szCs w:val="22"/>
        </w:rPr>
      </w:pPr>
    </w:p>
    <w:p w14:paraId="0853246C" w14:textId="77777777" w:rsidR="003A254B" w:rsidRPr="00315217" w:rsidRDefault="003A254B" w:rsidP="003A254B">
      <w:pPr>
        <w:ind w:left="-284"/>
        <w:rPr>
          <w:rFonts w:ascii="Arial Unicode MS" w:eastAsia="Arial Unicode MS" w:hAnsi="Arial Unicode MS" w:cs="Arial Unicode MS"/>
          <w:sz w:val="22"/>
          <w:szCs w:val="22"/>
        </w:rPr>
      </w:pPr>
    </w:p>
    <w:p w14:paraId="78A901CC"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14:paraId="06B6E2A7"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14:paraId="3121D7BE"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14:paraId="7A5E5AE7"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14:paraId="10D249AE" w14:textId="77777777" w:rsidR="003A254B" w:rsidRPr="00315217" w:rsidRDefault="003A254B" w:rsidP="003A254B">
      <w:pPr>
        <w:ind w:left="-284"/>
        <w:rPr>
          <w:rFonts w:ascii="Arial Unicode MS" w:eastAsia="Arial Unicode MS" w:hAnsi="Arial Unicode MS" w:cs="Arial Unicode MS"/>
          <w:sz w:val="22"/>
          <w:szCs w:val="22"/>
        </w:rPr>
      </w:pPr>
    </w:p>
    <w:p w14:paraId="6E615221" w14:textId="77777777" w:rsidR="003A254B" w:rsidRPr="00315217" w:rsidRDefault="003A254B" w:rsidP="003A254B">
      <w:pPr>
        <w:ind w:left="-284"/>
        <w:rPr>
          <w:rFonts w:ascii="Arial Unicode MS" w:eastAsia="Arial Unicode MS" w:hAnsi="Arial Unicode MS" w:cs="Arial Unicode MS"/>
          <w:sz w:val="22"/>
          <w:szCs w:val="22"/>
        </w:rPr>
      </w:pPr>
    </w:p>
    <w:p w14:paraId="2698A57D"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14:paraId="49117CA8" w14:textId="77777777" w:rsidR="003A254B" w:rsidRPr="00315217" w:rsidRDefault="003A254B" w:rsidP="003A254B">
      <w:pPr>
        <w:numPr>
          <w:ilvl w:val="0"/>
          <w:numId w:val="2"/>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Wählen gehen ist wichtig! Wir werden Argumente finden, die die Bedeutung von Wahlen stärken!</w:t>
      </w:r>
    </w:p>
    <w:p w14:paraId="3EE8277A" w14:textId="77777777" w:rsidR="005278F7" w:rsidRDefault="005278F7" w:rsidP="003A254B">
      <w:pPr>
        <w:ind w:left="-284"/>
        <w:rPr>
          <w:sz w:val="22"/>
          <w:szCs w:val="22"/>
        </w:rPr>
        <w:sectPr w:rsidR="005278F7" w:rsidSect="00240DF5">
          <w:headerReference w:type="default" r:id="rId7"/>
          <w:footerReference w:type="even" r:id="rId8"/>
          <w:footerReference w:type="default" r:id="rId9"/>
          <w:pgSz w:w="11900" w:h="16840"/>
          <w:pgMar w:top="1417" w:right="1417" w:bottom="1134" w:left="1417" w:header="708" w:footer="708" w:gutter="0"/>
          <w:cols w:space="708"/>
          <w:docGrid w:linePitch="360"/>
        </w:sectPr>
      </w:pPr>
    </w:p>
    <w:p w14:paraId="6B3F431E" w14:textId="77777777" w:rsidR="005278F7" w:rsidRDefault="005278F7" w:rsidP="005278F7">
      <w:r>
        <w:rPr>
          <w:rFonts w:ascii="Calibri" w:hAnsi="Calibri" w:cs="Calibri"/>
          <w:b/>
          <w:bCs/>
        </w:rPr>
        <w:lastRenderedPageBreak/>
        <w:t>AB 1</w:t>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2D8ACA4E" w14:textId="77777777" w:rsidTr="00AF1883">
        <w:tc>
          <w:tcPr>
            <w:tcW w:w="8280" w:type="dxa"/>
            <w:tcBorders>
              <w:top w:val="single" w:sz="1" w:space="0" w:color="000000"/>
              <w:left w:val="single" w:sz="1" w:space="0" w:color="000000"/>
              <w:bottom w:val="single" w:sz="1" w:space="0" w:color="000000"/>
            </w:tcBorders>
            <w:shd w:val="clear" w:color="auto" w:fill="auto"/>
          </w:tcPr>
          <w:p w14:paraId="74FEC0E5" w14:textId="77777777" w:rsidR="005278F7" w:rsidRDefault="005278F7" w:rsidP="00AF1883">
            <w:r>
              <w:rPr>
                <w:noProof/>
              </w:rPr>
              <w:drawing>
                <wp:anchor distT="0" distB="0" distL="0" distR="0" simplePos="0" relativeHeight="251663360" behindDoc="0" locked="0" layoutInCell="1" allowOverlap="1" wp14:anchorId="68AAF21C" wp14:editId="011718DB">
                  <wp:simplePos x="0" y="0"/>
                  <wp:positionH relativeFrom="column">
                    <wp:posOffset>1804035</wp:posOffset>
                  </wp:positionH>
                  <wp:positionV relativeFrom="paragraph">
                    <wp:posOffset>45085</wp:posOffset>
                  </wp:positionV>
                  <wp:extent cx="949325" cy="829310"/>
                  <wp:effectExtent l="0" t="0" r="0" b="0"/>
                  <wp:wrapTopAndBottom/>
                  <wp:docPr id="9"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6C3AF9B7" w14:textId="77777777" w:rsidR="005278F7" w:rsidRDefault="005278F7" w:rsidP="00AF1883">
            <w:pPr>
              <w:jc w:val="center"/>
            </w:pPr>
            <w:r>
              <w:rPr>
                <w:rFonts w:ascii="Calibri" w:hAnsi="Calibri" w:cs="Calibri"/>
                <w:sz w:val="64"/>
                <w:szCs w:val="64"/>
              </w:rPr>
              <w:t xml:space="preserve">Wählen ist MEIN Recht </w:t>
            </w:r>
          </w:p>
        </w:tc>
      </w:tr>
      <w:tr w:rsidR="005278F7" w14:paraId="5757185D" w14:textId="77777777" w:rsidTr="00AF1883">
        <w:tc>
          <w:tcPr>
            <w:tcW w:w="8280" w:type="dxa"/>
            <w:tcBorders>
              <w:left w:val="single" w:sz="1" w:space="0" w:color="000000"/>
              <w:bottom w:val="single" w:sz="1" w:space="0" w:color="000000"/>
            </w:tcBorders>
            <w:shd w:val="clear" w:color="auto" w:fill="auto"/>
          </w:tcPr>
          <w:p w14:paraId="407FF0AC" w14:textId="77777777" w:rsidR="005278F7" w:rsidRDefault="005278F7" w:rsidP="00AF1883">
            <w:pPr>
              <w:pStyle w:val="Textkrper"/>
              <w:spacing w:after="0"/>
            </w:pPr>
            <w:r>
              <w:rPr>
                <w:rFonts w:ascii="Calibri" w:hAnsi="Calibri" w:cs="Calibri"/>
                <w:b/>
                <w:bCs/>
              </w:rPr>
              <w:t xml:space="preserve">Informationen: </w:t>
            </w:r>
          </w:p>
          <w:p w14:paraId="0740C444"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Das war nicht immer so. In der _ _ _ _ _ _ _ _ _ _ Deutschlands gab es auch Zeiten, wo nicht alle </w:t>
            </w:r>
            <w:proofErr w:type="gramStart"/>
            <w:r>
              <w:rPr>
                <w:rFonts w:ascii="Calibri" w:hAnsi="Calibri" w:cs="Calibri"/>
              </w:rPr>
              <w:t>Bürger  und</w:t>
            </w:r>
            <w:proofErr w:type="gramEnd"/>
            <w:r>
              <w:rPr>
                <w:rFonts w:ascii="Calibri" w:hAnsi="Calibri" w:cs="Calibri"/>
              </w:rPr>
              <w:t xml:space="preserve"> _ _ _ _ _ _ _ _ _ _  wählen durften und z.B. ein _ _ _ _ _ alleine die wichtigen Entscheidungen für ein Land getroffen hat. Und das war nicht immer gut für das </w:t>
            </w:r>
          </w:p>
          <w:p w14:paraId="5AB606A5" w14:textId="77777777" w:rsidR="005278F7" w:rsidRDefault="005278F7" w:rsidP="00AF1883">
            <w:pPr>
              <w:pStyle w:val="Textkrper"/>
              <w:spacing w:after="0" w:line="360" w:lineRule="auto"/>
            </w:pPr>
            <w:r>
              <w:rPr>
                <w:rFonts w:ascii="Calibri" w:hAnsi="Calibri" w:cs="Calibri"/>
              </w:rPr>
              <w:t xml:space="preserve">_ _ _ _ . </w:t>
            </w:r>
          </w:p>
        </w:tc>
        <w:tc>
          <w:tcPr>
            <w:tcW w:w="6297" w:type="dxa"/>
            <w:tcBorders>
              <w:left w:val="single" w:sz="1" w:space="0" w:color="000000"/>
              <w:bottom w:val="single" w:sz="1" w:space="0" w:color="000000"/>
              <w:right w:val="single" w:sz="1" w:space="0" w:color="000000"/>
            </w:tcBorders>
            <w:shd w:val="clear" w:color="auto" w:fill="auto"/>
          </w:tcPr>
          <w:p w14:paraId="1429CCA6" w14:textId="77777777" w:rsidR="005278F7" w:rsidRDefault="005278F7" w:rsidP="00AF1883">
            <w:pPr>
              <w:pStyle w:val="Textkrper"/>
              <w:spacing w:after="0"/>
            </w:pPr>
            <w:r>
              <w:rPr>
                <w:rFonts w:ascii="Calibri" w:hAnsi="Calibri" w:cs="Calibri"/>
                <w:b/>
                <w:bCs/>
              </w:rPr>
              <w:t xml:space="preserve">Wörter für den Lückentext: </w:t>
            </w:r>
          </w:p>
          <w:p w14:paraId="229CB494" w14:textId="77777777" w:rsidR="005278F7" w:rsidRDefault="005278F7" w:rsidP="00AF1883">
            <w:pPr>
              <w:pStyle w:val="Textkrper"/>
              <w:spacing w:after="0"/>
              <w:rPr>
                <w:rFonts w:ascii="Calibri" w:hAnsi="Calibri" w:cs="Calibri"/>
              </w:rPr>
            </w:pPr>
          </w:p>
          <w:p w14:paraId="70C8550C" w14:textId="77777777" w:rsidR="005278F7" w:rsidRDefault="005278F7" w:rsidP="00AF1883">
            <w:pPr>
              <w:pStyle w:val="Textkrper"/>
              <w:spacing w:after="0"/>
              <w:jc w:val="center"/>
            </w:pPr>
            <w:r>
              <w:rPr>
                <w:rFonts w:ascii="Calibri" w:hAnsi="Calibri" w:cs="Calibri"/>
                <w:sz w:val="32"/>
                <w:szCs w:val="32"/>
              </w:rPr>
              <w:t xml:space="preserve">Demokratie   - </w:t>
            </w:r>
            <w:proofErr w:type="gramStart"/>
            <w:r>
              <w:rPr>
                <w:rFonts w:ascii="Calibri" w:hAnsi="Calibri" w:cs="Calibri"/>
                <w:sz w:val="32"/>
                <w:szCs w:val="32"/>
              </w:rPr>
              <w:t>-  König</w:t>
            </w:r>
            <w:proofErr w:type="gramEnd"/>
            <w:r>
              <w:rPr>
                <w:rFonts w:ascii="Calibri" w:hAnsi="Calibri" w:cs="Calibri"/>
                <w:sz w:val="32"/>
                <w:szCs w:val="32"/>
              </w:rPr>
              <w:t xml:space="preserve"> - -   Volk    </w:t>
            </w:r>
          </w:p>
          <w:p w14:paraId="5073B1E8" w14:textId="77777777" w:rsidR="005278F7" w:rsidRDefault="005278F7" w:rsidP="00AF1883">
            <w:pPr>
              <w:pStyle w:val="Textkrper"/>
              <w:spacing w:after="0"/>
              <w:jc w:val="center"/>
              <w:rPr>
                <w:rFonts w:ascii="Calibri" w:hAnsi="Calibri" w:cs="Calibri"/>
                <w:sz w:val="32"/>
                <w:szCs w:val="32"/>
              </w:rPr>
            </w:pPr>
          </w:p>
          <w:p w14:paraId="017CF790" w14:textId="77777777" w:rsidR="005278F7" w:rsidRDefault="005278F7" w:rsidP="00AF1883">
            <w:pPr>
              <w:pStyle w:val="Textkrper"/>
              <w:spacing w:after="0"/>
              <w:jc w:val="center"/>
            </w:pPr>
            <w:r>
              <w:rPr>
                <w:rFonts w:ascii="Calibri" w:hAnsi="Calibri" w:cs="Calibri"/>
                <w:sz w:val="32"/>
                <w:szCs w:val="32"/>
              </w:rPr>
              <w:t>Deutschland   - - Europa - - Bürgerinnen</w:t>
            </w:r>
          </w:p>
          <w:p w14:paraId="32320077" w14:textId="77777777" w:rsidR="005278F7" w:rsidRDefault="005278F7" w:rsidP="00AF1883">
            <w:pPr>
              <w:pStyle w:val="Textkrper"/>
              <w:spacing w:after="0"/>
              <w:jc w:val="center"/>
              <w:rPr>
                <w:rFonts w:ascii="Calibri" w:hAnsi="Calibri" w:cs="Calibri"/>
                <w:sz w:val="32"/>
                <w:szCs w:val="32"/>
              </w:rPr>
            </w:pPr>
          </w:p>
          <w:p w14:paraId="4348B511" w14:textId="77777777" w:rsidR="005278F7" w:rsidRDefault="005278F7" w:rsidP="00AF1883">
            <w:pPr>
              <w:pStyle w:val="Textkrper"/>
              <w:spacing w:after="0"/>
              <w:jc w:val="center"/>
            </w:pPr>
            <w:r>
              <w:rPr>
                <w:rFonts w:ascii="Calibri" w:hAnsi="Calibri" w:cs="Calibri"/>
                <w:sz w:val="32"/>
                <w:szCs w:val="32"/>
              </w:rPr>
              <w:t xml:space="preserve">Regierung   - </w:t>
            </w:r>
            <w:proofErr w:type="gramStart"/>
            <w:r>
              <w:rPr>
                <w:rFonts w:ascii="Calibri" w:hAnsi="Calibri" w:cs="Calibri"/>
                <w:sz w:val="32"/>
                <w:szCs w:val="32"/>
              </w:rPr>
              <w:t>-  Parlamente</w:t>
            </w:r>
            <w:proofErr w:type="gramEnd"/>
            <w:r>
              <w:rPr>
                <w:rFonts w:ascii="Calibri" w:hAnsi="Calibri" w:cs="Calibri"/>
                <w:sz w:val="32"/>
                <w:szCs w:val="32"/>
              </w:rPr>
              <w:t xml:space="preserve">  - - Geschichte</w:t>
            </w:r>
          </w:p>
        </w:tc>
      </w:tr>
      <w:tr w:rsidR="005278F7" w14:paraId="559417EE"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434E9F5F" w14:textId="77777777" w:rsidR="005278F7" w:rsidRDefault="005278F7" w:rsidP="00AF1883">
            <w:pPr>
              <w:pStyle w:val="Textkrper"/>
              <w:spacing w:after="0"/>
            </w:pPr>
            <w:r>
              <w:rPr>
                <w:rFonts w:ascii="Calibri" w:hAnsi="Calibri" w:cs="Calibri"/>
              </w:rPr>
              <w:t>Meine Argumente -</w:t>
            </w:r>
          </w:p>
          <w:p w14:paraId="3A44D575"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DBDAA17" w14:textId="77777777" w:rsidR="005278F7" w:rsidRDefault="005278F7" w:rsidP="00AF1883">
            <w:pPr>
              <w:pStyle w:val="Textkrper"/>
              <w:spacing w:after="0"/>
              <w:rPr>
                <w:rFonts w:ascii="Calibri" w:hAnsi="Calibri" w:cs="Calibri"/>
              </w:rPr>
            </w:pPr>
          </w:p>
          <w:p w14:paraId="70332439"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5017FE3" w14:textId="77777777" w:rsidR="005278F7" w:rsidRDefault="005278F7" w:rsidP="00AF1883">
            <w:pPr>
              <w:pStyle w:val="Textkrper"/>
              <w:spacing w:after="0"/>
              <w:rPr>
                <w:rFonts w:ascii="Calibri" w:hAnsi="Calibri" w:cs="Calibri"/>
              </w:rPr>
            </w:pPr>
          </w:p>
        </w:tc>
      </w:tr>
      <w:tr w:rsidR="005278F7" w14:paraId="11B5F690"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2D66F807"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6245F3F7"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30AD3940"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007A2305" w14:textId="77777777" w:rsidR="005278F7" w:rsidRDefault="005278F7" w:rsidP="00AF1883">
            <w:pPr>
              <w:pStyle w:val="Textkrper"/>
              <w:spacing w:after="0"/>
            </w:pPr>
            <w:r>
              <w:rPr>
                <w:rFonts w:ascii="Calibri" w:hAnsi="Calibri" w:cs="Calibri"/>
                <w:b/>
                <w:bCs/>
              </w:rPr>
              <w:t>Geschichte</w:t>
            </w:r>
            <w:r>
              <w:rPr>
                <w:rFonts w:ascii="Calibri" w:hAnsi="Calibri" w:cs="Calibri"/>
              </w:rPr>
              <w:t xml:space="preserve"> – Vergangenheit, z.B. die letzten 100 Jahres Deutschlands</w:t>
            </w:r>
          </w:p>
          <w:p w14:paraId="689E3754" w14:textId="77777777"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14:paraId="18BD7A6B"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p w14:paraId="380E2533" w14:textId="77777777" w:rsidR="005278F7" w:rsidRDefault="005278F7" w:rsidP="00AF1883">
            <w:pPr>
              <w:pStyle w:val="Textkrper"/>
              <w:spacing w:after="0"/>
            </w:pPr>
            <w:r>
              <w:rPr>
                <w:rFonts w:ascii="Calibri" w:hAnsi="Calibri" w:cs="Calibri"/>
                <w:b/>
                <w:bCs/>
              </w:rPr>
              <w:t>Volk</w:t>
            </w:r>
            <w:r>
              <w:rPr>
                <w:rFonts w:ascii="Calibri" w:hAnsi="Calibri" w:cs="Calibri"/>
              </w:rPr>
              <w:t xml:space="preserve"> – alle Bürger und Bürgerinnen eines Landes zusammen, z.B. das </w:t>
            </w:r>
            <w:proofErr w:type="spellStart"/>
            <w:r>
              <w:rPr>
                <w:rFonts w:ascii="Calibri" w:hAnsi="Calibri" w:cs="Calibri"/>
              </w:rPr>
              <w:t>Deutsche</w:t>
            </w:r>
            <w:proofErr w:type="spellEnd"/>
            <w:r>
              <w:rPr>
                <w:rFonts w:ascii="Calibri" w:hAnsi="Calibri" w:cs="Calibri"/>
              </w:rPr>
              <w:t xml:space="preserve"> Volk  </w:t>
            </w:r>
          </w:p>
        </w:tc>
      </w:tr>
    </w:tbl>
    <w:p w14:paraId="0CC0AE69" w14:textId="77777777" w:rsidR="005278F7" w:rsidRDefault="005278F7" w:rsidP="005278F7"/>
    <w:p w14:paraId="56EF992E" w14:textId="77777777" w:rsidR="005278F7" w:rsidRDefault="005278F7" w:rsidP="005278F7"/>
    <w:p w14:paraId="40D46BE7" w14:textId="77777777" w:rsidR="005278F7" w:rsidRDefault="005278F7" w:rsidP="005278F7">
      <w:pPr>
        <w:sectPr w:rsidR="005278F7">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20" w:footer="720" w:gutter="0"/>
          <w:cols w:space="720"/>
          <w:docGrid w:linePitch="600" w:charSpace="32768"/>
        </w:sectPr>
      </w:pPr>
    </w:p>
    <w:p w14:paraId="303C4FDD" w14:textId="77777777" w:rsidR="005278F7" w:rsidRDefault="005278F7" w:rsidP="005278F7">
      <w:r>
        <w:rPr>
          <w:rFonts w:ascii="Calibri" w:hAnsi="Calibri" w:cs="Calibri"/>
          <w:b/>
          <w:bCs/>
        </w:rPr>
        <w:lastRenderedPageBreak/>
        <w:t xml:space="preserve">AB 2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65"/>
        <w:gridCol w:w="6312"/>
      </w:tblGrid>
      <w:tr w:rsidR="005278F7" w14:paraId="559BAABC" w14:textId="77777777" w:rsidTr="00AF1883">
        <w:tc>
          <w:tcPr>
            <w:tcW w:w="8265" w:type="dxa"/>
            <w:tcBorders>
              <w:top w:val="single" w:sz="1" w:space="0" w:color="000000"/>
              <w:left w:val="single" w:sz="1" w:space="0" w:color="000000"/>
              <w:bottom w:val="single" w:sz="1" w:space="0" w:color="000000"/>
            </w:tcBorders>
            <w:shd w:val="clear" w:color="auto" w:fill="auto"/>
          </w:tcPr>
          <w:p w14:paraId="14D0AE0D" w14:textId="77777777" w:rsidR="005278F7" w:rsidRDefault="005278F7" w:rsidP="00AF1883">
            <w:r>
              <w:rPr>
                <w:noProof/>
              </w:rPr>
              <w:drawing>
                <wp:anchor distT="0" distB="0" distL="0" distR="0" simplePos="0" relativeHeight="251661312" behindDoc="0" locked="0" layoutInCell="1" allowOverlap="1" wp14:anchorId="6E21469F" wp14:editId="0D9F4364">
                  <wp:simplePos x="0" y="0"/>
                  <wp:positionH relativeFrom="column">
                    <wp:posOffset>1804035</wp:posOffset>
                  </wp:positionH>
                  <wp:positionV relativeFrom="paragraph">
                    <wp:posOffset>45085</wp:posOffset>
                  </wp:positionV>
                  <wp:extent cx="949325" cy="829310"/>
                  <wp:effectExtent l="0" t="0" r="0" b="0"/>
                  <wp:wrapTopAndBottom/>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312" w:type="dxa"/>
            <w:tcBorders>
              <w:top w:val="single" w:sz="1" w:space="0" w:color="000000"/>
              <w:left w:val="single" w:sz="1" w:space="0" w:color="000000"/>
              <w:bottom w:val="single" w:sz="1" w:space="0" w:color="000000"/>
              <w:right w:val="single" w:sz="1" w:space="0" w:color="000000"/>
            </w:tcBorders>
            <w:shd w:val="clear" w:color="auto" w:fill="auto"/>
          </w:tcPr>
          <w:p w14:paraId="24B1D741" w14:textId="77777777" w:rsidR="005278F7" w:rsidRDefault="005278F7" w:rsidP="00AF1883">
            <w:pPr>
              <w:jc w:val="center"/>
            </w:pPr>
            <w:r>
              <w:rPr>
                <w:rFonts w:ascii="Calibri" w:hAnsi="Calibri" w:cs="Calibri"/>
                <w:sz w:val="64"/>
                <w:szCs w:val="64"/>
              </w:rPr>
              <w:t xml:space="preserve">Ich kann frei entscheiden </w:t>
            </w:r>
          </w:p>
        </w:tc>
      </w:tr>
      <w:tr w:rsidR="005278F7" w14:paraId="1BD6A634" w14:textId="77777777" w:rsidTr="00AF1883">
        <w:tc>
          <w:tcPr>
            <w:tcW w:w="8265" w:type="dxa"/>
            <w:tcBorders>
              <w:left w:val="single" w:sz="1" w:space="0" w:color="000000"/>
              <w:bottom w:val="single" w:sz="1" w:space="0" w:color="000000"/>
            </w:tcBorders>
            <w:shd w:val="clear" w:color="auto" w:fill="auto"/>
          </w:tcPr>
          <w:p w14:paraId="4FF1CB22" w14:textId="77777777" w:rsidR="005278F7" w:rsidRDefault="005278F7" w:rsidP="00AF1883">
            <w:pPr>
              <w:pStyle w:val="Textkrper"/>
              <w:spacing w:after="0"/>
            </w:pPr>
            <w:r>
              <w:rPr>
                <w:rFonts w:ascii="Calibri" w:hAnsi="Calibri" w:cs="Calibri"/>
                <w:b/>
                <w:bCs/>
              </w:rPr>
              <w:t xml:space="preserve">Informationen: </w:t>
            </w:r>
          </w:p>
          <w:p w14:paraId="0A0AB338"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Das ist nicht überall so in der _ _ _ _. Es gibt Länder, in denen nicht jeder wählen darf. Es gibt auch Länder, wo nur eine einzige _ _ _ _ _ _ gewählt werden kann (keine Auswahl).  </w:t>
            </w:r>
          </w:p>
          <w:p w14:paraId="578A12FB" w14:textId="77777777" w:rsidR="005278F7" w:rsidRDefault="005278F7" w:rsidP="00AF1883">
            <w:pPr>
              <w:pStyle w:val="Textkrper"/>
              <w:spacing w:after="0" w:line="360" w:lineRule="auto"/>
            </w:pPr>
            <w:r>
              <w:rPr>
                <w:rFonts w:ascii="Calibri" w:hAnsi="Calibri" w:cs="Calibri"/>
              </w:rPr>
              <w:t xml:space="preserve">In </w:t>
            </w:r>
            <w:proofErr w:type="gramStart"/>
            <w:r>
              <w:rPr>
                <w:rFonts w:ascii="Calibri" w:hAnsi="Calibri" w:cs="Calibri"/>
              </w:rPr>
              <w:t>Deutschland  hat</w:t>
            </w:r>
            <w:proofErr w:type="gramEnd"/>
            <w:r>
              <w:rPr>
                <w:rFonts w:ascii="Calibri" w:hAnsi="Calibri" w:cs="Calibri"/>
              </w:rPr>
              <w:t xml:space="preserve"> jeder _ _ _ _ _ _ und jede Bürgerin das  Recht, _ _ _ _ zu entscheiden, ob man an einer _ _ _ _ teilnehmen möchte oder nicht. Auch gibt es viele verschiedene Parteien, die man wählen kann. </w:t>
            </w:r>
          </w:p>
        </w:tc>
        <w:tc>
          <w:tcPr>
            <w:tcW w:w="6312" w:type="dxa"/>
            <w:tcBorders>
              <w:left w:val="single" w:sz="1" w:space="0" w:color="000000"/>
              <w:bottom w:val="single" w:sz="1" w:space="0" w:color="000000"/>
              <w:right w:val="single" w:sz="1" w:space="0" w:color="000000"/>
            </w:tcBorders>
            <w:shd w:val="clear" w:color="auto" w:fill="auto"/>
          </w:tcPr>
          <w:p w14:paraId="67070464" w14:textId="77777777" w:rsidR="005278F7" w:rsidRDefault="005278F7" w:rsidP="00AF1883">
            <w:pPr>
              <w:pStyle w:val="Textkrper"/>
              <w:spacing w:after="0"/>
            </w:pPr>
            <w:r>
              <w:rPr>
                <w:rFonts w:ascii="Calibri" w:hAnsi="Calibri" w:cs="Calibri"/>
                <w:b/>
                <w:bCs/>
              </w:rPr>
              <w:t xml:space="preserve">Wörter für den Lückentext: </w:t>
            </w:r>
          </w:p>
          <w:p w14:paraId="13406F09" w14:textId="77777777" w:rsidR="005278F7" w:rsidRDefault="005278F7" w:rsidP="00AF1883">
            <w:pPr>
              <w:pStyle w:val="Textkrper"/>
              <w:spacing w:after="0"/>
              <w:rPr>
                <w:rFonts w:ascii="Calibri" w:hAnsi="Calibri" w:cs="Calibri"/>
              </w:rPr>
            </w:pPr>
          </w:p>
          <w:p w14:paraId="29F065AB" w14:textId="77777777" w:rsidR="005278F7" w:rsidRDefault="005278F7" w:rsidP="00AF1883">
            <w:pPr>
              <w:pStyle w:val="Textkrper"/>
              <w:spacing w:after="0"/>
              <w:jc w:val="center"/>
            </w:pPr>
            <w:r>
              <w:rPr>
                <w:rFonts w:ascii="Calibri" w:hAnsi="Calibri" w:cs="Calibri"/>
                <w:sz w:val="32"/>
                <w:szCs w:val="32"/>
              </w:rPr>
              <w:t>Demokratie   - - Parlamente</w:t>
            </w:r>
          </w:p>
          <w:p w14:paraId="067909D8" w14:textId="77777777" w:rsidR="005278F7" w:rsidRDefault="005278F7" w:rsidP="00AF1883">
            <w:pPr>
              <w:pStyle w:val="Textkrper"/>
              <w:spacing w:after="0"/>
              <w:jc w:val="center"/>
              <w:rPr>
                <w:rFonts w:ascii="Calibri" w:hAnsi="Calibri" w:cs="Calibri"/>
                <w:sz w:val="32"/>
                <w:szCs w:val="32"/>
              </w:rPr>
            </w:pPr>
          </w:p>
          <w:p w14:paraId="6C7B6A33" w14:textId="77777777" w:rsidR="005278F7" w:rsidRDefault="005278F7" w:rsidP="00AF1883">
            <w:pPr>
              <w:pStyle w:val="Textkrper"/>
              <w:spacing w:after="0"/>
              <w:jc w:val="center"/>
            </w:pPr>
            <w:proofErr w:type="gramStart"/>
            <w:r>
              <w:rPr>
                <w:rFonts w:ascii="Calibri" w:hAnsi="Calibri" w:cs="Calibri"/>
                <w:sz w:val="32"/>
                <w:szCs w:val="32"/>
              </w:rPr>
              <w:t>Deutschland  -</w:t>
            </w:r>
            <w:proofErr w:type="gramEnd"/>
            <w:r>
              <w:rPr>
                <w:rFonts w:ascii="Calibri" w:hAnsi="Calibri" w:cs="Calibri"/>
                <w:sz w:val="32"/>
                <w:szCs w:val="32"/>
              </w:rPr>
              <w:t xml:space="preserve"> -  Wahl  - - Europa </w:t>
            </w:r>
          </w:p>
          <w:p w14:paraId="55A61259" w14:textId="77777777" w:rsidR="005278F7" w:rsidRDefault="005278F7" w:rsidP="00AF1883">
            <w:pPr>
              <w:pStyle w:val="Textkrper"/>
              <w:spacing w:after="0"/>
              <w:jc w:val="center"/>
              <w:rPr>
                <w:rFonts w:ascii="Calibri" w:hAnsi="Calibri" w:cs="Calibri"/>
                <w:sz w:val="32"/>
                <w:szCs w:val="32"/>
              </w:rPr>
            </w:pPr>
          </w:p>
          <w:p w14:paraId="5F1AC8DB" w14:textId="77777777" w:rsidR="005278F7" w:rsidRDefault="005278F7" w:rsidP="00AF1883">
            <w:pPr>
              <w:pStyle w:val="Textkrper"/>
              <w:spacing w:after="0"/>
              <w:jc w:val="center"/>
            </w:pPr>
            <w:proofErr w:type="gramStart"/>
            <w:r>
              <w:rPr>
                <w:rFonts w:ascii="Calibri" w:hAnsi="Calibri" w:cs="Calibri"/>
                <w:sz w:val="32"/>
                <w:szCs w:val="32"/>
              </w:rPr>
              <w:t>Regierung  -</w:t>
            </w:r>
            <w:proofErr w:type="gramEnd"/>
            <w:r>
              <w:rPr>
                <w:rFonts w:ascii="Calibri" w:hAnsi="Calibri" w:cs="Calibri"/>
                <w:sz w:val="32"/>
                <w:szCs w:val="32"/>
              </w:rPr>
              <w:t xml:space="preserve"> -  Bürger  - -  frei </w:t>
            </w:r>
          </w:p>
          <w:p w14:paraId="2198624F" w14:textId="77777777" w:rsidR="005278F7" w:rsidRDefault="005278F7" w:rsidP="00AF1883">
            <w:pPr>
              <w:pStyle w:val="Textkrper"/>
              <w:spacing w:after="0"/>
              <w:jc w:val="center"/>
              <w:rPr>
                <w:rFonts w:ascii="Calibri" w:hAnsi="Calibri" w:cs="Calibri"/>
                <w:sz w:val="32"/>
                <w:szCs w:val="32"/>
              </w:rPr>
            </w:pPr>
          </w:p>
          <w:p w14:paraId="6E0047FD" w14:textId="77777777" w:rsidR="005278F7" w:rsidRDefault="005278F7" w:rsidP="00AF1883">
            <w:pPr>
              <w:pStyle w:val="Textkrper"/>
              <w:spacing w:after="0"/>
              <w:jc w:val="center"/>
            </w:pPr>
            <w:r>
              <w:rPr>
                <w:rFonts w:ascii="Calibri" w:hAnsi="Calibri" w:cs="Calibri"/>
                <w:sz w:val="32"/>
                <w:szCs w:val="32"/>
              </w:rPr>
              <w:t>Partei - - Welt</w:t>
            </w:r>
          </w:p>
        </w:tc>
      </w:tr>
      <w:tr w:rsidR="005278F7" w14:paraId="5DE1E957"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14B2E4F2" w14:textId="77777777" w:rsidR="005278F7" w:rsidRDefault="005278F7" w:rsidP="00AF1883">
            <w:pPr>
              <w:pStyle w:val="Textkrper"/>
              <w:spacing w:after="0"/>
            </w:pPr>
            <w:r>
              <w:rPr>
                <w:rFonts w:ascii="Calibri" w:hAnsi="Calibri" w:cs="Calibri"/>
              </w:rPr>
              <w:t xml:space="preserve">Meine Argumente -  </w:t>
            </w:r>
          </w:p>
          <w:p w14:paraId="2E05D967"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317214D1" w14:textId="77777777" w:rsidR="005278F7" w:rsidRDefault="005278F7" w:rsidP="00AF1883">
            <w:pPr>
              <w:pStyle w:val="Textkrper"/>
              <w:spacing w:after="0"/>
              <w:rPr>
                <w:rFonts w:ascii="Calibri" w:hAnsi="Calibri" w:cs="Calibri"/>
              </w:rPr>
            </w:pPr>
          </w:p>
          <w:p w14:paraId="00956BF3"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F5AEA78" w14:textId="77777777" w:rsidR="005278F7" w:rsidRDefault="005278F7" w:rsidP="00AF1883">
            <w:pPr>
              <w:pStyle w:val="Textkrper"/>
              <w:spacing w:after="0"/>
              <w:rPr>
                <w:rFonts w:ascii="Calibri" w:hAnsi="Calibri" w:cs="Calibri"/>
              </w:rPr>
            </w:pPr>
          </w:p>
        </w:tc>
      </w:tr>
      <w:tr w:rsidR="005278F7" w14:paraId="5B9022EB"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3EC19BA0"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247C2DFB"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4AFCBC64"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5CD429BC" w14:textId="77777777" w:rsidR="005278F7" w:rsidRDefault="005278F7" w:rsidP="00AF1883">
            <w:pPr>
              <w:pStyle w:val="Textkrper"/>
              <w:spacing w:after="0"/>
            </w:pPr>
            <w:r>
              <w:rPr>
                <w:rFonts w:ascii="Calibri" w:hAnsi="Calibri" w:cs="Calibri"/>
                <w:b/>
                <w:bCs/>
              </w:rPr>
              <w:t>Partei</w:t>
            </w:r>
            <w:r>
              <w:rPr>
                <w:rFonts w:ascii="Calibri" w:hAnsi="Calibri" w:cs="Calibri"/>
              </w:rPr>
              <w:t xml:space="preserve"> – politische Gruppe, die für bestimmte Themen steht und damit bei Wahlen antreten (z.B. Öko-Partei mit Öko-Themen)</w:t>
            </w:r>
          </w:p>
          <w:p w14:paraId="5251F03B" w14:textId="77777777"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14:paraId="2C79E698"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tc>
      </w:tr>
    </w:tbl>
    <w:p w14:paraId="43987912" w14:textId="77777777" w:rsidR="005278F7" w:rsidRDefault="005278F7" w:rsidP="005278F7"/>
    <w:p w14:paraId="4B69905D" w14:textId="77777777" w:rsidR="005278F7" w:rsidRDefault="005278F7" w:rsidP="005278F7"/>
    <w:p w14:paraId="2BD41E0C"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0391792C" w14:textId="77777777" w:rsidR="005278F7" w:rsidRDefault="005278F7" w:rsidP="005278F7">
      <w:r>
        <w:rPr>
          <w:rFonts w:ascii="Calibri" w:hAnsi="Calibri" w:cs="Calibri"/>
          <w:b/>
          <w:bCs/>
        </w:rPr>
        <w:lastRenderedPageBreak/>
        <w:t>AB 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49DE3D2B" w14:textId="77777777" w:rsidTr="00AF1883">
        <w:tc>
          <w:tcPr>
            <w:tcW w:w="8280" w:type="dxa"/>
            <w:tcBorders>
              <w:top w:val="single" w:sz="1" w:space="0" w:color="000000"/>
              <w:left w:val="single" w:sz="1" w:space="0" w:color="000000"/>
              <w:bottom w:val="single" w:sz="1" w:space="0" w:color="000000"/>
            </w:tcBorders>
            <w:shd w:val="clear" w:color="auto" w:fill="auto"/>
          </w:tcPr>
          <w:p w14:paraId="7EE2330B" w14:textId="77777777" w:rsidR="005278F7" w:rsidRDefault="005278F7" w:rsidP="00AF1883">
            <w:r>
              <w:rPr>
                <w:noProof/>
              </w:rPr>
              <w:drawing>
                <wp:anchor distT="0" distB="0" distL="0" distR="0" simplePos="0" relativeHeight="251660288" behindDoc="0" locked="0" layoutInCell="1" allowOverlap="1" wp14:anchorId="31E91B7C" wp14:editId="56D03AD0">
                  <wp:simplePos x="0" y="0"/>
                  <wp:positionH relativeFrom="column">
                    <wp:align>center</wp:align>
                  </wp:positionH>
                  <wp:positionV relativeFrom="paragraph">
                    <wp:posOffset>5080</wp:posOffset>
                  </wp:positionV>
                  <wp:extent cx="1174750" cy="1002665"/>
                  <wp:effectExtent l="0" t="0" r="0" b="0"/>
                  <wp:wrapTopAndBottom/>
                  <wp:docPr id="7"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46CD37B0" w14:textId="77777777" w:rsidR="005278F7" w:rsidRDefault="005278F7" w:rsidP="00AF1883">
            <w:pPr>
              <w:jc w:val="center"/>
            </w:pPr>
            <w:r>
              <w:rPr>
                <w:rFonts w:ascii="Calibri" w:hAnsi="Calibri" w:cs="Calibri"/>
                <w:sz w:val="64"/>
                <w:szCs w:val="64"/>
              </w:rPr>
              <w:t xml:space="preserve">Jede Stimme zählt, auch meine Stimme </w:t>
            </w:r>
          </w:p>
        </w:tc>
      </w:tr>
      <w:tr w:rsidR="005278F7" w14:paraId="0A22F130" w14:textId="77777777" w:rsidTr="00AF1883">
        <w:tc>
          <w:tcPr>
            <w:tcW w:w="8280" w:type="dxa"/>
            <w:tcBorders>
              <w:left w:val="single" w:sz="1" w:space="0" w:color="000000"/>
              <w:bottom w:val="single" w:sz="1" w:space="0" w:color="000000"/>
            </w:tcBorders>
            <w:shd w:val="clear" w:color="auto" w:fill="auto"/>
          </w:tcPr>
          <w:p w14:paraId="6DDD797A" w14:textId="77777777" w:rsidR="005278F7" w:rsidRDefault="005278F7" w:rsidP="00AF1883">
            <w:pPr>
              <w:pStyle w:val="Textkrper"/>
              <w:spacing w:after="0"/>
            </w:pPr>
            <w:r>
              <w:rPr>
                <w:rFonts w:ascii="Calibri" w:hAnsi="Calibri" w:cs="Calibri"/>
                <w:b/>
                <w:bCs/>
              </w:rPr>
              <w:t xml:space="preserve">Informationen: </w:t>
            </w:r>
          </w:p>
          <w:p w14:paraId="648A3BDF"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Viele Leute glauben, dass es egal ist, ob man zur _ _ _ _ geht oder </w:t>
            </w:r>
            <w:proofErr w:type="gramStart"/>
            <w:r>
              <w:rPr>
                <w:rFonts w:ascii="Calibri" w:hAnsi="Calibri" w:cs="Calibri"/>
              </w:rPr>
              <w:t>nicht :</w:t>
            </w:r>
            <w:proofErr w:type="gramEnd"/>
            <w:r>
              <w:rPr>
                <w:rFonts w:ascii="Calibri" w:hAnsi="Calibri" w:cs="Calibri"/>
              </w:rPr>
              <w:t xml:space="preserve"> die eigene _ _ _ _ _ _ ist eh nicht _ _ _ _ _ _ _ für den _ _ _ _ _ _ _ der Wahl.  Das ist aber nicht </w:t>
            </w:r>
            <w:proofErr w:type="gramStart"/>
            <w:r>
              <w:rPr>
                <w:rFonts w:ascii="Calibri" w:hAnsi="Calibri" w:cs="Calibri"/>
              </w:rPr>
              <w:t>richtig :</w:t>
            </w:r>
            <w:proofErr w:type="gramEnd"/>
            <w:r>
              <w:rPr>
                <w:rFonts w:ascii="Calibri" w:hAnsi="Calibri" w:cs="Calibri"/>
              </w:rPr>
              <w:t xml:space="preserve"> es gab immer wieder Wahlen, die sehr _ _ _ waren und nur wenige Stimmen für eine </w:t>
            </w:r>
          </w:p>
          <w:p w14:paraId="2627D246" w14:textId="77777777" w:rsidR="005278F7" w:rsidRDefault="005278F7" w:rsidP="00AF1883">
            <w:pPr>
              <w:pStyle w:val="Textkrper"/>
              <w:spacing w:after="0" w:line="360" w:lineRule="auto"/>
            </w:pPr>
            <w:r>
              <w:rPr>
                <w:rFonts w:ascii="Calibri" w:hAnsi="Calibri" w:cs="Calibri"/>
              </w:rPr>
              <w:t xml:space="preserve">_ _ _ _ _ _ _ _ reichten. Jede Stimme ist </w:t>
            </w:r>
            <w:proofErr w:type="gramStart"/>
            <w:r>
              <w:rPr>
                <w:rFonts w:ascii="Calibri" w:hAnsi="Calibri" w:cs="Calibri"/>
              </w:rPr>
              <w:t>wichtig !</w:t>
            </w:r>
            <w:proofErr w:type="gramEnd"/>
          </w:p>
        </w:tc>
        <w:tc>
          <w:tcPr>
            <w:tcW w:w="6297" w:type="dxa"/>
            <w:tcBorders>
              <w:left w:val="single" w:sz="1" w:space="0" w:color="000000"/>
              <w:bottom w:val="single" w:sz="1" w:space="0" w:color="000000"/>
              <w:right w:val="single" w:sz="1" w:space="0" w:color="000000"/>
            </w:tcBorders>
            <w:shd w:val="clear" w:color="auto" w:fill="auto"/>
          </w:tcPr>
          <w:p w14:paraId="60BA8F5C" w14:textId="77777777" w:rsidR="005278F7" w:rsidRDefault="005278F7" w:rsidP="00AF1883">
            <w:pPr>
              <w:pStyle w:val="Textkrper"/>
              <w:spacing w:after="0"/>
            </w:pPr>
            <w:r>
              <w:rPr>
                <w:rFonts w:ascii="Calibri" w:hAnsi="Calibri" w:cs="Calibri"/>
                <w:b/>
                <w:bCs/>
              </w:rPr>
              <w:t xml:space="preserve">Wörter für den Lückentext: </w:t>
            </w:r>
          </w:p>
          <w:p w14:paraId="701AA4A5" w14:textId="77777777" w:rsidR="005278F7" w:rsidRDefault="005278F7" w:rsidP="00AF1883">
            <w:pPr>
              <w:pStyle w:val="Textkrper"/>
              <w:spacing w:after="0"/>
              <w:rPr>
                <w:rFonts w:ascii="Calibri" w:hAnsi="Calibri" w:cs="Calibri"/>
                <w:b/>
                <w:bCs/>
              </w:rPr>
            </w:pPr>
          </w:p>
          <w:p w14:paraId="492B412E" w14:textId="77777777" w:rsidR="005278F7" w:rsidRDefault="005278F7" w:rsidP="00AF1883">
            <w:pPr>
              <w:pStyle w:val="Textkrper"/>
              <w:spacing w:after="0"/>
              <w:jc w:val="center"/>
            </w:pPr>
            <w:r>
              <w:rPr>
                <w:rFonts w:ascii="Calibri" w:hAnsi="Calibri" w:cs="Calibri"/>
                <w:sz w:val="32"/>
                <w:szCs w:val="32"/>
              </w:rPr>
              <w:t xml:space="preserve">Europa - </w:t>
            </w:r>
            <w:proofErr w:type="gramStart"/>
            <w:r>
              <w:rPr>
                <w:rFonts w:ascii="Calibri" w:hAnsi="Calibri" w:cs="Calibri"/>
                <w:sz w:val="32"/>
                <w:szCs w:val="32"/>
              </w:rPr>
              <w:t>-  Wahl</w:t>
            </w:r>
            <w:proofErr w:type="gramEnd"/>
            <w:r>
              <w:rPr>
                <w:rFonts w:ascii="Calibri" w:hAnsi="Calibri" w:cs="Calibri"/>
                <w:sz w:val="32"/>
                <w:szCs w:val="32"/>
              </w:rPr>
              <w:t xml:space="preserve"> - -  Demokratie - - Regierung        </w:t>
            </w:r>
          </w:p>
          <w:p w14:paraId="1B7069A4" w14:textId="77777777" w:rsidR="005278F7" w:rsidRDefault="005278F7" w:rsidP="00AF1883">
            <w:pPr>
              <w:pStyle w:val="Textkrper"/>
              <w:spacing w:after="0"/>
              <w:jc w:val="center"/>
              <w:rPr>
                <w:rFonts w:ascii="Calibri" w:hAnsi="Calibri" w:cs="Calibri"/>
                <w:sz w:val="32"/>
                <w:szCs w:val="32"/>
              </w:rPr>
            </w:pPr>
          </w:p>
          <w:p w14:paraId="42916995"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Deutschland  - - wichtig </w:t>
            </w:r>
          </w:p>
          <w:p w14:paraId="5F8C4B06" w14:textId="77777777" w:rsidR="005278F7" w:rsidRDefault="005278F7" w:rsidP="00AF1883">
            <w:pPr>
              <w:pStyle w:val="Textkrper"/>
              <w:spacing w:after="0"/>
              <w:jc w:val="center"/>
              <w:rPr>
                <w:rFonts w:ascii="Calibri" w:hAnsi="Calibri" w:cs="Calibri"/>
                <w:sz w:val="32"/>
                <w:szCs w:val="32"/>
              </w:rPr>
            </w:pPr>
          </w:p>
          <w:p w14:paraId="2427137A" w14:textId="77777777" w:rsidR="005278F7" w:rsidRDefault="005278F7" w:rsidP="00AF1883">
            <w:pPr>
              <w:pStyle w:val="Textkrper"/>
              <w:spacing w:after="0"/>
              <w:jc w:val="center"/>
            </w:pPr>
            <w:proofErr w:type="gramStart"/>
            <w:r>
              <w:rPr>
                <w:rFonts w:ascii="Calibri" w:hAnsi="Calibri" w:cs="Calibri"/>
                <w:sz w:val="32"/>
                <w:szCs w:val="32"/>
              </w:rPr>
              <w:t>Ausgang  -</w:t>
            </w:r>
            <w:proofErr w:type="gramEnd"/>
            <w:r>
              <w:rPr>
                <w:rFonts w:ascii="Calibri" w:hAnsi="Calibri" w:cs="Calibri"/>
                <w:sz w:val="32"/>
                <w:szCs w:val="32"/>
              </w:rPr>
              <w:t xml:space="preserve"> -  eng - - Mehrheit - - Parlamente</w:t>
            </w:r>
          </w:p>
        </w:tc>
      </w:tr>
      <w:tr w:rsidR="005278F7" w14:paraId="269FC5EB"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798B64F3" w14:textId="77777777" w:rsidR="005278F7" w:rsidRDefault="005278F7" w:rsidP="00AF1883">
            <w:pPr>
              <w:pStyle w:val="Textkrper"/>
              <w:spacing w:after="0"/>
            </w:pPr>
            <w:r>
              <w:rPr>
                <w:rFonts w:ascii="Calibri" w:hAnsi="Calibri" w:cs="Calibri"/>
              </w:rPr>
              <w:t xml:space="preserve">Meine Argumente - </w:t>
            </w:r>
          </w:p>
          <w:p w14:paraId="73ACA60D"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416B3097" w14:textId="77777777" w:rsidR="005278F7" w:rsidRDefault="005278F7" w:rsidP="00AF1883">
            <w:pPr>
              <w:pStyle w:val="Textkrper"/>
              <w:spacing w:after="0"/>
              <w:rPr>
                <w:rFonts w:ascii="Calibri" w:hAnsi="Calibri" w:cs="Calibri"/>
              </w:rPr>
            </w:pPr>
          </w:p>
          <w:p w14:paraId="4833F20A"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0BD933AA" w14:textId="77777777" w:rsidR="005278F7" w:rsidRDefault="005278F7" w:rsidP="00AF1883">
            <w:pPr>
              <w:pStyle w:val="Textkrper"/>
              <w:spacing w:after="0"/>
              <w:rPr>
                <w:rFonts w:ascii="Calibri" w:hAnsi="Calibri" w:cs="Calibri"/>
              </w:rPr>
            </w:pPr>
          </w:p>
        </w:tc>
      </w:tr>
      <w:tr w:rsidR="005278F7" w14:paraId="5B0D9672"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A7894F2"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5EF6FA2E" w14:textId="77777777" w:rsidR="005278F7" w:rsidRDefault="005278F7" w:rsidP="00AF1883">
            <w:pPr>
              <w:pStyle w:val="Textkrper"/>
              <w:spacing w:after="0"/>
            </w:pPr>
          </w:p>
          <w:p w14:paraId="43E890A0"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4C0122C4" w14:textId="77777777" w:rsidR="005278F7" w:rsidRDefault="005278F7" w:rsidP="00AF1883">
            <w:pPr>
              <w:pStyle w:val="Textkrper"/>
              <w:spacing w:after="0"/>
            </w:pPr>
            <w:r>
              <w:rPr>
                <w:rFonts w:ascii="Calibri" w:hAnsi="Calibri" w:cs="Calibri"/>
                <w:b/>
                <w:bCs/>
              </w:rPr>
              <w:t xml:space="preserve">Mehrheit – </w:t>
            </w:r>
            <w:r>
              <w:rPr>
                <w:rFonts w:ascii="Calibri" w:hAnsi="Calibri" w:cs="Calibri"/>
              </w:rPr>
              <w:t>wenn man z.B. 50,1% aller Stimmen gewonnen hat, dann hat man die Mehr aller Stimmen gewonnen</w:t>
            </w:r>
          </w:p>
          <w:p w14:paraId="629F8E78" w14:textId="77777777"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14:paraId="1E29868F"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3A1BE42E"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3351762C" w14:textId="77777777" w:rsidR="005278F7" w:rsidRDefault="005278F7" w:rsidP="005278F7"/>
    <w:p w14:paraId="572F38E5" w14:textId="77777777" w:rsidR="005278F7" w:rsidRDefault="005278F7" w:rsidP="005278F7"/>
    <w:p w14:paraId="49A68AE6"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152B6E00" w14:textId="77777777" w:rsidR="005278F7" w:rsidRDefault="005278F7" w:rsidP="005278F7">
      <w:r>
        <w:rPr>
          <w:rFonts w:ascii="Calibri" w:hAnsi="Calibri" w:cs="Calibri"/>
          <w:b/>
          <w:bCs/>
        </w:rPr>
        <w:lastRenderedPageBreak/>
        <w:t xml:space="preserve">AB 4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1CF5D5FA" w14:textId="77777777" w:rsidTr="00AF1883">
        <w:tc>
          <w:tcPr>
            <w:tcW w:w="8280" w:type="dxa"/>
            <w:tcBorders>
              <w:top w:val="single" w:sz="1" w:space="0" w:color="000000"/>
              <w:left w:val="single" w:sz="1" w:space="0" w:color="000000"/>
              <w:bottom w:val="single" w:sz="1" w:space="0" w:color="000000"/>
            </w:tcBorders>
            <w:shd w:val="clear" w:color="auto" w:fill="auto"/>
          </w:tcPr>
          <w:p w14:paraId="3E27C4AD" w14:textId="77777777" w:rsidR="005278F7" w:rsidRDefault="005278F7" w:rsidP="00AF1883">
            <w:r>
              <w:rPr>
                <w:noProof/>
              </w:rPr>
              <w:drawing>
                <wp:anchor distT="0" distB="0" distL="0" distR="0" simplePos="0" relativeHeight="251662336" behindDoc="0" locked="0" layoutInCell="1" allowOverlap="1" wp14:anchorId="0D6D2471" wp14:editId="2F1BC597">
                  <wp:simplePos x="0" y="0"/>
                  <wp:positionH relativeFrom="column">
                    <wp:align>center</wp:align>
                  </wp:positionH>
                  <wp:positionV relativeFrom="paragraph">
                    <wp:posOffset>5080</wp:posOffset>
                  </wp:positionV>
                  <wp:extent cx="1174750" cy="1002665"/>
                  <wp:effectExtent l="0" t="0" r="0" b="0"/>
                  <wp:wrapTopAndBottom/>
                  <wp:docPr id="6"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16B0F00D" w14:textId="77777777" w:rsidR="005278F7" w:rsidRDefault="005278F7" w:rsidP="00AF1883">
            <w:pPr>
              <w:jc w:val="center"/>
            </w:pPr>
            <w:r>
              <w:rPr>
                <w:rFonts w:ascii="Calibri" w:hAnsi="Calibri" w:cs="Calibri"/>
                <w:sz w:val="64"/>
                <w:szCs w:val="64"/>
              </w:rPr>
              <w:t xml:space="preserve">Meine Stimme möchte ich nicht verschenken </w:t>
            </w:r>
          </w:p>
        </w:tc>
      </w:tr>
      <w:tr w:rsidR="005278F7" w14:paraId="4ED0B418" w14:textId="77777777" w:rsidTr="00AF1883">
        <w:tc>
          <w:tcPr>
            <w:tcW w:w="8280" w:type="dxa"/>
            <w:tcBorders>
              <w:left w:val="single" w:sz="1" w:space="0" w:color="000000"/>
              <w:bottom w:val="single" w:sz="1" w:space="0" w:color="000000"/>
            </w:tcBorders>
            <w:shd w:val="clear" w:color="auto" w:fill="auto"/>
          </w:tcPr>
          <w:p w14:paraId="1E1E9497" w14:textId="77777777" w:rsidR="005278F7" w:rsidRDefault="005278F7" w:rsidP="00AF1883">
            <w:pPr>
              <w:pStyle w:val="Textkrper"/>
              <w:spacing w:after="0"/>
            </w:pPr>
            <w:r>
              <w:rPr>
                <w:rFonts w:ascii="Calibri" w:hAnsi="Calibri" w:cs="Calibri"/>
                <w:b/>
                <w:bCs/>
              </w:rPr>
              <w:t xml:space="preserve">Informationen: </w:t>
            </w:r>
          </w:p>
          <w:p w14:paraId="1637243F"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Menschen sind _ _ _ _ _ _ _ _ _ _ _ mit der Politik und gehen nicht zur Wahl. </w:t>
            </w:r>
          </w:p>
          <w:p w14:paraId="5C7651FD" w14:textId="77777777" w:rsidR="005278F7" w:rsidRDefault="005278F7" w:rsidP="00AF1883">
            <w:pPr>
              <w:pStyle w:val="Textkrper"/>
              <w:spacing w:after="0" w:line="360" w:lineRule="auto"/>
            </w:pPr>
            <w:r>
              <w:rPr>
                <w:rFonts w:ascii="Calibri" w:hAnsi="Calibri" w:cs="Calibri"/>
              </w:rPr>
              <w:t xml:space="preserve">Wer aber aus _ _ _ _ _ _ _ nicht zur Wahl geht, _ _ _ _ _ _ _ _ _ _ seine _ _ _ _ _ </w:t>
            </w:r>
            <w:proofErr w:type="gramStart"/>
            <w:r>
              <w:rPr>
                <w:rFonts w:ascii="Calibri" w:hAnsi="Calibri" w:cs="Calibri"/>
              </w:rPr>
              <w:t>_ :</w:t>
            </w:r>
            <w:proofErr w:type="gramEnd"/>
            <w:r>
              <w:rPr>
                <w:rFonts w:ascii="Calibri" w:hAnsi="Calibri" w:cs="Calibri"/>
              </w:rPr>
              <w:t xml:space="preserve"> denn die Stimmen der Bürger und _ _ _ _ _ _ _ _ _, die nicht zur Wahl gehen </w:t>
            </w:r>
          </w:p>
          <w:p w14:paraId="42342D3A" w14:textId="77777777" w:rsidR="005278F7" w:rsidRDefault="005278F7" w:rsidP="00AF1883">
            <w:pPr>
              <w:pStyle w:val="Textkrper"/>
              <w:spacing w:after="0" w:line="360" w:lineRule="auto"/>
            </w:pPr>
            <w:r>
              <w:rPr>
                <w:rFonts w:ascii="Calibri" w:hAnsi="Calibri" w:cs="Calibri"/>
              </w:rPr>
              <w:t xml:space="preserve">(_ _ _ _ _ _ _ _ _ _ _) werden nicht gezählt und spielen bei der _ _ _ _ _ </w:t>
            </w:r>
            <w:proofErr w:type="gramStart"/>
            <w:r>
              <w:rPr>
                <w:rFonts w:ascii="Calibri" w:hAnsi="Calibri" w:cs="Calibri"/>
              </w:rPr>
              <w:t>_  einer</w:t>
            </w:r>
            <w:proofErr w:type="gramEnd"/>
            <w:r>
              <w:rPr>
                <w:rFonts w:ascii="Calibri" w:hAnsi="Calibri" w:cs="Calibri"/>
              </w:rPr>
              <w:t xml:space="preserve"> </w:t>
            </w:r>
          </w:p>
          <w:p w14:paraId="66B7ED80" w14:textId="77777777" w:rsidR="005278F7" w:rsidRDefault="005278F7" w:rsidP="00AF1883">
            <w:pPr>
              <w:pStyle w:val="Textkrper"/>
              <w:spacing w:after="0" w:line="360" w:lineRule="auto"/>
            </w:pPr>
            <w:r>
              <w:rPr>
                <w:rFonts w:ascii="Calibri" w:hAnsi="Calibri" w:cs="Calibri"/>
              </w:rPr>
              <w:t xml:space="preserve">Regierung keine </w:t>
            </w:r>
            <w:proofErr w:type="gramStart"/>
            <w:r>
              <w:rPr>
                <w:rFonts w:ascii="Calibri" w:hAnsi="Calibri" w:cs="Calibri"/>
              </w:rPr>
              <w:t>Rolle :</w:t>
            </w:r>
            <w:proofErr w:type="gramEnd"/>
            <w:r>
              <w:rPr>
                <w:rFonts w:ascii="Calibri" w:hAnsi="Calibri" w:cs="Calibri"/>
              </w:rPr>
              <w:t xml:space="preserve"> sie gehen verloren.  </w:t>
            </w:r>
          </w:p>
        </w:tc>
        <w:tc>
          <w:tcPr>
            <w:tcW w:w="6297" w:type="dxa"/>
            <w:tcBorders>
              <w:left w:val="single" w:sz="1" w:space="0" w:color="000000"/>
              <w:bottom w:val="single" w:sz="1" w:space="0" w:color="000000"/>
              <w:right w:val="single" w:sz="1" w:space="0" w:color="000000"/>
            </w:tcBorders>
            <w:shd w:val="clear" w:color="auto" w:fill="auto"/>
          </w:tcPr>
          <w:p w14:paraId="391F22C3" w14:textId="77777777" w:rsidR="005278F7" w:rsidRDefault="005278F7" w:rsidP="00AF1883">
            <w:pPr>
              <w:pStyle w:val="Textkrper"/>
              <w:spacing w:after="0"/>
            </w:pPr>
            <w:r>
              <w:rPr>
                <w:rFonts w:ascii="Calibri" w:hAnsi="Calibri" w:cs="Calibri"/>
                <w:b/>
                <w:bCs/>
              </w:rPr>
              <w:t xml:space="preserve">Wörter für den Lückentext: </w:t>
            </w:r>
          </w:p>
          <w:p w14:paraId="7A8575D1" w14:textId="77777777" w:rsidR="005278F7" w:rsidRDefault="005278F7" w:rsidP="00AF1883">
            <w:pPr>
              <w:pStyle w:val="Textkrper"/>
              <w:spacing w:after="0"/>
              <w:rPr>
                <w:rFonts w:ascii="Calibri" w:hAnsi="Calibri" w:cs="Calibri"/>
              </w:rPr>
            </w:pPr>
          </w:p>
          <w:p w14:paraId="6D05D11A" w14:textId="77777777" w:rsidR="005278F7" w:rsidRDefault="005278F7" w:rsidP="00AF1883">
            <w:pPr>
              <w:pStyle w:val="Textkrper"/>
              <w:spacing w:after="0"/>
              <w:jc w:val="center"/>
            </w:pPr>
            <w:r>
              <w:rPr>
                <w:rFonts w:ascii="Calibri" w:hAnsi="Calibri" w:cs="Calibri"/>
                <w:sz w:val="32"/>
                <w:szCs w:val="32"/>
              </w:rPr>
              <w:t xml:space="preserve">Nichtwähler   - </w:t>
            </w:r>
            <w:proofErr w:type="gramStart"/>
            <w:r>
              <w:rPr>
                <w:rFonts w:ascii="Calibri" w:hAnsi="Calibri" w:cs="Calibri"/>
                <w:sz w:val="32"/>
                <w:szCs w:val="32"/>
              </w:rPr>
              <w:t>-  Deutschland</w:t>
            </w:r>
            <w:proofErr w:type="gramEnd"/>
            <w:r>
              <w:rPr>
                <w:rFonts w:ascii="Calibri" w:hAnsi="Calibri" w:cs="Calibri"/>
                <w:sz w:val="32"/>
                <w:szCs w:val="32"/>
              </w:rPr>
              <w:t xml:space="preserve"> - -   Regierung     </w:t>
            </w:r>
          </w:p>
          <w:p w14:paraId="1333CE28" w14:textId="77777777" w:rsidR="005278F7" w:rsidRDefault="005278F7" w:rsidP="00AF1883">
            <w:pPr>
              <w:pStyle w:val="Textkrper"/>
              <w:spacing w:after="0"/>
              <w:jc w:val="center"/>
              <w:rPr>
                <w:rFonts w:ascii="Calibri" w:hAnsi="Calibri" w:cs="Calibri"/>
                <w:sz w:val="32"/>
                <w:szCs w:val="32"/>
              </w:rPr>
            </w:pPr>
          </w:p>
          <w:p w14:paraId="457883D0"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Protest  - -  Europa</w:t>
            </w:r>
          </w:p>
          <w:p w14:paraId="3B658DA4" w14:textId="77777777" w:rsidR="005278F7" w:rsidRDefault="005278F7" w:rsidP="00AF1883">
            <w:pPr>
              <w:pStyle w:val="Textkrper"/>
              <w:spacing w:after="0"/>
              <w:jc w:val="center"/>
              <w:rPr>
                <w:rFonts w:ascii="Calibri" w:hAnsi="Calibri" w:cs="Calibri"/>
                <w:sz w:val="32"/>
                <w:szCs w:val="32"/>
              </w:rPr>
            </w:pPr>
          </w:p>
          <w:p w14:paraId="41F7A691"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Demokratie - </w:t>
            </w:r>
            <w:proofErr w:type="gramStart"/>
            <w:r>
              <w:rPr>
                <w:rFonts w:ascii="Calibri" w:hAnsi="Calibri" w:cs="Calibri"/>
                <w:sz w:val="32"/>
                <w:szCs w:val="32"/>
              </w:rPr>
              <w:t>-  verschenkt</w:t>
            </w:r>
            <w:proofErr w:type="gramEnd"/>
            <w:r>
              <w:rPr>
                <w:rFonts w:ascii="Calibri" w:hAnsi="Calibri" w:cs="Calibri"/>
                <w:sz w:val="32"/>
                <w:szCs w:val="32"/>
              </w:rPr>
              <w:t xml:space="preserve">  - -  unzufrieden</w:t>
            </w:r>
          </w:p>
          <w:p w14:paraId="54BDE849" w14:textId="77777777" w:rsidR="005278F7" w:rsidRDefault="005278F7" w:rsidP="00AF1883">
            <w:pPr>
              <w:pStyle w:val="Textkrper"/>
              <w:spacing w:after="0"/>
              <w:jc w:val="center"/>
              <w:rPr>
                <w:rFonts w:ascii="Calibri" w:hAnsi="Calibri" w:cs="Calibri"/>
                <w:sz w:val="32"/>
                <w:szCs w:val="32"/>
              </w:rPr>
            </w:pPr>
          </w:p>
          <w:p w14:paraId="148509AB"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Parlamente  -</w:t>
            </w:r>
            <w:proofErr w:type="gramEnd"/>
            <w:r>
              <w:rPr>
                <w:rFonts w:ascii="Calibri" w:hAnsi="Calibri" w:cs="Calibri"/>
                <w:sz w:val="32"/>
                <w:szCs w:val="32"/>
              </w:rPr>
              <w:t xml:space="preserve"> - Bürgerinnen - - Bildung</w:t>
            </w:r>
          </w:p>
        </w:tc>
      </w:tr>
      <w:tr w:rsidR="005278F7" w14:paraId="006AB7E0"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3799E7CB" w14:textId="77777777" w:rsidR="005278F7" w:rsidRDefault="005278F7" w:rsidP="00AF1883">
            <w:pPr>
              <w:pStyle w:val="Textkrper"/>
              <w:spacing w:after="0"/>
            </w:pPr>
            <w:r>
              <w:rPr>
                <w:rFonts w:ascii="Calibri" w:hAnsi="Calibri" w:cs="Calibri"/>
              </w:rPr>
              <w:t xml:space="preserve">Meine Argumente - </w:t>
            </w:r>
          </w:p>
          <w:p w14:paraId="265E1FE1"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03F9B902" w14:textId="77777777" w:rsidR="005278F7" w:rsidRDefault="005278F7" w:rsidP="00AF1883">
            <w:pPr>
              <w:pStyle w:val="Textkrper"/>
              <w:spacing w:after="0"/>
              <w:rPr>
                <w:rFonts w:ascii="Calibri" w:hAnsi="Calibri" w:cs="Calibri"/>
              </w:rPr>
            </w:pPr>
          </w:p>
          <w:p w14:paraId="1E3B3308"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60218150" w14:textId="77777777" w:rsidR="005278F7" w:rsidRDefault="005278F7" w:rsidP="00AF1883">
            <w:pPr>
              <w:pStyle w:val="Textkrper"/>
              <w:spacing w:after="0"/>
              <w:rPr>
                <w:rFonts w:ascii="Calibri" w:hAnsi="Calibri" w:cs="Calibri"/>
              </w:rPr>
            </w:pPr>
          </w:p>
        </w:tc>
      </w:tr>
      <w:tr w:rsidR="005278F7" w14:paraId="6F5AE973"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191CCFBD"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015A4475" w14:textId="77777777" w:rsidR="005278F7" w:rsidRDefault="005278F7" w:rsidP="00AF1883">
            <w:pPr>
              <w:pStyle w:val="Textkrper"/>
              <w:spacing w:after="0"/>
            </w:pPr>
            <w:r>
              <w:rPr>
                <w:rFonts w:ascii="Calibri" w:hAnsi="Calibri" w:cs="Calibri"/>
                <w:b/>
                <w:bCs/>
              </w:rPr>
              <w:t xml:space="preserve">Bildung einer Regierung – </w:t>
            </w:r>
            <w:r>
              <w:rPr>
                <w:rFonts w:ascii="Calibri" w:hAnsi="Calibri" w:cs="Calibri"/>
              </w:rPr>
              <w:t>wenn die Parteien nach der Wahl damit beginnen, Gespräche über eine mögliche Regierung zu führen</w:t>
            </w:r>
          </w:p>
          <w:p w14:paraId="7F00DD5B"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5F38F1FE" w14:textId="77777777" w:rsidR="005278F7" w:rsidRDefault="005278F7" w:rsidP="00AF1883">
            <w:pPr>
              <w:pStyle w:val="Textkrper"/>
              <w:spacing w:after="0"/>
            </w:pPr>
            <w:r>
              <w:rPr>
                <w:rFonts w:ascii="Calibri" w:hAnsi="Calibri" w:cs="Calibri"/>
                <w:b/>
                <w:bCs/>
              </w:rPr>
              <w:t>Nichtwähler</w:t>
            </w:r>
            <w:r>
              <w:rPr>
                <w:rFonts w:ascii="Calibri" w:hAnsi="Calibri" w:cs="Calibri"/>
              </w:rPr>
              <w:t xml:space="preserve"> - Bürgerinnen und Bürger, die zur Wahl gehen könnten, es aber nicht tun</w:t>
            </w:r>
          </w:p>
          <w:p w14:paraId="26A889B2" w14:textId="77777777"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14:paraId="2AB74523"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53E41087"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0DBADBE3" w14:textId="77777777" w:rsidR="005278F7" w:rsidRDefault="005278F7" w:rsidP="005278F7">
      <w:r>
        <w:rPr>
          <w:rFonts w:ascii="Calibri" w:hAnsi="Calibri" w:cs="Calibri"/>
          <w:b/>
          <w:bCs/>
        </w:rPr>
        <w:lastRenderedPageBreak/>
        <w:t xml:space="preserve">AB 5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6BDE13B9" w14:textId="77777777" w:rsidTr="00AF1883">
        <w:tc>
          <w:tcPr>
            <w:tcW w:w="8280" w:type="dxa"/>
            <w:tcBorders>
              <w:top w:val="single" w:sz="1" w:space="0" w:color="000000"/>
              <w:left w:val="single" w:sz="1" w:space="0" w:color="000000"/>
              <w:bottom w:val="single" w:sz="1" w:space="0" w:color="000000"/>
            </w:tcBorders>
            <w:shd w:val="clear" w:color="auto" w:fill="auto"/>
          </w:tcPr>
          <w:p w14:paraId="549257B9" w14:textId="77777777" w:rsidR="005278F7" w:rsidRDefault="005278F7" w:rsidP="00AF1883">
            <w:pPr>
              <w:snapToGrid w:val="0"/>
            </w:pPr>
            <w:r>
              <w:rPr>
                <w:noProof/>
              </w:rPr>
              <w:drawing>
                <wp:anchor distT="0" distB="0" distL="0" distR="0" simplePos="0" relativeHeight="251664384" behindDoc="0" locked="0" layoutInCell="1" allowOverlap="1" wp14:anchorId="5777F0B8" wp14:editId="2F5AABE5">
                  <wp:simplePos x="0" y="0"/>
                  <wp:positionH relativeFrom="column">
                    <wp:posOffset>1090930</wp:posOffset>
                  </wp:positionH>
                  <wp:positionV relativeFrom="paragraph">
                    <wp:posOffset>26035</wp:posOffset>
                  </wp:positionV>
                  <wp:extent cx="1457325" cy="674370"/>
                  <wp:effectExtent l="0" t="0" r="0" b="0"/>
                  <wp:wrapTopAndBottom/>
                  <wp:docPr id="5"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8" cstate="print">
                            <a:extLst>
                              <a:ext uri="{28A0092B-C50C-407E-A947-70E740481C1C}">
                                <a14:useLocalDpi xmlns:a14="http://schemas.microsoft.com/office/drawing/2010/main" val="0"/>
                              </a:ext>
                            </a:extLst>
                          </a:blip>
                          <a:srcRect l="-50" t="-76" r="-50" b="-76"/>
                          <a:stretch>
                            <a:fillRect/>
                          </a:stretch>
                        </pic:blipFill>
                        <pic:spPr bwMode="auto">
                          <a:xfrm>
                            <a:off x="0" y="0"/>
                            <a:ext cx="1457325" cy="674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3C4042" w14:textId="77777777" w:rsidR="005278F7" w:rsidRDefault="005278F7" w:rsidP="00AF1883"/>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5B79D49B" w14:textId="77777777" w:rsidR="005278F7" w:rsidRDefault="005278F7" w:rsidP="00AF1883">
            <w:pPr>
              <w:jc w:val="center"/>
            </w:pPr>
            <w:r>
              <w:rPr>
                <w:rFonts w:ascii="Calibri" w:hAnsi="Calibri" w:cs="Calibri"/>
                <w:sz w:val="64"/>
                <w:szCs w:val="64"/>
              </w:rPr>
              <w:t>Nichtwählen stärkt die Extremisten</w:t>
            </w:r>
          </w:p>
        </w:tc>
      </w:tr>
      <w:tr w:rsidR="005278F7" w14:paraId="1A50CFDF" w14:textId="77777777" w:rsidTr="00AF1883">
        <w:tc>
          <w:tcPr>
            <w:tcW w:w="8280" w:type="dxa"/>
            <w:tcBorders>
              <w:left w:val="single" w:sz="1" w:space="0" w:color="000000"/>
              <w:bottom w:val="single" w:sz="1" w:space="0" w:color="000000"/>
            </w:tcBorders>
            <w:shd w:val="clear" w:color="auto" w:fill="auto"/>
          </w:tcPr>
          <w:p w14:paraId="41A7A31B" w14:textId="77777777" w:rsidR="005278F7" w:rsidRDefault="005278F7" w:rsidP="00AF1883">
            <w:pPr>
              <w:pStyle w:val="Textkrper"/>
              <w:spacing w:after="0"/>
            </w:pPr>
            <w:r>
              <w:rPr>
                <w:rFonts w:ascii="Calibri" w:hAnsi="Calibri" w:cs="Calibri"/>
                <w:b/>
                <w:bCs/>
              </w:rPr>
              <w:t xml:space="preserve">Informationen: </w:t>
            </w:r>
          </w:p>
          <w:p w14:paraId="5729293C"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Leute glauben, die eigene _ _ _ _ _ _ ist eh nicht _ _ _ _ _ _ _ für den _ _ _ _ _ _ _ der Wahl.  Das ist aber nicht </w:t>
            </w:r>
            <w:proofErr w:type="gramStart"/>
            <w:r>
              <w:rPr>
                <w:rFonts w:ascii="Calibri" w:hAnsi="Calibri" w:cs="Calibri"/>
              </w:rPr>
              <w:t>richtig :</w:t>
            </w:r>
            <w:proofErr w:type="gramEnd"/>
            <w:r>
              <w:rPr>
                <w:rFonts w:ascii="Calibri" w:hAnsi="Calibri" w:cs="Calibri"/>
              </w:rPr>
              <w:t xml:space="preserve"> alle  _ _ _ _ _ _ _ _ verfügen über sogenannte </w:t>
            </w:r>
          </w:p>
          <w:p w14:paraId="611FC840" w14:textId="77777777" w:rsidR="005278F7" w:rsidRDefault="005278F7" w:rsidP="00AF1883">
            <w:pPr>
              <w:pStyle w:val="Textkrper"/>
              <w:spacing w:after="0" w:line="360" w:lineRule="auto"/>
            </w:pPr>
            <w:r>
              <w:rPr>
                <w:rFonts w:ascii="Calibri" w:hAnsi="Calibri" w:cs="Calibri"/>
              </w:rPr>
              <w:t xml:space="preserve">_ _ _ _ _ _ _ _ _ _ _, die auf jeden Fall wählen gehen. Stammwähler von </w:t>
            </w:r>
          </w:p>
          <w:p w14:paraId="1B5216D8" w14:textId="77777777" w:rsidR="005278F7" w:rsidRDefault="005278F7" w:rsidP="00AF1883">
            <w:pPr>
              <w:pStyle w:val="Textkrper"/>
              <w:spacing w:after="0" w:line="360" w:lineRule="auto"/>
            </w:pPr>
            <w:r>
              <w:rPr>
                <w:rFonts w:ascii="Calibri" w:hAnsi="Calibri" w:cs="Calibri"/>
              </w:rPr>
              <w:t xml:space="preserve">_ _ _ _ _ _ _ _ _ _ _ _ _ _ _ Parteien gehen zur Wahl, somit erhalten diese Parteien auch mehr Stimmen. Wer nicht wählen geht, sorgt also dafür, dass extremistische Parteien _ _ _ _ _ _ _ werden. </w:t>
            </w:r>
          </w:p>
        </w:tc>
        <w:tc>
          <w:tcPr>
            <w:tcW w:w="6297" w:type="dxa"/>
            <w:tcBorders>
              <w:left w:val="single" w:sz="1" w:space="0" w:color="000000"/>
              <w:bottom w:val="single" w:sz="1" w:space="0" w:color="000000"/>
              <w:right w:val="single" w:sz="1" w:space="0" w:color="000000"/>
            </w:tcBorders>
            <w:shd w:val="clear" w:color="auto" w:fill="auto"/>
          </w:tcPr>
          <w:p w14:paraId="37431CE8" w14:textId="77777777" w:rsidR="005278F7" w:rsidRDefault="005278F7" w:rsidP="00AF1883">
            <w:pPr>
              <w:pStyle w:val="Textkrper"/>
              <w:spacing w:after="0"/>
            </w:pPr>
            <w:r>
              <w:rPr>
                <w:rFonts w:ascii="Calibri" w:hAnsi="Calibri" w:cs="Calibri"/>
                <w:b/>
                <w:bCs/>
              </w:rPr>
              <w:t xml:space="preserve">Wörter für den Lückentext: </w:t>
            </w:r>
          </w:p>
          <w:p w14:paraId="24B8D237" w14:textId="77777777" w:rsidR="005278F7" w:rsidRDefault="005278F7" w:rsidP="00AF1883">
            <w:pPr>
              <w:pStyle w:val="Textkrper"/>
              <w:spacing w:after="0"/>
              <w:rPr>
                <w:rFonts w:ascii="Calibri" w:hAnsi="Calibri" w:cs="Calibri"/>
              </w:rPr>
            </w:pPr>
          </w:p>
          <w:p w14:paraId="61654AF7" w14:textId="77777777" w:rsidR="005278F7" w:rsidRDefault="005278F7" w:rsidP="00AF1883">
            <w:pPr>
              <w:pStyle w:val="Textkrper"/>
              <w:spacing w:after="0"/>
              <w:jc w:val="center"/>
            </w:pPr>
            <w:proofErr w:type="gramStart"/>
            <w:r>
              <w:rPr>
                <w:rFonts w:ascii="Calibri" w:hAnsi="Calibri" w:cs="Calibri"/>
                <w:sz w:val="32"/>
                <w:szCs w:val="32"/>
              </w:rPr>
              <w:t>Parteien  -</w:t>
            </w:r>
            <w:proofErr w:type="gramEnd"/>
            <w:r>
              <w:rPr>
                <w:rFonts w:ascii="Calibri" w:hAnsi="Calibri" w:cs="Calibri"/>
                <w:sz w:val="32"/>
                <w:szCs w:val="32"/>
              </w:rPr>
              <w:t xml:space="preserve"> - Deutschland - - Demokratie         </w:t>
            </w:r>
          </w:p>
          <w:p w14:paraId="05F9CE69" w14:textId="77777777" w:rsidR="005278F7" w:rsidRDefault="005278F7" w:rsidP="00AF1883">
            <w:pPr>
              <w:pStyle w:val="Textkrper"/>
              <w:spacing w:after="0"/>
              <w:jc w:val="center"/>
              <w:rPr>
                <w:rFonts w:ascii="Calibri" w:hAnsi="Calibri" w:cs="Calibri"/>
                <w:sz w:val="32"/>
                <w:szCs w:val="32"/>
              </w:rPr>
            </w:pPr>
          </w:p>
          <w:p w14:paraId="5B703C1A"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Stammwähler  - - wichtig </w:t>
            </w:r>
          </w:p>
          <w:p w14:paraId="7BBEA6DB" w14:textId="77777777" w:rsidR="005278F7" w:rsidRDefault="005278F7" w:rsidP="00AF1883">
            <w:pPr>
              <w:pStyle w:val="Textkrper"/>
              <w:spacing w:after="0"/>
              <w:jc w:val="center"/>
              <w:rPr>
                <w:rFonts w:ascii="Calibri" w:hAnsi="Calibri" w:cs="Calibri"/>
                <w:sz w:val="32"/>
                <w:szCs w:val="32"/>
              </w:rPr>
            </w:pPr>
          </w:p>
          <w:p w14:paraId="5C141199"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Regierung - - stärker   - </w:t>
            </w:r>
            <w:proofErr w:type="gramStart"/>
            <w:r>
              <w:rPr>
                <w:rFonts w:ascii="Calibri" w:hAnsi="Calibri" w:cs="Calibri"/>
                <w:sz w:val="32"/>
                <w:szCs w:val="32"/>
              </w:rPr>
              <w:t>-  Europa</w:t>
            </w:r>
            <w:proofErr w:type="gramEnd"/>
            <w:r>
              <w:rPr>
                <w:rFonts w:ascii="Calibri" w:hAnsi="Calibri" w:cs="Calibri"/>
                <w:sz w:val="32"/>
                <w:szCs w:val="32"/>
              </w:rPr>
              <w:t xml:space="preserve"> </w:t>
            </w:r>
          </w:p>
          <w:p w14:paraId="08F4061C" w14:textId="77777777" w:rsidR="005278F7" w:rsidRDefault="005278F7" w:rsidP="00AF1883">
            <w:pPr>
              <w:pStyle w:val="Textkrper"/>
              <w:spacing w:after="0"/>
              <w:jc w:val="center"/>
              <w:rPr>
                <w:rFonts w:ascii="Calibri" w:hAnsi="Calibri" w:cs="Calibri"/>
                <w:sz w:val="32"/>
                <w:szCs w:val="32"/>
              </w:rPr>
            </w:pPr>
          </w:p>
          <w:p w14:paraId="149B0663"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extremistischen  -</w:t>
            </w:r>
            <w:proofErr w:type="gramEnd"/>
            <w:r>
              <w:rPr>
                <w:rFonts w:ascii="Calibri" w:hAnsi="Calibri" w:cs="Calibri"/>
                <w:sz w:val="32"/>
                <w:szCs w:val="32"/>
              </w:rPr>
              <w:t xml:space="preserve"> -  Ausgang - - Parlamente</w:t>
            </w:r>
          </w:p>
        </w:tc>
      </w:tr>
      <w:tr w:rsidR="005278F7" w14:paraId="12D3F81F"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29435190" w14:textId="77777777" w:rsidR="005278F7" w:rsidRDefault="005278F7" w:rsidP="00AF1883">
            <w:pPr>
              <w:pStyle w:val="Textkrper"/>
              <w:spacing w:after="0"/>
            </w:pPr>
            <w:r>
              <w:rPr>
                <w:rFonts w:ascii="Calibri" w:hAnsi="Calibri" w:cs="Calibri"/>
              </w:rPr>
              <w:t xml:space="preserve">Meine Argumente - </w:t>
            </w:r>
          </w:p>
          <w:p w14:paraId="169CD9F5"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1A623AE9" w14:textId="77777777" w:rsidR="005278F7" w:rsidRDefault="005278F7" w:rsidP="00AF1883">
            <w:pPr>
              <w:pStyle w:val="Textkrper"/>
              <w:spacing w:after="0"/>
              <w:rPr>
                <w:rFonts w:ascii="Calibri" w:hAnsi="Calibri" w:cs="Calibri"/>
              </w:rPr>
            </w:pPr>
          </w:p>
          <w:p w14:paraId="457ACB3F"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tc>
      </w:tr>
      <w:tr w:rsidR="005278F7" w14:paraId="7B26D0C5" w14:textId="77777777" w:rsidTr="00AF1883">
        <w:trPr>
          <w:trHeight w:val="450"/>
        </w:trPr>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8E274A2" w14:textId="77777777" w:rsidR="005278F7" w:rsidRDefault="005278F7" w:rsidP="00AF1883">
            <w:pPr>
              <w:pStyle w:val="Textkrper"/>
              <w:spacing w:after="0"/>
            </w:pPr>
            <w:r>
              <w:rPr>
                <w:rFonts w:ascii="Calibri" w:hAnsi="Calibri" w:cs="Calibri"/>
                <w:b/>
                <w:bCs/>
                <w:sz w:val="22"/>
                <w:szCs w:val="22"/>
              </w:rPr>
              <w:t>Wortschatz</w:t>
            </w:r>
            <w:r>
              <w:rPr>
                <w:rFonts w:ascii="Calibri" w:hAnsi="Calibri" w:cs="Calibri"/>
                <w:sz w:val="22"/>
                <w:szCs w:val="22"/>
              </w:rPr>
              <w:t xml:space="preserve"> </w:t>
            </w:r>
          </w:p>
          <w:p w14:paraId="52A14D9B" w14:textId="77777777" w:rsidR="005278F7" w:rsidRDefault="005278F7" w:rsidP="00AF1883">
            <w:pPr>
              <w:pStyle w:val="Textkrper"/>
              <w:spacing w:after="0"/>
            </w:pPr>
            <w:r>
              <w:rPr>
                <w:rFonts w:ascii="Calibri" w:hAnsi="Calibri" w:cs="Calibri"/>
                <w:b/>
                <w:bCs/>
                <w:sz w:val="22"/>
                <w:szCs w:val="22"/>
              </w:rPr>
              <w:t xml:space="preserve">Demokratie – </w:t>
            </w:r>
            <w:r>
              <w:rPr>
                <w:rFonts w:ascii="Calibri" w:hAnsi="Calibri" w:cs="Calibri"/>
                <w:sz w:val="22"/>
                <w:szCs w:val="22"/>
              </w:rPr>
              <w:t xml:space="preserve">eine Form des Staates, wo das Volk z.B. seine Regierung in freien Wahlen wählt und Grundrechte besitzt </w:t>
            </w:r>
          </w:p>
          <w:p w14:paraId="112B1C96" w14:textId="77777777" w:rsidR="005278F7" w:rsidRDefault="005278F7" w:rsidP="00AF1883">
            <w:pPr>
              <w:pStyle w:val="Textkrper"/>
              <w:spacing w:after="0"/>
            </w:pPr>
            <w:proofErr w:type="gramStart"/>
            <w:r>
              <w:rPr>
                <w:rFonts w:ascii="Calibri" w:hAnsi="Calibri" w:cs="Calibri"/>
                <w:b/>
                <w:bCs/>
                <w:sz w:val="22"/>
                <w:szCs w:val="22"/>
              </w:rPr>
              <w:t>extremistisch  -</w:t>
            </w:r>
            <w:proofErr w:type="gramEnd"/>
            <w:r>
              <w:rPr>
                <w:rFonts w:ascii="Calibri" w:hAnsi="Calibri" w:cs="Calibri"/>
                <w:b/>
                <w:bCs/>
                <w:sz w:val="22"/>
                <w:szCs w:val="22"/>
              </w:rPr>
              <w:t xml:space="preserve"> </w:t>
            </w:r>
            <w:r>
              <w:rPr>
                <w:rFonts w:ascii="Calibri" w:hAnsi="Calibri" w:cs="Calibri"/>
                <w:sz w:val="22"/>
                <w:szCs w:val="22"/>
              </w:rPr>
              <w:t xml:space="preserve">stammt von dem Wort „extrem“ und bedeutet hier: Parteien, die extreme Meinungen vertreten, z.B. rechtsradikale Parteien </w:t>
            </w:r>
          </w:p>
          <w:p w14:paraId="3DF461D6" w14:textId="77777777" w:rsidR="005278F7" w:rsidRDefault="005278F7" w:rsidP="00AF1883">
            <w:pPr>
              <w:pStyle w:val="Textkrper"/>
              <w:spacing w:after="0"/>
            </w:pPr>
            <w:r>
              <w:rPr>
                <w:rFonts w:ascii="Calibri" w:hAnsi="Calibri" w:cs="Calibri"/>
                <w:b/>
                <w:bCs/>
                <w:sz w:val="22"/>
                <w:szCs w:val="22"/>
              </w:rPr>
              <w:t>Parteien</w:t>
            </w:r>
            <w:r>
              <w:rPr>
                <w:rFonts w:ascii="Calibri" w:hAnsi="Calibri" w:cs="Calibri"/>
                <w:sz w:val="22"/>
                <w:szCs w:val="22"/>
              </w:rPr>
              <w:t xml:space="preserve"> – politische Gruppierungen, die für bestimmte Themen stehen und damit bei Wahlen antreten (z.B. Öko-Partei mit Öko-Themen)</w:t>
            </w:r>
          </w:p>
          <w:p w14:paraId="635A232F" w14:textId="77777777" w:rsidR="005278F7" w:rsidRDefault="005278F7" w:rsidP="00AF1883">
            <w:pPr>
              <w:pStyle w:val="Textkrper"/>
              <w:spacing w:after="0"/>
            </w:pPr>
            <w:r>
              <w:rPr>
                <w:rFonts w:ascii="Calibri" w:hAnsi="Calibri" w:cs="Calibri"/>
                <w:b/>
                <w:bCs/>
                <w:sz w:val="22"/>
                <w:szCs w:val="22"/>
              </w:rPr>
              <w:t xml:space="preserve">Parlament – </w:t>
            </w:r>
            <w:r>
              <w:rPr>
                <w:rFonts w:ascii="Calibri" w:hAnsi="Calibri" w:cs="Calibri"/>
                <w:sz w:val="22"/>
                <w:szCs w:val="22"/>
              </w:rPr>
              <w:t>ein Ort, wo z.B. über Gesetze abgestimmt wird; dort sitzen die gewählten Personen, z.B. Europa-Parlament</w:t>
            </w:r>
          </w:p>
          <w:p w14:paraId="1404B71D" w14:textId="77777777" w:rsidR="005278F7" w:rsidRDefault="005278F7" w:rsidP="00AF1883">
            <w:pPr>
              <w:pStyle w:val="Textkrper"/>
              <w:spacing w:after="0"/>
            </w:pPr>
            <w:r>
              <w:rPr>
                <w:rFonts w:ascii="Calibri" w:hAnsi="Calibri" w:cs="Calibri"/>
                <w:b/>
                <w:bCs/>
                <w:sz w:val="22"/>
                <w:szCs w:val="22"/>
              </w:rPr>
              <w:t xml:space="preserve">Regierung – </w:t>
            </w:r>
            <w:r>
              <w:rPr>
                <w:rFonts w:ascii="Calibri" w:hAnsi="Calibri" w:cs="Calibri"/>
                <w:sz w:val="22"/>
                <w:szCs w:val="22"/>
              </w:rPr>
              <w:t xml:space="preserve">vom Volk gewählte(r) „Chef/Chefin“ eines Landes und die verschiedenen Minister, z.B. Deutsche Bundesregierung </w:t>
            </w:r>
          </w:p>
          <w:p w14:paraId="13F1A2BD" w14:textId="77777777" w:rsidR="005278F7" w:rsidRDefault="005278F7" w:rsidP="00AF1883">
            <w:pPr>
              <w:pStyle w:val="Textkrper"/>
              <w:spacing w:after="0"/>
            </w:pPr>
            <w:proofErr w:type="gramStart"/>
            <w:r>
              <w:rPr>
                <w:rFonts w:ascii="Calibri" w:hAnsi="Calibri" w:cs="Calibri"/>
                <w:b/>
                <w:bCs/>
                <w:sz w:val="22"/>
                <w:szCs w:val="22"/>
              </w:rPr>
              <w:t>Stammwähler  –</w:t>
            </w:r>
            <w:proofErr w:type="gramEnd"/>
            <w:r>
              <w:rPr>
                <w:rFonts w:ascii="Calibri" w:hAnsi="Calibri" w:cs="Calibri"/>
                <w:b/>
                <w:bCs/>
                <w:sz w:val="22"/>
                <w:szCs w:val="22"/>
              </w:rPr>
              <w:t xml:space="preserve"> </w:t>
            </w:r>
            <w:r>
              <w:rPr>
                <w:rFonts w:ascii="Calibri" w:hAnsi="Calibri" w:cs="Calibri"/>
                <w:sz w:val="22"/>
                <w:szCs w:val="22"/>
              </w:rPr>
              <w:t>Bürgerinnen und Bürger, die immer zu einer Wahl gehen und aus Überzeugung immer die gleiche Partei wählen</w:t>
            </w:r>
          </w:p>
          <w:p w14:paraId="37FCDFE9" w14:textId="77777777" w:rsidR="005278F7" w:rsidRDefault="005278F7" w:rsidP="00AF1883">
            <w:pPr>
              <w:pStyle w:val="Textkrper"/>
              <w:spacing w:after="0"/>
            </w:pPr>
            <w:r>
              <w:rPr>
                <w:rFonts w:ascii="Calibri" w:hAnsi="Calibri" w:cs="Calibri"/>
                <w:b/>
                <w:bCs/>
                <w:sz w:val="22"/>
                <w:szCs w:val="22"/>
              </w:rPr>
              <w:t>Stimme</w:t>
            </w:r>
            <w:r>
              <w:rPr>
                <w:rFonts w:ascii="Calibri" w:hAnsi="Calibri" w:cs="Calibri"/>
                <w:sz w:val="22"/>
                <w:szCs w:val="22"/>
              </w:rPr>
              <w:t xml:space="preserve"> – wenn man zu einer Wahl geht, macht man ein Kreuz an der Stelle für eine Partei, man gibt der Partei seine Stimme</w:t>
            </w:r>
          </w:p>
        </w:tc>
      </w:tr>
    </w:tbl>
    <w:p w14:paraId="1B2421AF" w14:textId="77777777" w:rsidR="005278F7" w:rsidRDefault="005278F7" w:rsidP="005278F7">
      <w:r>
        <w:rPr>
          <w:rFonts w:ascii="Calibri" w:hAnsi="Calibri" w:cs="Calibri"/>
          <w:b/>
          <w:bCs/>
        </w:rPr>
        <w:lastRenderedPageBreak/>
        <w:t xml:space="preserve">AB 6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25353479" w14:textId="77777777" w:rsidTr="00AF1883">
        <w:tc>
          <w:tcPr>
            <w:tcW w:w="8280" w:type="dxa"/>
            <w:tcBorders>
              <w:top w:val="single" w:sz="1" w:space="0" w:color="000000"/>
              <w:left w:val="single" w:sz="1" w:space="0" w:color="000000"/>
              <w:bottom w:val="single" w:sz="1" w:space="0" w:color="000000"/>
            </w:tcBorders>
            <w:shd w:val="clear" w:color="auto" w:fill="auto"/>
          </w:tcPr>
          <w:p w14:paraId="542D03D3" w14:textId="77777777" w:rsidR="005278F7" w:rsidRDefault="005278F7" w:rsidP="00AF1883">
            <w:pPr>
              <w:snapToGrid w:val="0"/>
            </w:pPr>
            <w:r>
              <w:rPr>
                <w:noProof/>
              </w:rPr>
              <w:drawing>
                <wp:anchor distT="0" distB="0" distL="0" distR="0" simplePos="0" relativeHeight="251659264" behindDoc="0" locked="0" layoutInCell="1" allowOverlap="1" wp14:anchorId="44813CFE" wp14:editId="2D0DBD15">
                  <wp:simplePos x="0" y="0"/>
                  <wp:positionH relativeFrom="column">
                    <wp:posOffset>1090930</wp:posOffset>
                  </wp:positionH>
                  <wp:positionV relativeFrom="paragraph">
                    <wp:posOffset>41275</wp:posOffset>
                  </wp:positionV>
                  <wp:extent cx="1744980" cy="807720"/>
                  <wp:effectExtent l="0" t="0" r="0" b="0"/>
                  <wp:wrapTopAndBottom/>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9" cstate="print">
                            <a:extLst>
                              <a:ext uri="{28A0092B-C50C-407E-A947-70E740481C1C}">
                                <a14:useLocalDpi xmlns:a14="http://schemas.microsoft.com/office/drawing/2010/main" val="0"/>
                              </a:ext>
                            </a:extLst>
                          </a:blip>
                          <a:srcRect l="-50" t="-76" r="-50" b="-76"/>
                          <a:stretch>
                            <a:fillRect/>
                          </a:stretch>
                        </pic:blipFill>
                        <pic:spPr bwMode="auto">
                          <a:xfrm>
                            <a:off x="0" y="0"/>
                            <a:ext cx="1744980" cy="807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5DF899E8" w14:textId="77777777" w:rsidR="005278F7" w:rsidRDefault="005278F7" w:rsidP="00AF1883">
            <w:pPr>
              <w:jc w:val="center"/>
            </w:pPr>
            <w:r>
              <w:rPr>
                <w:rFonts w:ascii="Calibri" w:hAnsi="Calibri" w:cs="Calibri"/>
                <w:sz w:val="64"/>
                <w:szCs w:val="64"/>
              </w:rPr>
              <w:t>Wahlen ändern sehr wohl etwas</w:t>
            </w:r>
          </w:p>
        </w:tc>
      </w:tr>
      <w:tr w:rsidR="005278F7" w14:paraId="310268ED" w14:textId="77777777" w:rsidTr="00AF1883">
        <w:tc>
          <w:tcPr>
            <w:tcW w:w="8280" w:type="dxa"/>
            <w:tcBorders>
              <w:left w:val="single" w:sz="1" w:space="0" w:color="000000"/>
              <w:bottom w:val="single" w:sz="1" w:space="0" w:color="000000"/>
            </w:tcBorders>
            <w:shd w:val="clear" w:color="auto" w:fill="auto"/>
          </w:tcPr>
          <w:p w14:paraId="052ABB9C" w14:textId="77777777" w:rsidR="005278F7" w:rsidRDefault="005278F7" w:rsidP="00AF1883">
            <w:pPr>
              <w:pStyle w:val="Textkrper"/>
              <w:spacing w:after="0"/>
            </w:pPr>
            <w:r>
              <w:rPr>
                <w:rFonts w:ascii="Calibri" w:hAnsi="Calibri" w:cs="Calibri"/>
                <w:b/>
                <w:bCs/>
              </w:rPr>
              <w:t xml:space="preserve">Informationen: </w:t>
            </w:r>
          </w:p>
          <w:p w14:paraId="536C053F"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Leute gehen nicht wählen, weil sie glauben, es bleibt eh alles so, wie es ist.  Das ist falsch! Es gibt immer wieder _ _ _ _ _ _ _ der Regierung, die Vorteile für die _ _ _ _ _ _ und Bürgerinnen bringen, z.B.  den Bau von Schulen oder die Erhöhung des </w:t>
            </w:r>
          </w:p>
          <w:p w14:paraId="721216DA" w14:textId="77777777" w:rsidR="005278F7" w:rsidRDefault="005278F7" w:rsidP="00AF1883">
            <w:pPr>
              <w:pStyle w:val="Textkrper"/>
              <w:spacing w:after="0" w:line="360" w:lineRule="auto"/>
            </w:pPr>
            <w:r>
              <w:rPr>
                <w:rFonts w:ascii="Calibri" w:hAnsi="Calibri" w:cs="Calibri"/>
              </w:rPr>
              <w:t xml:space="preserve">_ _ _ _ _ _ _ _ _ _ _ . Es macht also sehr wohl einen _ _ _ _ _ _ _ _ _ </w:t>
            </w:r>
            <w:proofErr w:type="gramStart"/>
            <w:r>
              <w:rPr>
                <w:rFonts w:ascii="Calibri" w:hAnsi="Calibri" w:cs="Calibri"/>
              </w:rPr>
              <w:t>_ ,</w:t>
            </w:r>
            <w:proofErr w:type="gramEnd"/>
            <w:r>
              <w:rPr>
                <w:rFonts w:ascii="Calibri" w:hAnsi="Calibri" w:cs="Calibri"/>
              </w:rPr>
              <w:t xml:space="preserve"> welche Parteien gerade an der Regierung sind und welche politischen  </w:t>
            </w:r>
          </w:p>
          <w:p w14:paraId="3B03A8A6" w14:textId="77777777" w:rsidR="005278F7" w:rsidRDefault="005278F7" w:rsidP="00AF1883">
            <w:pPr>
              <w:pStyle w:val="Textkrper"/>
              <w:spacing w:after="0" w:line="360" w:lineRule="auto"/>
            </w:pPr>
            <w:r>
              <w:rPr>
                <w:rFonts w:ascii="Calibri" w:hAnsi="Calibri" w:cs="Calibri"/>
              </w:rPr>
              <w:t xml:space="preserve">_ _ _ _ _ _ _ _ _ _ _ _ _ </w:t>
            </w:r>
            <w:proofErr w:type="gramStart"/>
            <w:r>
              <w:rPr>
                <w:rFonts w:ascii="Calibri" w:hAnsi="Calibri" w:cs="Calibri"/>
              </w:rPr>
              <w:t>_  diese</w:t>
            </w:r>
            <w:proofErr w:type="gramEnd"/>
            <w:r>
              <w:rPr>
                <w:rFonts w:ascii="Calibri" w:hAnsi="Calibri" w:cs="Calibri"/>
              </w:rPr>
              <w:t xml:space="preserve"> Parteien beschließen. </w:t>
            </w:r>
          </w:p>
        </w:tc>
        <w:tc>
          <w:tcPr>
            <w:tcW w:w="6297" w:type="dxa"/>
            <w:tcBorders>
              <w:left w:val="single" w:sz="1" w:space="0" w:color="000000"/>
              <w:bottom w:val="single" w:sz="1" w:space="0" w:color="000000"/>
              <w:right w:val="single" w:sz="1" w:space="0" w:color="000000"/>
            </w:tcBorders>
            <w:shd w:val="clear" w:color="auto" w:fill="auto"/>
          </w:tcPr>
          <w:p w14:paraId="1669C119" w14:textId="77777777" w:rsidR="005278F7" w:rsidRDefault="005278F7" w:rsidP="00AF1883">
            <w:pPr>
              <w:pStyle w:val="Textkrper"/>
              <w:spacing w:after="0"/>
            </w:pPr>
            <w:r>
              <w:rPr>
                <w:rFonts w:ascii="Calibri" w:hAnsi="Calibri" w:cs="Calibri"/>
                <w:b/>
                <w:bCs/>
              </w:rPr>
              <w:t xml:space="preserve">Wörter für den Lückentext: </w:t>
            </w:r>
          </w:p>
          <w:p w14:paraId="722198EC" w14:textId="77777777" w:rsidR="005278F7" w:rsidRDefault="005278F7" w:rsidP="00AF1883">
            <w:pPr>
              <w:pStyle w:val="Textkrper"/>
              <w:spacing w:after="0"/>
              <w:rPr>
                <w:rFonts w:ascii="Calibri" w:hAnsi="Calibri" w:cs="Calibri"/>
              </w:rPr>
            </w:pPr>
          </w:p>
          <w:p w14:paraId="0DF48275" w14:textId="77777777" w:rsidR="005278F7" w:rsidRDefault="005278F7" w:rsidP="00AF1883">
            <w:pPr>
              <w:pStyle w:val="Textkrper"/>
              <w:spacing w:after="0"/>
              <w:jc w:val="center"/>
            </w:pPr>
            <w:proofErr w:type="gramStart"/>
            <w:r>
              <w:rPr>
                <w:rFonts w:ascii="Calibri" w:hAnsi="Calibri" w:cs="Calibri"/>
                <w:sz w:val="32"/>
                <w:szCs w:val="32"/>
              </w:rPr>
              <w:t>Entscheidungen  -</w:t>
            </w:r>
            <w:proofErr w:type="gramEnd"/>
            <w:r>
              <w:rPr>
                <w:rFonts w:ascii="Calibri" w:hAnsi="Calibri" w:cs="Calibri"/>
                <w:sz w:val="32"/>
                <w:szCs w:val="32"/>
              </w:rPr>
              <w:t xml:space="preserve"> -  Wahl - - Deutschland        </w:t>
            </w:r>
          </w:p>
          <w:p w14:paraId="783D8B8E" w14:textId="77777777" w:rsidR="005278F7" w:rsidRDefault="005278F7" w:rsidP="00AF1883">
            <w:pPr>
              <w:pStyle w:val="Textkrper"/>
              <w:spacing w:after="0"/>
              <w:jc w:val="center"/>
              <w:rPr>
                <w:rFonts w:ascii="Calibri" w:hAnsi="Calibri" w:cs="Calibri"/>
                <w:sz w:val="32"/>
                <w:szCs w:val="32"/>
              </w:rPr>
            </w:pPr>
          </w:p>
          <w:p w14:paraId="6C1FCA9B"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 - Kindergeldes </w:t>
            </w:r>
          </w:p>
          <w:p w14:paraId="1AAC9E9D" w14:textId="77777777" w:rsidR="005278F7" w:rsidRDefault="005278F7" w:rsidP="00AF1883">
            <w:pPr>
              <w:pStyle w:val="Textkrper"/>
              <w:spacing w:after="0"/>
              <w:jc w:val="center"/>
              <w:rPr>
                <w:rFonts w:ascii="Calibri" w:hAnsi="Calibri" w:cs="Calibri"/>
                <w:sz w:val="32"/>
                <w:szCs w:val="32"/>
              </w:rPr>
            </w:pPr>
          </w:p>
          <w:p w14:paraId="6B4D9BB7"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Gesetze  -</w:t>
            </w:r>
            <w:proofErr w:type="gramEnd"/>
            <w:r>
              <w:rPr>
                <w:rFonts w:ascii="Calibri" w:hAnsi="Calibri" w:cs="Calibri"/>
                <w:sz w:val="32"/>
                <w:szCs w:val="32"/>
              </w:rPr>
              <w:t xml:space="preserve"> -  Bürger  - -  Europa - - Unterschied</w:t>
            </w:r>
          </w:p>
          <w:p w14:paraId="1B5B9B8B" w14:textId="77777777" w:rsidR="005278F7" w:rsidRDefault="005278F7" w:rsidP="00AF1883">
            <w:pPr>
              <w:pStyle w:val="Textkrper"/>
              <w:spacing w:after="0"/>
              <w:jc w:val="center"/>
              <w:rPr>
                <w:rFonts w:ascii="Calibri" w:hAnsi="Calibri" w:cs="Calibri"/>
                <w:sz w:val="32"/>
                <w:szCs w:val="32"/>
              </w:rPr>
            </w:pPr>
          </w:p>
          <w:p w14:paraId="246AD1E1"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Regierung - - Parlamente - - Demokratie</w:t>
            </w:r>
          </w:p>
        </w:tc>
      </w:tr>
      <w:tr w:rsidR="005278F7" w14:paraId="2AA721F4"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44800AD0" w14:textId="77777777" w:rsidR="005278F7" w:rsidRDefault="005278F7" w:rsidP="00AF1883">
            <w:pPr>
              <w:pStyle w:val="Textkrper"/>
              <w:spacing w:after="0"/>
            </w:pPr>
            <w:r>
              <w:rPr>
                <w:rFonts w:ascii="Calibri" w:hAnsi="Calibri" w:cs="Calibri"/>
              </w:rPr>
              <w:t xml:space="preserve">Meine Argumente - Wählen ist wichtig, </w:t>
            </w:r>
            <w:proofErr w:type="gramStart"/>
            <w:r>
              <w:rPr>
                <w:rFonts w:ascii="Calibri" w:hAnsi="Calibri" w:cs="Calibri"/>
              </w:rPr>
              <w:t>weil :</w:t>
            </w:r>
            <w:proofErr w:type="gramEnd"/>
            <w:r>
              <w:rPr>
                <w:rFonts w:ascii="Calibri" w:hAnsi="Calibri" w:cs="Calibri"/>
              </w:rPr>
              <w:t xml:space="preserve"> </w:t>
            </w:r>
          </w:p>
          <w:p w14:paraId="7F2BA8AC"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48F2C9E4" w14:textId="77777777" w:rsidR="005278F7" w:rsidRDefault="005278F7" w:rsidP="00AF1883">
            <w:pPr>
              <w:pStyle w:val="Textkrper"/>
              <w:spacing w:after="0"/>
              <w:rPr>
                <w:rFonts w:ascii="Calibri" w:hAnsi="Calibri" w:cs="Calibri"/>
              </w:rPr>
            </w:pPr>
          </w:p>
          <w:p w14:paraId="25380FF7"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2C92BED" w14:textId="77777777" w:rsidR="005278F7" w:rsidRDefault="005278F7" w:rsidP="00AF1883">
            <w:pPr>
              <w:pStyle w:val="Textkrper"/>
              <w:spacing w:after="0"/>
              <w:rPr>
                <w:rFonts w:ascii="Calibri" w:hAnsi="Calibri" w:cs="Calibri"/>
              </w:rPr>
            </w:pPr>
          </w:p>
        </w:tc>
      </w:tr>
      <w:tr w:rsidR="005278F7" w14:paraId="74AAAE62"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8CE550C"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4EA18B2B" w14:textId="77777777" w:rsidR="005278F7" w:rsidRDefault="005278F7" w:rsidP="00AF1883">
            <w:pPr>
              <w:pStyle w:val="Textkrper"/>
              <w:spacing w:after="0"/>
            </w:pPr>
            <w:r>
              <w:rPr>
                <w:rFonts w:ascii="Calibri" w:hAnsi="Calibri" w:cs="Calibri"/>
                <w:b/>
                <w:bCs/>
                <w:sz w:val="20"/>
                <w:szCs w:val="20"/>
              </w:rPr>
              <w:t xml:space="preserve">Demokratie – </w:t>
            </w:r>
            <w:r>
              <w:rPr>
                <w:rFonts w:ascii="Calibri" w:hAnsi="Calibri" w:cs="Calibri"/>
                <w:sz w:val="20"/>
                <w:szCs w:val="20"/>
              </w:rPr>
              <w:t xml:space="preserve">eine Form des Staates, wo das Volk z.B. seine Regierung in freien Wahlen wählt und Grundrechte besitzt </w:t>
            </w:r>
          </w:p>
          <w:p w14:paraId="2664DA59" w14:textId="77777777" w:rsidR="005278F7" w:rsidRDefault="005278F7" w:rsidP="00AF1883">
            <w:pPr>
              <w:pStyle w:val="Textkrper"/>
              <w:spacing w:after="0"/>
            </w:pPr>
            <w:r>
              <w:rPr>
                <w:rFonts w:ascii="Calibri" w:hAnsi="Calibri" w:cs="Calibri"/>
                <w:b/>
                <w:bCs/>
                <w:sz w:val="20"/>
                <w:szCs w:val="20"/>
              </w:rPr>
              <w:t>Entscheidungen</w:t>
            </w:r>
            <w:r>
              <w:rPr>
                <w:rFonts w:ascii="Calibri" w:hAnsi="Calibri" w:cs="Calibri"/>
                <w:sz w:val="20"/>
                <w:szCs w:val="20"/>
              </w:rPr>
              <w:t xml:space="preserve"> – wenn man ein Problem diskutiert und über eine Lösung abstimmt </w:t>
            </w:r>
          </w:p>
          <w:p w14:paraId="06194720" w14:textId="77777777" w:rsidR="005278F7" w:rsidRDefault="005278F7" w:rsidP="00AF1883">
            <w:pPr>
              <w:pStyle w:val="Textkrper"/>
              <w:spacing w:after="0"/>
            </w:pPr>
            <w:r>
              <w:rPr>
                <w:rFonts w:ascii="Calibri" w:hAnsi="Calibri" w:cs="Calibri"/>
                <w:b/>
                <w:bCs/>
                <w:sz w:val="20"/>
                <w:szCs w:val="20"/>
              </w:rPr>
              <w:t xml:space="preserve">Gesetze – </w:t>
            </w:r>
            <w:r>
              <w:rPr>
                <w:rFonts w:ascii="Calibri" w:hAnsi="Calibri" w:cs="Calibri"/>
                <w:sz w:val="20"/>
                <w:szCs w:val="20"/>
              </w:rPr>
              <w:t>Regelungen in einem Land, die z.B. darüber entscheiden, was man tun darf und was nicht</w:t>
            </w:r>
          </w:p>
          <w:p w14:paraId="12CA5259" w14:textId="77777777" w:rsidR="005278F7" w:rsidRDefault="005278F7" w:rsidP="00AF1883">
            <w:pPr>
              <w:pStyle w:val="Textkrper"/>
              <w:spacing w:after="0"/>
            </w:pPr>
            <w:proofErr w:type="gramStart"/>
            <w:r>
              <w:rPr>
                <w:rFonts w:ascii="Calibri" w:hAnsi="Calibri" w:cs="Calibri"/>
                <w:b/>
                <w:bCs/>
                <w:sz w:val="20"/>
                <w:szCs w:val="20"/>
              </w:rPr>
              <w:t xml:space="preserve">Kindergeld </w:t>
            </w:r>
            <w:r>
              <w:rPr>
                <w:rFonts w:ascii="Calibri" w:hAnsi="Calibri" w:cs="Calibri"/>
                <w:sz w:val="20"/>
                <w:szCs w:val="20"/>
              </w:rPr>
              <w:t xml:space="preserve"> –</w:t>
            </w:r>
            <w:proofErr w:type="gramEnd"/>
            <w:r>
              <w:rPr>
                <w:rFonts w:ascii="Calibri" w:hAnsi="Calibri" w:cs="Calibri"/>
                <w:sz w:val="20"/>
                <w:szCs w:val="20"/>
              </w:rPr>
              <w:t xml:space="preserve"> Geld vom Staat für Familien, je nachdem, wie viel Kinder es in der Familie gibt </w:t>
            </w:r>
          </w:p>
          <w:p w14:paraId="76C5CAE3" w14:textId="77777777" w:rsidR="005278F7" w:rsidRDefault="005278F7" w:rsidP="00AF1883">
            <w:pPr>
              <w:pStyle w:val="Textkrper"/>
              <w:spacing w:after="0"/>
            </w:pPr>
            <w:r>
              <w:rPr>
                <w:rFonts w:ascii="Calibri" w:hAnsi="Calibri" w:cs="Calibri"/>
                <w:b/>
                <w:bCs/>
                <w:sz w:val="20"/>
                <w:szCs w:val="20"/>
              </w:rPr>
              <w:t xml:space="preserve">Parlament – </w:t>
            </w:r>
            <w:r>
              <w:rPr>
                <w:rFonts w:ascii="Calibri" w:hAnsi="Calibri" w:cs="Calibri"/>
                <w:sz w:val="20"/>
                <w:szCs w:val="20"/>
              </w:rPr>
              <w:t>ein Ort, wo z.B. über Gesetze abgestimmt wird; dort sitzen die gewählten Personen, z.B. Europa-Parlament</w:t>
            </w:r>
          </w:p>
          <w:p w14:paraId="1D056D43" w14:textId="77777777" w:rsidR="005278F7" w:rsidRDefault="005278F7" w:rsidP="00AF1883">
            <w:pPr>
              <w:pStyle w:val="Textkrper"/>
              <w:spacing w:after="0"/>
            </w:pPr>
            <w:r>
              <w:rPr>
                <w:rFonts w:ascii="Calibri" w:hAnsi="Calibri" w:cs="Calibri"/>
                <w:b/>
                <w:bCs/>
                <w:sz w:val="20"/>
                <w:szCs w:val="20"/>
              </w:rPr>
              <w:t xml:space="preserve">Regierung – </w:t>
            </w:r>
            <w:r>
              <w:rPr>
                <w:rFonts w:ascii="Calibri" w:hAnsi="Calibri" w:cs="Calibri"/>
                <w:sz w:val="20"/>
                <w:szCs w:val="20"/>
              </w:rPr>
              <w:t xml:space="preserve">vom Volk gewählte(r) „Chef/Chefin“ eines Landes und die verschiedenen Minister, z.B. Deutsche Bundesregierung </w:t>
            </w:r>
          </w:p>
          <w:p w14:paraId="743D747C" w14:textId="77777777" w:rsidR="005278F7" w:rsidRDefault="005278F7" w:rsidP="00AF1883">
            <w:pPr>
              <w:pStyle w:val="Textkrper"/>
              <w:spacing w:after="0"/>
            </w:pPr>
            <w:proofErr w:type="gramStart"/>
            <w:r>
              <w:rPr>
                <w:rFonts w:ascii="Calibri" w:hAnsi="Calibri" w:cs="Calibri"/>
                <w:b/>
                <w:bCs/>
                <w:sz w:val="20"/>
                <w:szCs w:val="20"/>
              </w:rPr>
              <w:t xml:space="preserve">Stammwähler </w:t>
            </w:r>
            <w:r>
              <w:rPr>
                <w:rFonts w:ascii="Calibri" w:hAnsi="Calibri" w:cs="Calibri"/>
                <w:sz w:val="20"/>
                <w:szCs w:val="20"/>
              </w:rPr>
              <w:t xml:space="preserve"> –</w:t>
            </w:r>
            <w:proofErr w:type="gramEnd"/>
            <w:r>
              <w:rPr>
                <w:rFonts w:ascii="Calibri" w:hAnsi="Calibri" w:cs="Calibri"/>
                <w:sz w:val="20"/>
                <w:szCs w:val="20"/>
              </w:rPr>
              <w:t xml:space="preserve"> Bürgerinnen und Bürger, die immer zu einer Wahl gehen und aus Überzeugung immer die gleiche Partei wählen </w:t>
            </w:r>
          </w:p>
        </w:tc>
      </w:tr>
    </w:tbl>
    <w:p w14:paraId="52F0D0D3"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7B8805CA"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Rollenkarten</w:t>
      </w:r>
    </w:p>
    <w:p w14:paraId="2C53201A" w14:textId="77777777" w:rsidR="005278F7" w:rsidRDefault="005278F7" w:rsidP="005278F7">
      <w:pPr>
        <w:rPr>
          <w:rFonts w:ascii="Calibri" w:hAnsi="Calibri" w:cs="Calibri"/>
          <w:b/>
          <w:bCs/>
        </w:rPr>
      </w:pPr>
    </w:p>
    <w:p w14:paraId="0C0359E5"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427C7A10"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779C4E80" w14:textId="77777777" w:rsidR="005278F7" w:rsidRDefault="005278F7" w:rsidP="00AF1883">
            <w:pPr>
              <w:pStyle w:val="TabellenInhalt"/>
            </w:pPr>
            <w:r>
              <w:rPr>
                <w:rFonts w:ascii="Calibri" w:hAnsi="Calibri" w:cs="Calibri"/>
                <w:b/>
                <w:bCs/>
              </w:rPr>
              <w:t xml:space="preserve">Rollenkarte 1 – Wählen ist nicht wichtig </w:t>
            </w:r>
          </w:p>
        </w:tc>
      </w:tr>
      <w:tr w:rsidR="005278F7" w14:paraId="52D1C599" w14:textId="77777777" w:rsidTr="00AF1883">
        <w:tc>
          <w:tcPr>
            <w:tcW w:w="9644" w:type="dxa"/>
            <w:tcBorders>
              <w:left w:val="single" w:sz="1" w:space="0" w:color="000000"/>
              <w:bottom w:val="single" w:sz="1" w:space="0" w:color="000000"/>
              <w:right w:val="single" w:sz="1" w:space="0" w:color="000000"/>
            </w:tcBorders>
            <w:shd w:val="clear" w:color="auto" w:fill="auto"/>
          </w:tcPr>
          <w:p w14:paraId="3C639181" w14:textId="77777777" w:rsidR="005278F7" w:rsidRDefault="005278F7" w:rsidP="00AF1883">
            <w:pPr>
              <w:pStyle w:val="TabellenInhalt"/>
              <w:jc w:val="center"/>
            </w:pPr>
            <w:r>
              <w:rPr>
                <w:rFonts w:ascii="Calibri" w:hAnsi="Calibri" w:cs="Calibri"/>
                <w:sz w:val="48"/>
                <w:szCs w:val="48"/>
              </w:rPr>
              <w:t>„Ich gehe nicht wählen! Wählen ist nicht wichtig, es gibt wichtige Dinge im Leben“</w:t>
            </w:r>
          </w:p>
        </w:tc>
      </w:tr>
    </w:tbl>
    <w:p w14:paraId="54966036" w14:textId="77777777" w:rsidR="005278F7" w:rsidRDefault="005278F7" w:rsidP="005278F7">
      <w:pPr>
        <w:rPr>
          <w:rFonts w:ascii="Calibri" w:hAnsi="Calibri" w:cs="Calibri"/>
          <w:b/>
          <w:bCs/>
        </w:rPr>
      </w:pPr>
    </w:p>
    <w:p w14:paraId="27F5EB75" w14:textId="77777777" w:rsidR="005278F7" w:rsidRDefault="005278F7" w:rsidP="005278F7">
      <w:pPr>
        <w:rPr>
          <w:rFonts w:ascii="Calibri" w:hAnsi="Calibri" w:cs="Calibri"/>
          <w:b/>
          <w:bCs/>
        </w:rPr>
      </w:pPr>
    </w:p>
    <w:p w14:paraId="2056BA4D"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417D713F"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A35EACC" w14:textId="77777777" w:rsidR="005278F7" w:rsidRDefault="005278F7" w:rsidP="00AF1883">
            <w:pPr>
              <w:pStyle w:val="TabellenInhalt"/>
            </w:pPr>
            <w:r>
              <w:rPr>
                <w:rFonts w:ascii="Calibri" w:hAnsi="Calibri" w:cs="Calibri"/>
                <w:b/>
                <w:bCs/>
              </w:rPr>
              <w:t xml:space="preserve">Rollenkarte 2 – Wählen ist nicht wichtig </w:t>
            </w:r>
          </w:p>
        </w:tc>
      </w:tr>
      <w:tr w:rsidR="005278F7" w14:paraId="2FED0245" w14:textId="77777777" w:rsidTr="00AF1883">
        <w:tc>
          <w:tcPr>
            <w:tcW w:w="9644" w:type="dxa"/>
            <w:tcBorders>
              <w:left w:val="single" w:sz="1" w:space="0" w:color="000000"/>
              <w:bottom w:val="single" w:sz="1" w:space="0" w:color="000000"/>
              <w:right w:val="single" w:sz="1" w:space="0" w:color="000000"/>
            </w:tcBorders>
            <w:shd w:val="clear" w:color="auto" w:fill="auto"/>
          </w:tcPr>
          <w:p w14:paraId="046E4F43"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16E37ADC" w14:textId="77777777" w:rsidR="005278F7" w:rsidRDefault="005278F7" w:rsidP="00AF1883">
            <w:pPr>
              <w:pStyle w:val="TabellenInhalt"/>
              <w:jc w:val="center"/>
            </w:pPr>
            <w:r>
              <w:rPr>
                <w:rFonts w:ascii="Calibri" w:hAnsi="Calibri" w:cs="Calibri"/>
                <w:sz w:val="48"/>
                <w:szCs w:val="48"/>
              </w:rPr>
              <w:t>Meine eine Stimme spielt eh keine Rolle“</w:t>
            </w:r>
          </w:p>
        </w:tc>
      </w:tr>
    </w:tbl>
    <w:p w14:paraId="327CDB52" w14:textId="77777777" w:rsidR="005278F7" w:rsidRDefault="005278F7" w:rsidP="005278F7"/>
    <w:p w14:paraId="7AF6B2D9" w14:textId="77777777" w:rsidR="005278F7" w:rsidRDefault="005278F7" w:rsidP="005278F7"/>
    <w:p w14:paraId="65383BC5" w14:textId="77777777" w:rsidR="005278F7" w:rsidRDefault="005278F7" w:rsidP="005278F7"/>
    <w:p w14:paraId="3959E808"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0463DB24"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49275139" w14:textId="77777777" w:rsidR="005278F7" w:rsidRDefault="005278F7" w:rsidP="00AF1883">
            <w:pPr>
              <w:pStyle w:val="TabellenInhalt"/>
            </w:pPr>
            <w:r>
              <w:rPr>
                <w:rFonts w:ascii="Calibri" w:hAnsi="Calibri" w:cs="Calibri"/>
                <w:b/>
                <w:bCs/>
              </w:rPr>
              <w:t xml:space="preserve">Rollenkarte 3 – Wählen ist nicht wichtig </w:t>
            </w:r>
          </w:p>
        </w:tc>
      </w:tr>
      <w:tr w:rsidR="005278F7" w14:paraId="5461CD4A" w14:textId="77777777" w:rsidTr="00AF1883">
        <w:tc>
          <w:tcPr>
            <w:tcW w:w="9644" w:type="dxa"/>
            <w:tcBorders>
              <w:left w:val="single" w:sz="1" w:space="0" w:color="000000"/>
              <w:bottom w:val="single" w:sz="1" w:space="0" w:color="000000"/>
              <w:right w:val="single" w:sz="1" w:space="0" w:color="000000"/>
            </w:tcBorders>
            <w:shd w:val="clear" w:color="auto" w:fill="auto"/>
          </w:tcPr>
          <w:p w14:paraId="05DAA8FB"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309161CD" w14:textId="77777777" w:rsidR="005278F7" w:rsidRDefault="005278F7" w:rsidP="00AF1883">
            <w:pPr>
              <w:pStyle w:val="TabellenInhalt"/>
              <w:jc w:val="center"/>
            </w:pPr>
            <w:r>
              <w:rPr>
                <w:rFonts w:ascii="Calibri" w:hAnsi="Calibri" w:cs="Calibri"/>
                <w:sz w:val="48"/>
                <w:szCs w:val="48"/>
              </w:rPr>
              <w:t>Ich bin unzufrieden mit der Regierung“</w:t>
            </w:r>
          </w:p>
        </w:tc>
      </w:tr>
    </w:tbl>
    <w:p w14:paraId="470D653A" w14:textId="77777777" w:rsidR="005278F7" w:rsidRDefault="005278F7" w:rsidP="005278F7"/>
    <w:p w14:paraId="67F137A3" w14:textId="77777777" w:rsidR="005278F7" w:rsidRDefault="005278F7" w:rsidP="005278F7"/>
    <w:p w14:paraId="2BF052B1" w14:textId="77777777" w:rsidR="005278F7" w:rsidRDefault="005278F7" w:rsidP="005278F7"/>
    <w:p w14:paraId="3DA1080C"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5B3102E3"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65BE9397" w14:textId="77777777" w:rsidR="005278F7" w:rsidRDefault="005278F7" w:rsidP="00AF1883">
            <w:pPr>
              <w:pStyle w:val="TabellenInhalt"/>
            </w:pPr>
            <w:r>
              <w:rPr>
                <w:rFonts w:ascii="Calibri" w:hAnsi="Calibri" w:cs="Calibri"/>
                <w:b/>
                <w:bCs/>
              </w:rPr>
              <w:t xml:space="preserve">Rollenkarte 4 – Wählen ist nicht wichtig </w:t>
            </w:r>
          </w:p>
        </w:tc>
      </w:tr>
      <w:tr w:rsidR="005278F7" w14:paraId="61397DE7" w14:textId="77777777" w:rsidTr="00AF1883">
        <w:tc>
          <w:tcPr>
            <w:tcW w:w="9644" w:type="dxa"/>
            <w:tcBorders>
              <w:left w:val="single" w:sz="1" w:space="0" w:color="000000"/>
              <w:bottom w:val="single" w:sz="1" w:space="0" w:color="000000"/>
              <w:right w:val="single" w:sz="1" w:space="0" w:color="000000"/>
            </w:tcBorders>
            <w:shd w:val="clear" w:color="auto" w:fill="auto"/>
          </w:tcPr>
          <w:p w14:paraId="0248A20C"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377D6932" w14:textId="77777777" w:rsidR="005278F7" w:rsidRDefault="005278F7" w:rsidP="00AF1883">
            <w:pPr>
              <w:pStyle w:val="TabellenInhalt"/>
              <w:jc w:val="center"/>
            </w:pPr>
            <w:r>
              <w:rPr>
                <w:rFonts w:ascii="Calibri" w:hAnsi="Calibri" w:cs="Calibri"/>
                <w:sz w:val="48"/>
                <w:szCs w:val="48"/>
              </w:rPr>
              <w:t>Es gehen schon genug Leute zur Wahl“</w:t>
            </w:r>
          </w:p>
        </w:tc>
      </w:tr>
    </w:tbl>
    <w:p w14:paraId="759FF67C" w14:textId="77777777" w:rsidR="005278F7" w:rsidRDefault="005278F7" w:rsidP="005278F7"/>
    <w:p w14:paraId="14BFDEA6" w14:textId="77777777" w:rsidR="005278F7" w:rsidRDefault="005278F7" w:rsidP="005278F7"/>
    <w:p w14:paraId="1FCD337D" w14:textId="77777777" w:rsidR="005278F7" w:rsidRDefault="005278F7" w:rsidP="005278F7"/>
    <w:p w14:paraId="1E3D0A32"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35214B7A"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26BCD417" w14:textId="77777777" w:rsidR="005278F7" w:rsidRDefault="005278F7" w:rsidP="00AF1883">
            <w:pPr>
              <w:pStyle w:val="TabellenInhalt"/>
            </w:pPr>
            <w:r>
              <w:rPr>
                <w:rFonts w:ascii="Calibri" w:hAnsi="Calibri" w:cs="Calibri"/>
                <w:b/>
                <w:bCs/>
              </w:rPr>
              <w:t xml:space="preserve">Rollenkarte 5 – Wählen ist nicht wichtig </w:t>
            </w:r>
          </w:p>
        </w:tc>
      </w:tr>
      <w:tr w:rsidR="005278F7" w14:paraId="07E91FCE" w14:textId="77777777" w:rsidTr="00AF1883">
        <w:tc>
          <w:tcPr>
            <w:tcW w:w="9644" w:type="dxa"/>
            <w:tcBorders>
              <w:left w:val="single" w:sz="1" w:space="0" w:color="000000"/>
              <w:bottom w:val="single" w:sz="1" w:space="0" w:color="000000"/>
              <w:right w:val="single" w:sz="1" w:space="0" w:color="000000"/>
            </w:tcBorders>
            <w:shd w:val="clear" w:color="auto" w:fill="auto"/>
          </w:tcPr>
          <w:p w14:paraId="595947FB"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512B5F05" w14:textId="77777777" w:rsidR="005278F7" w:rsidRDefault="005278F7" w:rsidP="00AF1883">
            <w:pPr>
              <w:pStyle w:val="TabellenInhalt"/>
              <w:jc w:val="center"/>
            </w:pPr>
            <w:r>
              <w:rPr>
                <w:rFonts w:ascii="Calibri" w:hAnsi="Calibri" w:cs="Calibri"/>
                <w:sz w:val="48"/>
                <w:szCs w:val="48"/>
              </w:rPr>
              <w:t>Es ändert sich ja sowieso nichts“</w:t>
            </w:r>
          </w:p>
        </w:tc>
      </w:tr>
    </w:tbl>
    <w:p w14:paraId="1575E546" w14:textId="77777777" w:rsidR="005278F7" w:rsidRDefault="005278F7" w:rsidP="005278F7"/>
    <w:p w14:paraId="66E97430" w14:textId="77777777" w:rsidR="005278F7" w:rsidRDefault="005278F7" w:rsidP="005278F7"/>
    <w:p w14:paraId="251B3366" w14:textId="77777777" w:rsidR="005278F7" w:rsidRDefault="005278F7" w:rsidP="005278F7">
      <w:pPr>
        <w:sectPr w:rsidR="005278F7">
          <w:headerReference w:type="default" r:id="rId20"/>
          <w:pgSz w:w="11906" w:h="16838"/>
          <w:pgMar w:top="1134" w:right="1134" w:bottom="1134" w:left="1134" w:header="720" w:footer="720" w:gutter="0"/>
          <w:cols w:space="720"/>
          <w:docGrid w:linePitch="600" w:charSpace="32768"/>
        </w:sectPr>
      </w:pPr>
    </w:p>
    <w:p w14:paraId="1F8FA15B"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Antizipiertes Tafelbild</w:t>
      </w:r>
      <w:r>
        <w:rPr>
          <w:rFonts w:ascii="Calibri" w:hAnsi="Calibri" w:cs="Calibri"/>
          <w:b/>
          <w:bCs/>
          <w:sz w:val="32"/>
          <w:szCs w:val="32"/>
        </w:rPr>
        <w:t xml:space="preserve"> </w:t>
      </w:r>
      <w:r w:rsidRPr="009A73D9">
        <w:rPr>
          <w:rFonts w:ascii="Calibri" w:hAnsi="Calibri" w:cs="Calibri"/>
          <w:bCs/>
          <w:sz w:val="28"/>
          <w:szCs w:val="28"/>
        </w:rPr>
        <w:t>(für die Lehrkraft)</w:t>
      </w:r>
    </w:p>
    <w:p w14:paraId="642DD69B" w14:textId="77777777" w:rsidR="005278F7" w:rsidRDefault="005278F7" w:rsidP="005278F7">
      <w:pPr>
        <w:rPr>
          <w:rFonts w:ascii="Calibri" w:hAnsi="Calibri" w:cs="Calibri"/>
          <w:b/>
          <w:bCs/>
        </w:rPr>
      </w:pPr>
    </w:p>
    <w:p w14:paraId="4D8EDB23" w14:textId="77777777" w:rsidR="005278F7" w:rsidRDefault="005278F7" w:rsidP="005278F7">
      <w:pPr>
        <w:rPr>
          <w:rFonts w:ascii="Calibri" w:hAnsi="Calibri" w:cs="Calibri"/>
          <w:b/>
          <w:bCs/>
        </w:rPr>
      </w:pPr>
    </w:p>
    <w:p w14:paraId="7C79BDF4" w14:textId="77777777" w:rsidR="005278F7" w:rsidRDefault="005278F7" w:rsidP="005278F7">
      <w:pPr>
        <w:jc w:val="center"/>
      </w:pPr>
      <w:r>
        <w:rPr>
          <w:rFonts w:ascii="Calibri" w:hAnsi="Calibri" w:cs="Calibri"/>
          <w:b/>
          <w:bCs/>
        </w:rPr>
        <w:t xml:space="preserve">Argumente für die Teilnahme an Wahlen </w:t>
      </w:r>
    </w:p>
    <w:p w14:paraId="65793D96"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5"/>
      </w:tblGrid>
      <w:tr w:rsidR="005278F7" w14:paraId="66F230D9" w14:textId="77777777" w:rsidTr="00AF1883">
        <w:tc>
          <w:tcPr>
            <w:tcW w:w="4819" w:type="dxa"/>
            <w:tcBorders>
              <w:top w:val="single" w:sz="1" w:space="0" w:color="000000"/>
              <w:left w:val="single" w:sz="1" w:space="0" w:color="000000"/>
              <w:bottom w:val="single" w:sz="1" w:space="0" w:color="000000"/>
            </w:tcBorders>
            <w:shd w:val="clear" w:color="auto" w:fill="auto"/>
          </w:tcPr>
          <w:p w14:paraId="773C9EBF" w14:textId="77777777" w:rsidR="005278F7" w:rsidRDefault="005278F7" w:rsidP="00AF1883">
            <w:pPr>
              <w:pStyle w:val="TabellenInhalt"/>
              <w:jc w:val="center"/>
            </w:pPr>
            <w:r>
              <w:rPr>
                <w:rFonts w:ascii="Calibri" w:hAnsi="Calibri" w:cs="Calibri"/>
                <w:b/>
                <w:bCs/>
              </w:rPr>
              <w:t xml:space="preserve">Aussage gegen Wahlen </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14:paraId="6BA2FDDE" w14:textId="77777777" w:rsidR="005278F7" w:rsidRDefault="005278F7" w:rsidP="00AF1883">
            <w:pPr>
              <w:pStyle w:val="TabellenInhalt"/>
              <w:jc w:val="center"/>
            </w:pPr>
            <w:r>
              <w:rPr>
                <w:rFonts w:ascii="Calibri" w:hAnsi="Calibri" w:cs="Calibri"/>
                <w:b/>
                <w:bCs/>
              </w:rPr>
              <w:t xml:space="preserve">Argument für Wahlen </w:t>
            </w:r>
          </w:p>
        </w:tc>
      </w:tr>
      <w:tr w:rsidR="005278F7" w14:paraId="3FEBDF75" w14:textId="77777777" w:rsidTr="00AF1883">
        <w:tc>
          <w:tcPr>
            <w:tcW w:w="4819" w:type="dxa"/>
            <w:tcBorders>
              <w:left w:val="single" w:sz="1" w:space="0" w:color="000000"/>
              <w:bottom w:val="single" w:sz="1" w:space="0" w:color="000000"/>
            </w:tcBorders>
            <w:shd w:val="clear" w:color="auto" w:fill="auto"/>
          </w:tcPr>
          <w:p w14:paraId="7448D0C4" w14:textId="77777777" w:rsidR="005278F7" w:rsidRDefault="005278F7" w:rsidP="00AF1883">
            <w:pPr>
              <w:pStyle w:val="TabellenInhalt"/>
              <w:snapToGrid w:val="0"/>
              <w:jc w:val="center"/>
              <w:rPr>
                <w:rFonts w:ascii="Calibri" w:hAnsi="Calibri" w:cs="Calibri"/>
                <w:sz w:val="20"/>
                <w:szCs w:val="20"/>
              </w:rPr>
            </w:pPr>
          </w:p>
          <w:p w14:paraId="287DEA89" w14:textId="77777777" w:rsidR="005278F7" w:rsidRDefault="005278F7" w:rsidP="00AF1883">
            <w:pPr>
              <w:pStyle w:val="TabellenInhalt"/>
              <w:jc w:val="center"/>
              <w:rPr>
                <w:rFonts w:ascii="Calibri" w:hAnsi="Calibri" w:cs="Calibri"/>
                <w:sz w:val="20"/>
                <w:szCs w:val="20"/>
              </w:rPr>
            </w:pPr>
          </w:p>
          <w:p w14:paraId="019B6303"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41322A61"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es gibt wichtigere Dinge im Leben</w:t>
            </w:r>
          </w:p>
          <w:p w14:paraId="3C909F3C" w14:textId="77777777" w:rsidR="005278F7" w:rsidRDefault="005278F7" w:rsidP="00AF1883">
            <w:pPr>
              <w:pStyle w:val="TabellenInhalt"/>
              <w:jc w:val="center"/>
            </w:pPr>
          </w:p>
          <w:p w14:paraId="1339977E"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23757652" w14:textId="77777777" w:rsidR="005278F7" w:rsidRDefault="005278F7" w:rsidP="00AF1883">
            <w:pPr>
              <w:pStyle w:val="TabellenInhalt"/>
              <w:rPr>
                <w:rFonts w:ascii="Calibri" w:hAnsi="Calibri" w:cs="Calibri"/>
                <w:sz w:val="20"/>
                <w:szCs w:val="20"/>
              </w:rPr>
            </w:pPr>
          </w:p>
          <w:p w14:paraId="6C48EE72" w14:textId="77777777" w:rsidR="005278F7" w:rsidRDefault="005278F7" w:rsidP="00AF1883">
            <w:pPr>
              <w:pStyle w:val="TabellenInhalt"/>
            </w:pPr>
            <w:r>
              <w:rPr>
                <w:rFonts w:ascii="Calibri" w:hAnsi="Calibri" w:cs="Calibri"/>
                <w:sz w:val="20"/>
                <w:szCs w:val="20"/>
              </w:rPr>
              <w:t xml:space="preserve">Wählen ist ein wichtiges Recht: </w:t>
            </w:r>
          </w:p>
          <w:p w14:paraId="44F07045" w14:textId="77777777" w:rsidR="005278F7" w:rsidRDefault="005278F7" w:rsidP="005278F7">
            <w:pPr>
              <w:pStyle w:val="TabellenInhalt"/>
              <w:numPr>
                <w:ilvl w:val="0"/>
                <w:numId w:val="5"/>
              </w:numPr>
            </w:pPr>
            <w:r>
              <w:rPr>
                <w:rFonts w:ascii="Calibri" w:hAnsi="Calibri" w:cs="Calibri"/>
                <w:sz w:val="20"/>
                <w:szCs w:val="20"/>
              </w:rPr>
              <w:t>es ist besser, wenn das Volk mitentscheiden kann (das war nicht immer so)</w:t>
            </w:r>
          </w:p>
          <w:p w14:paraId="570FCD6C" w14:textId="77777777" w:rsidR="005278F7" w:rsidRPr="00F536D9" w:rsidRDefault="005278F7" w:rsidP="005278F7">
            <w:pPr>
              <w:pStyle w:val="TabellenInhalt"/>
              <w:numPr>
                <w:ilvl w:val="0"/>
                <w:numId w:val="5"/>
              </w:numPr>
            </w:pPr>
            <w:r>
              <w:rPr>
                <w:rFonts w:ascii="Calibri" w:hAnsi="Calibri" w:cs="Calibri"/>
                <w:sz w:val="20"/>
                <w:szCs w:val="20"/>
              </w:rPr>
              <w:t xml:space="preserve">es gibt Länder auf der Erde, wo man nicht wählen kann. </w:t>
            </w:r>
          </w:p>
          <w:p w14:paraId="14489795" w14:textId="77777777" w:rsidR="005278F7" w:rsidRDefault="005278F7" w:rsidP="00AF1883">
            <w:pPr>
              <w:pStyle w:val="TabellenInhalt"/>
              <w:ind w:left="720"/>
            </w:pPr>
          </w:p>
        </w:tc>
      </w:tr>
      <w:tr w:rsidR="005278F7" w14:paraId="6717C327" w14:textId="77777777" w:rsidTr="00AF1883">
        <w:tc>
          <w:tcPr>
            <w:tcW w:w="4819" w:type="dxa"/>
            <w:tcBorders>
              <w:left w:val="single" w:sz="1" w:space="0" w:color="000000"/>
              <w:bottom w:val="single" w:sz="1" w:space="0" w:color="000000"/>
            </w:tcBorders>
            <w:shd w:val="clear" w:color="auto" w:fill="auto"/>
          </w:tcPr>
          <w:p w14:paraId="56E86B69" w14:textId="77777777" w:rsidR="005278F7" w:rsidRDefault="005278F7" w:rsidP="00AF1883">
            <w:pPr>
              <w:pStyle w:val="TabellenInhalt"/>
              <w:snapToGrid w:val="0"/>
              <w:jc w:val="center"/>
              <w:rPr>
                <w:rFonts w:ascii="Calibri" w:hAnsi="Calibri" w:cs="Calibri"/>
                <w:sz w:val="20"/>
                <w:szCs w:val="20"/>
              </w:rPr>
            </w:pPr>
          </w:p>
          <w:p w14:paraId="2D6D882B" w14:textId="77777777" w:rsidR="005278F7" w:rsidRDefault="005278F7" w:rsidP="00AF1883">
            <w:pPr>
              <w:pStyle w:val="TabellenInhalt"/>
              <w:snapToGrid w:val="0"/>
              <w:jc w:val="center"/>
              <w:rPr>
                <w:rFonts w:ascii="Calibri" w:hAnsi="Calibri" w:cs="Calibri"/>
                <w:sz w:val="20"/>
                <w:szCs w:val="20"/>
              </w:rPr>
            </w:pPr>
          </w:p>
          <w:p w14:paraId="5E0D981C"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4A9156BE"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meine Stimme zählt eh nicht </w:t>
            </w:r>
          </w:p>
          <w:p w14:paraId="44B9986E" w14:textId="77777777" w:rsidR="005278F7" w:rsidRDefault="005278F7" w:rsidP="00AF1883">
            <w:pPr>
              <w:pStyle w:val="TabellenInhalt"/>
              <w:jc w:val="center"/>
            </w:pPr>
          </w:p>
          <w:p w14:paraId="1F1992E6"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33253A5A" w14:textId="77777777" w:rsidR="005278F7" w:rsidRDefault="005278F7" w:rsidP="00AF1883">
            <w:pPr>
              <w:pStyle w:val="TabellenInhalt"/>
              <w:rPr>
                <w:rFonts w:ascii="Calibri" w:hAnsi="Calibri" w:cs="Calibri"/>
                <w:sz w:val="20"/>
                <w:szCs w:val="20"/>
              </w:rPr>
            </w:pPr>
          </w:p>
          <w:p w14:paraId="363C5C66" w14:textId="77777777" w:rsidR="005278F7" w:rsidRDefault="005278F7" w:rsidP="00AF1883">
            <w:pPr>
              <w:pStyle w:val="TabellenInhalt"/>
            </w:pPr>
            <w:r>
              <w:rPr>
                <w:rFonts w:ascii="Calibri" w:hAnsi="Calibri" w:cs="Calibri"/>
                <w:sz w:val="20"/>
                <w:szCs w:val="20"/>
              </w:rPr>
              <w:t xml:space="preserve">Jede Stimme zählt: </w:t>
            </w:r>
          </w:p>
          <w:p w14:paraId="44B17664" w14:textId="77777777" w:rsidR="005278F7" w:rsidRDefault="005278F7" w:rsidP="005278F7">
            <w:pPr>
              <w:pStyle w:val="TabellenInhalt"/>
              <w:numPr>
                <w:ilvl w:val="0"/>
                <w:numId w:val="6"/>
              </w:numPr>
            </w:pPr>
            <w:r>
              <w:rPr>
                <w:rFonts w:ascii="Calibri" w:hAnsi="Calibri" w:cs="Calibri"/>
                <w:sz w:val="20"/>
                <w:szCs w:val="20"/>
              </w:rPr>
              <w:t>es gibt immer wieder Wahlen, die sehr eng ausgehen</w:t>
            </w:r>
          </w:p>
        </w:tc>
      </w:tr>
      <w:tr w:rsidR="005278F7" w14:paraId="55ABD148" w14:textId="77777777" w:rsidTr="00AF1883">
        <w:tc>
          <w:tcPr>
            <w:tcW w:w="4819" w:type="dxa"/>
            <w:tcBorders>
              <w:left w:val="single" w:sz="1" w:space="0" w:color="000000"/>
              <w:bottom w:val="single" w:sz="1" w:space="0" w:color="000000"/>
            </w:tcBorders>
            <w:shd w:val="clear" w:color="auto" w:fill="auto"/>
          </w:tcPr>
          <w:p w14:paraId="15A68D6E" w14:textId="77777777" w:rsidR="005278F7" w:rsidRDefault="005278F7" w:rsidP="00AF1883">
            <w:pPr>
              <w:pStyle w:val="TabellenInhalt"/>
              <w:snapToGrid w:val="0"/>
              <w:jc w:val="center"/>
              <w:rPr>
                <w:rFonts w:ascii="Calibri" w:hAnsi="Calibri" w:cs="Calibri"/>
                <w:sz w:val="20"/>
                <w:szCs w:val="20"/>
              </w:rPr>
            </w:pPr>
          </w:p>
          <w:p w14:paraId="318C7BC5" w14:textId="77777777" w:rsidR="005278F7" w:rsidRDefault="005278F7" w:rsidP="00AF1883">
            <w:pPr>
              <w:pStyle w:val="TabellenInhalt"/>
              <w:snapToGrid w:val="0"/>
              <w:rPr>
                <w:rFonts w:ascii="Calibri" w:hAnsi="Calibri" w:cs="Calibri"/>
                <w:sz w:val="20"/>
                <w:szCs w:val="20"/>
              </w:rPr>
            </w:pPr>
          </w:p>
          <w:p w14:paraId="757500FE"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4B3F49B"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ich bin unzufrieden mit der Regierung </w:t>
            </w:r>
          </w:p>
          <w:p w14:paraId="26BB9A2E"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06168F36" w14:textId="77777777" w:rsidR="005278F7" w:rsidRDefault="005278F7" w:rsidP="00AF1883">
            <w:pPr>
              <w:pStyle w:val="TabellenInhalt"/>
              <w:rPr>
                <w:rFonts w:ascii="Calibri" w:hAnsi="Calibri" w:cs="Calibri"/>
                <w:sz w:val="20"/>
                <w:szCs w:val="20"/>
              </w:rPr>
            </w:pPr>
          </w:p>
          <w:p w14:paraId="2A80BC72" w14:textId="77777777" w:rsidR="005278F7" w:rsidRDefault="005278F7" w:rsidP="00AF1883">
            <w:pPr>
              <w:pStyle w:val="TabellenInhalt"/>
            </w:pPr>
            <w:r>
              <w:rPr>
                <w:rFonts w:ascii="Calibri" w:hAnsi="Calibri" w:cs="Calibri"/>
                <w:sz w:val="20"/>
                <w:szCs w:val="20"/>
              </w:rPr>
              <w:t xml:space="preserve">Jede abgegebene Stimme zählt: </w:t>
            </w:r>
          </w:p>
          <w:p w14:paraId="27CA333D" w14:textId="77777777" w:rsidR="005278F7" w:rsidRDefault="005278F7" w:rsidP="005278F7">
            <w:pPr>
              <w:pStyle w:val="TabellenInhalt"/>
              <w:numPr>
                <w:ilvl w:val="0"/>
                <w:numId w:val="6"/>
              </w:numPr>
            </w:pPr>
            <w:r>
              <w:rPr>
                <w:rFonts w:ascii="Calibri" w:hAnsi="Calibri" w:cs="Calibri"/>
                <w:sz w:val="20"/>
                <w:szCs w:val="20"/>
              </w:rPr>
              <w:t>wer nicht zu Wahl geht, wird auch nicht gehört</w:t>
            </w:r>
          </w:p>
          <w:p w14:paraId="131C6C20" w14:textId="77777777" w:rsidR="005278F7" w:rsidRDefault="005278F7" w:rsidP="005278F7">
            <w:pPr>
              <w:pStyle w:val="TabellenInhalt"/>
              <w:numPr>
                <w:ilvl w:val="0"/>
                <w:numId w:val="6"/>
              </w:numPr>
            </w:pPr>
            <w:r>
              <w:rPr>
                <w:rFonts w:ascii="Calibri" w:hAnsi="Calibri" w:cs="Calibri"/>
                <w:sz w:val="20"/>
                <w:szCs w:val="20"/>
              </w:rPr>
              <w:t>nicht abgegebene Stimmen werden nicht gezählt</w:t>
            </w:r>
          </w:p>
          <w:p w14:paraId="446CCD9C" w14:textId="77777777" w:rsidR="005278F7" w:rsidRPr="00F536D9" w:rsidRDefault="005278F7" w:rsidP="005278F7">
            <w:pPr>
              <w:pStyle w:val="TabellenInhalt"/>
              <w:numPr>
                <w:ilvl w:val="0"/>
                <w:numId w:val="6"/>
              </w:numPr>
            </w:pPr>
            <w:r>
              <w:rPr>
                <w:rFonts w:ascii="Calibri" w:hAnsi="Calibri" w:cs="Calibri"/>
                <w:sz w:val="20"/>
                <w:szCs w:val="20"/>
              </w:rPr>
              <w:t>man kann auch andere Parteien wählen</w:t>
            </w:r>
          </w:p>
          <w:p w14:paraId="1D18A62D" w14:textId="77777777" w:rsidR="005278F7" w:rsidRDefault="005278F7" w:rsidP="00AF1883">
            <w:pPr>
              <w:pStyle w:val="TabellenInhalt"/>
              <w:ind w:left="720"/>
            </w:pPr>
          </w:p>
        </w:tc>
      </w:tr>
      <w:tr w:rsidR="005278F7" w14:paraId="76CEB830" w14:textId="77777777" w:rsidTr="00AF1883">
        <w:tc>
          <w:tcPr>
            <w:tcW w:w="4819" w:type="dxa"/>
            <w:tcBorders>
              <w:left w:val="single" w:sz="1" w:space="0" w:color="000000"/>
              <w:bottom w:val="single" w:sz="1" w:space="0" w:color="000000"/>
            </w:tcBorders>
            <w:shd w:val="clear" w:color="auto" w:fill="auto"/>
          </w:tcPr>
          <w:p w14:paraId="3B889531" w14:textId="77777777" w:rsidR="005278F7" w:rsidRDefault="005278F7" w:rsidP="00AF1883">
            <w:pPr>
              <w:pStyle w:val="TabellenInhalt"/>
              <w:snapToGrid w:val="0"/>
              <w:jc w:val="center"/>
              <w:rPr>
                <w:rFonts w:ascii="Calibri" w:hAnsi="Calibri" w:cs="Calibri"/>
                <w:sz w:val="20"/>
                <w:szCs w:val="20"/>
              </w:rPr>
            </w:pPr>
          </w:p>
          <w:p w14:paraId="01D05112" w14:textId="77777777" w:rsidR="005278F7" w:rsidRDefault="005278F7" w:rsidP="00AF1883">
            <w:pPr>
              <w:pStyle w:val="TabellenInhalt"/>
              <w:jc w:val="center"/>
              <w:rPr>
                <w:rFonts w:ascii="Calibri" w:hAnsi="Calibri" w:cs="Calibri"/>
                <w:sz w:val="20"/>
                <w:szCs w:val="20"/>
              </w:rPr>
            </w:pPr>
          </w:p>
          <w:p w14:paraId="2FC2D1F8" w14:textId="77777777" w:rsidR="005278F7" w:rsidRDefault="005278F7" w:rsidP="00AF1883">
            <w:pPr>
              <w:pStyle w:val="TabellenInhalt"/>
              <w:jc w:val="center"/>
              <w:rPr>
                <w:rFonts w:ascii="Calibri" w:hAnsi="Calibri" w:cs="Calibri"/>
                <w:sz w:val="20"/>
                <w:szCs w:val="20"/>
              </w:rPr>
            </w:pPr>
          </w:p>
          <w:p w14:paraId="5FFDD3F0"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7B87B8D" w14:textId="77777777" w:rsidR="005278F7" w:rsidRPr="00F536D9" w:rsidRDefault="005278F7" w:rsidP="00AF1883">
            <w:pPr>
              <w:pStyle w:val="TabellenInhalt"/>
              <w:jc w:val="center"/>
              <w:rPr>
                <w:rFonts w:ascii="Calibri" w:hAnsi="Calibri" w:cs="Calibri"/>
                <w:sz w:val="20"/>
                <w:szCs w:val="20"/>
              </w:rPr>
            </w:pPr>
            <w:r>
              <w:rPr>
                <w:rFonts w:ascii="Calibri" w:hAnsi="Calibri" w:cs="Calibri"/>
                <w:sz w:val="20"/>
                <w:szCs w:val="20"/>
              </w:rPr>
              <w:t xml:space="preserve">es gehen schon genug andere Leute zur Wahl </w:t>
            </w:r>
          </w:p>
        </w:tc>
        <w:tc>
          <w:tcPr>
            <w:tcW w:w="4825" w:type="dxa"/>
            <w:tcBorders>
              <w:left w:val="single" w:sz="1" w:space="0" w:color="000000"/>
              <w:bottom w:val="single" w:sz="1" w:space="0" w:color="000000"/>
              <w:right w:val="single" w:sz="1" w:space="0" w:color="000000"/>
            </w:tcBorders>
            <w:shd w:val="clear" w:color="auto" w:fill="auto"/>
          </w:tcPr>
          <w:p w14:paraId="6B689022" w14:textId="77777777" w:rsidR="005278F7" w:rsidRDefault="005278F7" w:rsidP="00AF1883">
            <w:pPr>
              <w:pStyle w:val="TabellenInhalt"/>
              <w:rPr>
                <w:rFonts w:ascii="Calibri" w:hAnsi="Calibri" w:cs="Calibri"/>
                <w:sz w:val="20"/>
                <w:szCs w:val="20"/>
              </w:rPr>
            </w:pPr>
          </w:p>
          <w:p w14:paraId="256E663C" w14:textId="77777777" w:rsidR="005278F7" w:rsidRDefault="005278F7" w:rsidP="00AF1883">
            <w:pPr>
              <w:pStyle w:val="TabellenInhalt"/>
            </w:pPr>
            <w:r>
              <w:rPr>
                <w:rFonts w:ascii="Calibri" w:hAnsi="Calibri" w:cs="Calibri"/>
                <w:sz w:val="20"/>
                <w:szCs w:val="20"/>
              </w:rPr>
              <w:t xml:space="preserve">Jede Stimme zählt: </w:t>
            </w:r>
          </w:p>
          <w:p w14:paraId="1754C545" w14:textId="77777777" w:rsidR="005278F7" w:rsidRDefault="005278F7" w:rsidP="005278F7">
            <w:pPr>
              <w:pStyle w:val="TabellenInhalt"/>
              <w:numPr>
                <w:ilvl w:val="0"/>
                <w:numId w:val="6"/>
              </w:numPr>
            </w:pPr>
            <w:r>
              <w:rPr>
                <w:rFonts w:ascii="Calibri" w:hAnsi="Calibri" w:cs="Calibri"/>
                <w:sz w:val="20"/>
                <w:szCs w:val="20"/>
              </w:rPr>
              <w:t>wer nicht zur Wahl geht, verschenkt seine Stimme</w:t>
            </w:r>
          </w:p>
          <w:p w14:paraId="2A20A7C2" w14:textId="77777777" w:rsidR="005278F7" w:rsidRPr="00F536D9" w:rsidRDefault="005278F7" w:rsidP="005278F7">
            <w:pPr>
              <w:pStyle w:val="TabellenInhalt"/>
              <w:numPr>
                <w:ilvl w:val="0"/>
                <w:numId w:val="6"/>
              </w:numPr>
            </w:pPr>
            <w:r>
              <w:rPr>
                <w:rFonts w:ascii="Calibri" w:hAnsi="Calibri" w:cs="Calibri"/>
                <w:sz w:val="20"/>
                <w:szCs w:val="20"/>
              </w:rPr>
              <w:t>wer nicht zur Wahl geht, stärkt extremistische Parteien (deren Stammwähler gehen zur Wahl)</w:t>
            </w:r>
          </w:p>
          <w:p w14:paraId="41D08017" w14:textId="77777777" w:rsidR="005278F7" w:rsidRDefault="005278F7" w:rsidP="00AF1883">
            <w:pPr>
              <w:pStyle w:val="TabellenInhalt"/>
              <w:ind w:left="360"/>
            </w:pPr>
          </w:p>
        </w:tc>
      </w:tr>
      <w:tr w:rsidR="005278F7" w14:paraId="55D28F99" w14:textId="77777777" w:rsidTr="00AF1883">
        <w:tc>
          <w:tcPr>
            <w:tcW w:w="4819" w:type="dxa"/>
            <w:tcBorders>
              <w:left w:val="single" w:sz="1" w:space="0" w:color="000000"/>
              <w:bottom w:val="single" w:sz="1" w:space="0" w:color="000000"/>
            </w:tcBorders>
            <w:shd w:val="clear" w:color="auto" w:fill="auto"/>
          </w:tcPr>
          <w:p w14:paraId="737CEE5D" w14:textId="77777777" w:rsidR="005278F7" w:rsidRDefault="005278F7" w:rsidP="00AF1883">
            <w:pPr>
              <w:pStyle w:val="TabellenInhalt"/>
              <w:jc w:val="center"/>
              <w:rPr>
                <w:rFonts w:ascii="Calibri" w:hAnsi="Calibri" w:cs="Calibri"/>
                <w:sz w:val="20"/>
                <w:szCs w:val="20"/>
              </w:rPr>
            </w:pPr>
          </w:p>
          <w:p w14:paraId="1AD15967" w14:textId="77777777" w:rsidR="005278F7" w:rsidRDefault="005278F7" w:rsidP="00AF1883">
            <w:pPr>
              <w:pStyle w:val="TabellenInhalt"/>
              <w:jc w:val="center"/>
              <w:rPr>
                <w:rFonts w:ascii="Calibri" w:hAnsi="Calibri" w:cs="Calibri"/>
                <w:sz w:val="20"/>
                <w:szCs w:val="20"/>
              </w:rPr>
            </w:pPr>
          </w:p>
          <w:p w14:paraId="6C5F8262" w14:textId="77777777" w:rsidR="005278F7" w:rsidRDefault="005278F7" w:rsidP="00AF1883">
            <w:pPr>
              <w:pStyle w:val="TabellenInhalt"/>
              <w:rPr>
                <w:rFonts w:ascii="Calibri" w:hAnsi="Calibri" w:cs="Calibri"/>
                <w:sz w:val="20"/>
                <w:szCs w:val="20"/>
              </w:rPr>
            </w:pPr>
          </w:p>
          <w:p w14:paraId="2719CBC2"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3AAA985" w14:textId="77777777" w:rsidR="005278F7" w:rsidRDefault="005278F7" w:rsidP="00AF1883">
            <w:pPr>
              <w:pStyle w:val="TabellenInhalt"/>
              <w:jc w:val="center"/>
            </w:pPr>
            <w:r>
              <w:rPr>
                <w:rFonts w:ascii="Calibri" w:hAnsi="Calibri" w:cs="Calibri"/>
                <w:sz w:val="20"/>
                <w:szCs w:val="20"/>
              </w:rPr>
              <w:t>es ändert sich ja sowieso nichts</w:t>
            </w:r>
          </w:p>
        </w:tc>
        <w:tc>
          <w:tcPr>
            <w:tcW w:w="4825" w:type="dxa"/>
            <w:tcBorders>
              <w:left w:val="single" w:sz="1" w:space="0" w:color="000000"/>
              <w:bottom w:val="single" w:sz="1" w:space="0" w:color="000000"/>
              <w:right w:val="single" w:sz="1" w:space="0" w:color="000000"/>
            </w:tcBorders>
            <w:shd w:val="clear" w:color="auto" w:fill="auto"/>
          </w:tcPr>
          <w:p w14:paraId="65361733" w14:textId="77777777" w:rsidR="005278F7" w:rsidRDefault="005278F7" w:rsidP="00AF1883">
            <w:pPr>
              <w:pStyle w:val="TabellenInhalt"/>
              <w:rPr>
                <w:rFonts w:ascii="Calibri" w:hAnsi="Calibri" w:cs="Calibri"/>
                <w:sz w:val="20"/>
                <w:szCs w:val="20"/>
              </w:rPr>
            </w:pPr>
          </w:p>
          <w:p w14:paraId="6724EF18" w14:textId="77777777" w:rsidR="005278F7" w:rsidRDefault="005278F7" w:rsidP="00AF1883">
            <w:pPr>
              <w:pStyle w:val="TabellenInhalt"/>
            </w:pPr>
            <w:r>
              <w:rPr>
                <w:rFonts w:ascii="Calibri" w:hAnsi="Calibri" w:cs="Calibri"/>
                <w:sz w:val="20"/>
                <w:szCs w:val="20"/>
              </w:rPr>
              <w:t xml:space="preserve">Jede Stimme zählt: </w:t>
            </w:r>
          </w:p>
          <w:p w14:paraId="0EF55752" w14:textId="77777777" w:rsidR="005278F7" w:rsidRDefault="005278F7" w:rsidP="005278F7">
            <w:pPr>
              <w:pStyle w:val="TabellenInhalt"/>
              <w:numPr>
                <w:ilvl w:val="0"/>
                <w:numId w:val="6"/>
              </w:numPr>
            </w:pPr>
            <w:r>
              <w:rPr>
                <w:rFonts w:ascii="Calibri" w:hAnsi="Calibri" w:cs="Calibri"/>
                <w:sz w:val="20"/>
                <w:szCs w:val="20"/>
              </w:rPr>
              <w:t>es spielt sehr wohl eine Rolle, welche Parteien an der Regierung sind</w:t>
            </w:r>
          </w:p>
          <w:p w14:paraId="752391F8" w14:textId="77777777" w:rsidR="005278F7" w:rsidRPr="00F536D9" w:rsidRDefault="005278F7" w:rsidP="005278F7">
            <w:pPr>
              <w:pStyle w:val="TabellenInhalt"/>
              <w:numPr>
                <w:ilvl w:val="0"/>
                <w:numId w:val="6"/>
              </w:numPr>
            </w:pPr>
            <w:r>
              <w:rPr>
                <w:rFonts w:ascii="Calibri" w:hAnsi="Calibri" w:cs="Calibri"/>
                <w:sz w:val="20"/>
                <w:szCs w:val="20"/>
              </w:rPr>
              <w:t xml:space="preserve">mit der Wahl einer Partei kann ich meine Interessen einbringen </w:t>
            </w:r>
          </w:p>
          <w:p w14:paraId="70A3C53C" w14:textId="77777777" w:rsidR="005278F7" w:rsidRDefault="005278F7" w:rsidP="00AF1883">
            <w:pPr>
              <w:pStyle w:val="TabellenInhalt"/>
              <w:ind w:left="720"/>
            </w:pPr>
          </w:p>
        </w:tc>
      </w:tr>
    </w:tbl>
    <w:p w14:paraId="09DBC3B7" w14:textId="77777777" w:rsidR="005278F7" w:rsidRDefault="005278F7" w:rsidP="005278F7">
      <w:r>
        <w:rPr>
          <w:rFonts w:ascii="Calibri" w:eastAsia="Calibri" w:hAnsi="Calibri" w:cs="Calibri"/>
          <w:b/>
          <w:bCs/>
        </w:rPr>
        <w:t xml:space="preserve"> </w:t>
      </w:r>
    </w:p>
    <w:p w14:paraId="4EF002DF" w14:textId="77777777" w:rsidR="00C70719" w:rsidRPr="00315217" w:rsidRDefault="00C70719" w:rsidP="003A254B">
      <w:pPr>
        <w:ind w:left="-284"/>
        <w:rPr>
          <w:sz w:val="22"/>
          <w:szCs w:val="22"/>
        </w:rPr>
      </w:pPr>
    </w:p>
    <w:sectPr w:rsidR="00C70719" w:rsidRPr="00315217">
      <w:headerReference w:type="default" r:id="rId21"/>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D2BE0" w14:textId="77777777" w:rsidR="00B70A8C" w:rsidRDefault="00B70A8C" w:rsidP="003A254B">
      <w:r>
        <w:separator/>
      </w:r>
    </w:p>
  </w:endnote>
  <w:endnote w:type="continuationSeparator" w:id="0">
    <w:p w14:paraId="75098624" w14:textId="77777777" w:rsidR="00B70A8C" w:rsidRDefault="00B70A8C"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57172652"/>
      <w:docPartObj>
        <w:docPartGallery w:val="Page Numbers (Bottom of Page)"/>
        <w:docPartUnique/>
      </w:docPartObj>
    </w:sdtPr>
    <w:sdtEndPr>
      <w:rPr>
        <w:rStyle w:val="Seitenzahl"/>
      </w:rPr>
    </w:sdtEndPr>
    <w:sdtContent>
      <w:p w14:paraId="4EE6E460"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AD425C6" w14:textId="77777777"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1558095"/>
      <w:docPartObj>
        <w:docPartGallery w:val="Page Numbers (Bottom of Page)"/>
        <w:docPartUnique/>
      </w:docPartObj>
    </w:sdtPr>
    <w:sdtEndPr>
      <w:rPr>
        <w:rStyle w:val="Seitenzahl"/>
      </w:rPr>
    </w:sdtEndPr>
    <w:sdtContent>
      <w:p w14:paraId="7D8002D5"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2F99027" w14:textId="77777777" w:rsidR="00315217" w:rsidRDefault="00315217" w:rsidP="00315217">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4446A" w14:textId="77777777" w:rsidR="005278F7" w:rsidRDefault="005278F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6693E" w14:textId="77777777" w:rsidR="005278F7" w:rsidRDefault="005278F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57D6D" w14:textId="77777777" w:rsidR="005278F7" w:rsidRDefault="005278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36A79" w14:textId="77777777" w:rsidR="00B70A8C" w:rsidRDefault="00B70A8C" w:rsidP="003A254B">
      <w:r>
        <w:separator/>
      </w:r>
    </w:p>
  </w:footnote>
  <w:footnote w:type="continuationSeparator" w:id="0">
    <w:p w14:paraId="5F59FBB1" w14:textId="77777777" w:rsidR="00B70A8C" w:rsidRDefault="00B70A8C"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248E0" w14:textId="77777777" w:rsidR="003A254B" w:rsidRDefault="003A254B">
    <w:pPr>
      <w:pStyle w:val="Kopfzeile"/>
    </w:pPr>
    <w:r w:rsidRPr="003A254B">
      <w:rPr>
        <w:noProof/>
      </w:rPr>
      <mc:AlternateContent>
        <mc:Choice Requires="wps">
          <w:drawing>
            <wp:anchor distT="0" distB="0" distL="114300" distR="114300" simplePos="0" relativeHeight="251653120" behindDoc="1" locked="0" layoutInCell="1" allowOverlap="1" wp14:anchorId="0B8144AA" wp14:editId="7933E6DA">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7C1B745D" w14:textId="77777777"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14:paraId="444C1C28" w14:textId="77777777"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34D45407" id="_x0000_t202" coordsize="21600,21600" o:spt="202" path="m,l,21600r21600,l21600,xe">
              <v:stroke joinstyle="miter"/>
              <v:path gradientshapeok="t" o:connecttype="rect"/>
            </v:shapetype>
            <v:shape id="Textfeld 8" o:spid="_x0000_s1026" type="#_x0000_t202" style="position:absolute;margin-left:-56.15pt;margin-top:-50.6pt;width:316.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" strokecolor="white">
              <v:textbox>
                <w:txbxContent>
                  <w:p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54144" behindDoc="1" locked="0" layoutInCell="1" allowOverlap="1" wp14:anchorId="572C22C5" wp14:editId="533EB6DB">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A2300" w14:textId="77777777" w:rsidR="005278F7" w:rsidRDefault="005278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F2516" w14:textId="77777777" w:rsidR="005278F7" w:rsidRDefault="00C2422F">
    <w:pPr>
      <w:pStyle w:val="Kopfzeile"/>
    </w:pPr>
    <w:r>
      <w:rPr>
        <w:noProof/>
      </w:rPr>
      <w:pict w14:anchorId="27F9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653.85pt;margin-top:-22.15pt;width:107.9pt;height:38.9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833D740">
        <v:shapetype id="_x0000_t202" coordsize="21600,21600" o:spt="202" path="m,l,21600r21600,l21600,xe">
          <v:stroke joinstyle="miter"/>
          <v:path gradientshapeok="t" o:connecttype="rect"/>
        </v:shapetype>
        <v:shape id="Textfeld 49" o:spid="_x0000_s2055" type="#_x0000_t202" style="position:absolute;margin-left:-36.85pt;margin-top:-40pt;width:24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" strokecolor="white">
          <o:lock v:ext="edit" aspectratio="t" verticies="t" text="t" shapetype="t"/>
          <v:textbox>
            <w:txbxContent>
              <w:p w14:paraId="6F101D99" w14:textId="77777777" w:rsidR="005278F7" w:rsidRPr="006C2512" w:rsidRDefault="005278F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 xml:space="preserve">M1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w:t>
                </w:r>
              </w:p>
              <w:p w14:paraId="584C6DA4" w14:textId="77777777" w:rsidR="005278F7" w:rsidRPr="006C2512" w:rsidRDefault="005278F7" w:rsidP="00721F84">
                <w:pPr>
                  <w:rPr>
                    <w:lang w:val="en-US"/>
                  </w:rPr>
                </w:pPr>
              </w:p>
            </w:txbxContent>
          </v:textbox>
          <w10:wrap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FC0D2" w14:textId="77777777" w:rsidR="005278F7" w:rsidRDefault="005278F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719C0" w14:textId="77777777" w:rsidR="005278F7" w:rsidRDefault="00C2422F">
    <w:pPr>
      <w:pStyle w:val="Kopfzeile"/>
    </w:pPr>
    <w:r>
      <w:rPr>
        <w:noProof/>
      </w:rPr>
      <w:pict w14:anchorId="37D57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412.75pt;margin-top:-22.15pt;width:107.9pt;height:38.9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12C5EA10">
        <v:shape id="_x0000_s2053" type="#_x0000_t75" style="position:absolute;margin-left:653.85pt;margin-top:-22.15pt;width:107.9pt;height:38.9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4DB11777">
        <v:shapetype id="_x0000_t202" coordsize="21600,21600" o:spt="202" path="m,l,21600r21600,l21600,xe">
          <v:stroke joinstyle="miter"/>
          <v:path gradientshapeok="t" o:connecttype="rect"/>
        </v:shapetype>
        <v:shape id="Textfeld 11" o:spid="_x0000_s2052" type="#_x0000_t202" style="position:absolute;margin-left:-36.85pt;margin-top:-40pt;width:24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strokecolor="white">
          <o:lock v:ext="edit" aspectratio="t" verticies="t" text="t" shapetype="t"/>
          <v:textbox>
            <w:txbxContent>
              <w:p w14:paraId="1CFB9EE7" w14:textId="77777777" w:rsidR="005278F7" w:rsidRPr="006C2512" w:rsidRDefault="005278F7" w:rsidP="00721F84">
                <w:pPr>
                  <w:rPr>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 xml:space="preserve">I </w:t>
                </w:r>
              </w:p>
            </w:txbxContent>
          </v:textbox>
          <w10:wrap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D859B" w14:textId="77777777" w:rsidR="008655A1" w:rsidRDefault="00C2422F">
    <w:pPr>
      <w:pStyle w:val="Kopfzeile"/>
    </w:pPr>
    <w:r>
      <w:rPr>
        <w:noProof/>
      </w:rPr>
      <w:pict w14:anchorId="1DDE1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12.75pt;margin-top:-22.15pt;width:107.9pt;height:38.9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6D37838D">
        <v:shape id="Bild 2" o:spid="_x0000_s2050" type="#_x0000_t75" style="position:absolute;margin-left:653.85pt;margin-top:-22.15pt;width:107.9pt;height:38.9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05BE99B5">
        <v:shapetype id="_x0000_t202" coordsize="21600,21600" o:spt="202" path="m,l,21600r21600,l21600,xe">
          <v:stroke joinstyle="miter"/>
          <v:path gradientshapeok="t" o:connecttype="rect"/>
        </v:shapetype>
        <v:shape id="Textfeld 19" o:spid="_x0000_s2049" type="#_x0000_t202" style="position:absolute;margin-left:-36.85pt;margin-top:-40pt;width:24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" strokecolor="white">
          <o:lock v:ext="edit" aspectratio="t" verticies="t" text="t" shapetype="t"/>
          <v:textbox>
            <w:txbxContent>
              <w:p w14:paraId="6AD1D4FA" w14:textId="77777777" w:rsidR="008655A1"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w:t>
                </w:r>
              </w:p>
              <w:p w14:paraId="0EE47E06" w14:textId="77777777" w:rsidR="008655A1" w:rsidRPr="006C2512" w:rsidRDefault="008655A1" w:rsidP="00721F84">
                <w:pPr>
                  <w:rPr>
                    <w:lang w:val="en-US"/>
                  </w:rPr>
                </w:pPr>
              </w:p>
            </w:txbxContent>
          </v:textbox>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D0FD1"/>
    <w:rsid w:val="001F0B42"/>
    <w:rsid w:val="00240DF5"/>
    <w:rsid w:val="00267840"/>
    <w:rsid w:val="00315217"/>
    <w:rsid w:val="003A254B"/>
    <w:rsid w:val="00435D44"/>
    <w:rsid w:val="005278F7"/>
    <w:rsid w:val="00545BB0"/>
    <w:rsid w:val="00587A04"/>
    <w:rsid w:val="008655A1"/>
    <w:rsid w:val="00B5460A"/>
    <w:rsid w:val="00B70A8C"/>
    <w:rsid w:val="00C2422F"/>
    <w:rsid w:val="00C70719"/>
    <w:rsid w:val="00E87A88"/>
    <w:rsid w:val="00F12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368FDF4D"/>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1957</Words>
  <Characters>12330</Characters>
  <Application>Microsoft Office Word</Application>
  <DocSecurity>0</DocSecurity>
  <Lines>102</Lines>
  <Paragraphs>28</Paragraphs>
  <ScaleCrop>false</ScaleCrop>
  <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Dennis Hennig</cp:lastModifiedBy>
  <cp:revision>7</cp:revision>
  <dcterms:created xsi:type="dcterms:W3CDTF">2020-12-21T13:13:00Z</dcterms:created>
  <dcterms:modified xsi:type="dcterms:W3CDTF">2025-07-31T06:37:00Z</dcterms:modified>
</cp:coreProperties>
</file>